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366" w:rsidRPr="00A7476A" w:rsidRDefault="00810366" w:rsidP="00602992">
      <w:pPr>
        <w:spacing w:line="240" w:lineRule="auto"/>
        <w:ind w:firstLine="0"/>
        <w:rPr>
          <w:b/>
          <w:bCs/>
          <w:sz w:val="24"/>
          <w:szCs w:val="24"/>
          <w:lang w:eastAsia="en-US"/>
        </w:rPr>
      </w:pPr>
      <w:r w:rsidRPr="00A7476A">
        <w:rPr>
          <w:b/>
          <w:bCs/>
          <w:sz w:val="24"/>
          <w:szCs w:val="24"/>
          <w:lang w:eastAsia="en-US"/>
        </w:rPr>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Pr="00A7476A">
        <w:rPr>
          <w:b/>
          <w:bCs/>
          <w:sz w:val="24"/>
          <w:szCs w:val="24"/>
          <w:lang w:eastAsia="en-US"/>
        </w:rPr>
        <w:t>ПОРЯДОК ПРИМЕНЕНИЯ ПРАВИЛ ЗЕМЛЕПОЛЬЗОВАНИЯ И ЗАСТРОЙКИ И ВНЕСЕНИЯ В НИХ ИЗМЕНЕНИЯ</w:t>
      </w:r>
    </w:p>
    <w:p w:rsidR="00003A38" w:rsidRPr="00A7476A" w:rsidRDefault="00003A38" w:rsidP="00E71B89">
      <w:pPr>
        <w:keepLines w:val="0"/>
        <w:widowControl w:val="0"/>
        <w:overflowPunct/>
        <w:spacing w:line="240" w:lineRule="auto"/>
        <w:ind w:firstLine="0"/>
        <w:contextualSpacing/>
        <w:rPr>
          <w:sz w:val="24"/>
          <w:szCs w:val="24"/>
        </w:rPr>
      </w:pPr>
    </w:p>
    <w:p w:rsidR="00003A38" w:rsidRPr="00A7476A" w:rsidRDefault="00003A38" w:rsidP="00E71B89">
      <w:pPr>
        <w:keepLines w:val="0"/>
        <w:widowControl w:val="0"/>
        <w:overflowPunct/>
        <w:spacing w:line="240" w:lineRule="auto"/>
        <w:ind w:firstLine="0"/>
        <w:contextualSpacing/>
        <w:jc w:val="center"/>
        <w:outlineLvl w:val="1"/>
        <w:rPr>
          <w:b/>
          <w:sz w:val="24"/>
          <w:szCs w:val="24"/>
        </w:rPr>
      </w:pPr>
      <w:bookmarkStart w:id="0" w:name="_Toc111884313"/>
      <w:r w:rsidRPr="00A7476A">
        <w:rPr>
          <w:b/>
          <w:sz w:val="24"/>
          <w:szCs w:val="24"/>
        </w:rPr>
        <w:t>ГЛАВА 1. Регулирование землепользования и застройки органами местного самоуправления</w:t>
      </w:r>
      <w:bookmarkEnd w:id="0"/>
    </w:p>
    <w:p w:rsidR="00003A38" w:rsidRPr="00A7476A" w:rsidRDefault="00003A38" w:rsidP="00E71B89">
      <w:pPr>
        <w:keepLines w:val="0"/>
        <w:widowControl w:val="0"/>
        <w:overflowPunct/>
        <w:spacing w:line="240" w:lineRule="auto"/>
        <w:ind w:firstLine="0"/>
        <w:rPr>
          <w:i/>
          <w:sz w:val="24"/>
          <w:szCs w:val="24"/>
        </w:rPr>
      </w:pPr>
    </w:p>
    <w:p w:rsidR="00003A38" w:rsidRPr="00A7476A" w:rsidRDefault="00003A38" w:rsidP="00E71B89">
      <w:pPr>
        <w:keepLines w:val="0"/>
        <w:widowControl w:val="0"/>
        <w:overflowPunct/>
        <w:spacing w:line="240" w:lineRule="auto"/>
        <w:ind w:firstLine="0"/>
        <w:jc w:val="center"/>
        <w:outlineLvl w:val="0"/>
        <w:rPr>
          <w:b/>
          <w:sz w:val="24"/>
          <w:szCs w:val="24"/>
        </w:rPr>
      </w:pPr>
      <w:bookmarkStart w:id="1" w:name="_Toc111884314"/>
      <w:r w:rsidRPr="00A7476A">
        <w:rPr>
          <w:b/>
          <w:sz w:val="24"/>
          <w:szCs w:val="24"/>
        </w:rPr>
        <w:t>Раздел 1. Общие положения</w:t>
      </w:r>
      <w:bookmarkEnd w:id="1"/>
    </w:p>
    <w:p w:rsidR="00003A38" w:rsidRPr="00A7476A" w:rsidRDefault="00003A38" w:rsidP="00E71B89">
      <w:pPr>
        <w:keepLines w:val="0"/>
        <w:widowControl w:val="0"/>
        <w:overflowPunct/>
        <w:spacing w:line="240" w:lineRule="auto"/>
        <w:ind w:firstLine="0"/>
        <w:rPr>
          <w:sz w:val="24"/>
          <w:szCs w:val="24"/>
        </w:rPr>
      </w:pPr>
    </w:p>
    <w:p w:rsidR="00003A38" w:rsidRPr="00A7476A" w:rsidRDefault="00CF3774" w:rsidP="00E71B89">
      <w:pPr>
        <w:pStyle w:val="7"/>
        <w:ind w:firstLine="0"/>
      </w:pPr>
      <w:bookmarkStart w:id="2" w:name="_Toc111884315"/>
      <w:r w:rsidRPr="00A7476A">
        <w:t xml:space="preserve">Статья 1. </w:t>
      </w:r>
      <w:r w:rsidR="00003A38" w:rsidRPr="00A7476A">
        <w:t>Ос</w:t>
      </w:r>
      <w:r w:rsidR="00B87990" w:rsidRPr="00A7476A">
        <w:t>новные понятия, используемые в п</w:t>
      </w:r>
      <w:r w:rsidR="00003A38" w:rsidRPr="00A7476A">
        <w:t>равилах</w:t>
      </w:r>
      <w:r w:rsidR="00B87990" w:rsidRPr="00A7476A">
        <w:t xml:space="preserve"> землепользования и застройки</w:t>
      </w:r>
      <w:bookmarkEnd w:id="2"/>
    </w:p>
    <w:p w:rsidR="00003A38" w:rsidRPr="00A7476A" w:rsidRDefault="00003A38" w:rsidP="003030E3">
      <w:pPr>
        <w:keepLines w:val="0"/>
        <w:widowControl w:val="0"/>
        <w:overflowPunct/>
        <w:spacing w:line="240" w:lineRule="auto"/>
        <w:ind w:firstLine="709"/>
        <w:rPr>
          <w:i/>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Понятия, используемые в </w:t>
      </w:r>
      <w:r w:rsidR="00B87990" w:rsidRPr="00A7476A">
        <w:rPr>
          <w:sz w:val="24"/>
          <w:szCs w:val="24"/>
        </w:rPr>
        <w:t xml:space="preserve">правилах землепользования и застройки </w:t>
      </w:r>
      <w:proofErr w:type="spellStart"/>
      <w:r w:rsidR="00C164FB">
        <w:rPr>
          <w:sz w:val="24"/>
          <w:szCs w:val="24"/>
        </w:rPr>
        <w:t>Кирпильского</w:t>
      </w:r>
      <w:proofErr w:type="spellEnd"/>
      <w:r w:rsidR="00417C38">
        <w:rPr>
          <w:sz w:val="24"/>
          <w:szCs w:val="24"/>
        </w:rPr>
        <w:t xml:space="preserve"> </w:t>
      </w:r>
      <w:r w:rsidR="007A2067" w:rsidRPr="00A7476A">
        <w:rPr>
          <w:sz w:val="24"/>
          <w:szCs w:val="24"/>
        </w:rPr>
        <w:t xml:space="preserve"> </w:t>
      </w:r>
      <w:r w:rsidR="00B87990" w:rsidRPr="00A7476A">
        <w:rPr>
          <w:sz w:val="24"/>
          <w:szCs w:val="24"/>
        </w:rPr>
        <w:t xml:space="preserve">сельского поселения </w:t>
      </w:r>
      <w:r w:rsidR="00764E47" w:rsidRPr="00A7476A">
        <w:rPr>
          <w:sz w:val="24"/>
          <w:szCs w:val="24"/>
        </w:rPr>
        <w:t xml:space="preserve"> </w:t>
      </w:r>
      <w:proofErr w:type="spellStart"/>
      <w:r w:rsidR="00A72442">
        <w:rPr>
          <w:sz w:val="24"/>
          <w:szCs w:val="24"/>
        </w:rPr>
        <w:t>Усть-Лабинского</w:t>
      </w:r>
      <w:proofErr w:type="spellEnd"/>
      <w:r w:rsidR="00764E47" w:rsidRPr="00A7476A">
        <w:rPr>
          <w:sz w:val="24"/>
          <w:szCs w:val="24"/>
        </w:rPr>
        <w:t xml:space="preserve"> района Краснодарского края </w:t>
      </w:r>
      <w:r w:rsidR="00B87990" w:rsidRPr="00A7476A">
        <w:rPr>
          <w:sz w:val="24"/>
          <w:szCs w:val="24"/>
        </w:rPr>
        <w:t>(далее Правила)</w:t>
      </w:r>
      <w:r w:rsidRPr="00A7476A">
        <w:rPr>
          <w:sz w:val="24"/>
          <w:szCs w:val="24"/>
        </w:rPr>
        <w:t>, применяются в следующем значении: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Муниципальное образование - городское или сельское поселение, муниципальный район либо городской округ, городской округ с внутригородским </w:t>
      </w:r>
      <w:r w:rsidR="00CE058F" w:rsidRPr="00A7476A">
        <w:rPr>
          <w:sz w:val="24"/>
          <w:szCs w:val="24"/>
        </w:rPr>
        <w:t>делением, внутригородской район;</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w:t>
      </w:r>
      <w:r w:rsidR="00AE1E2C" w:rsidRPr="00A7476A">
        <w:rPr>
          <w:sz w:val="24"/>
          <w:szCs w:val="24"/>
        </w:rPr>
        <w:t xml:space="preserve"> вопросов местного значения </w:t>
      </w:r>
      <w:proofErr w:type="spellStart"/>
      <w:r w:rsidR="00AE1E2C" w:rsidRPr="00A7476A">
        <w:rPr>
          <w:sz w:val="24"/>
          <w:szCs w:val="24"/>
        </w:rPr>
        <w:t>меж</w:t>
      </w:r>
      <w:r w:rsidRPr="00A7476A">
        <w:rPr>
          <w:sz w:val="24"/>
          <w:szCs w:val="24"/>
        </w:rPr>
        <w:t>поселенческого</w:t>
      </w:r>
      <w:proofErr w:type="spellEnd"/>
      <w:r w:rsidRPr="00A7476A">
        <w:rPr>
          <w:sz w:val="24"/>
          <w:szCs w:val="24"/>
        </w:rPr>
        <w:t xml:space="preserve">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Поселение - городское или сельское поселение;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proofErr w:type="gramEnd"/>
      <w:r w:rsidRPr="00A7476A">
        <w:rPr>
          <w:sz w:val="24"/>
          <w:szCs w:val="24"/>
        </w:rPr>
        <w:t xml:space="preserve"> Населенные пункты подразделяются </w:t>
      </w:r>
      <w:proofErr w:type="gramStart"/>
      <w:r w:rsidRPr="00A7476A">
        <w:rPr>
          <w:sz w:val="24"/>
          <w:szCs w:val="24"/>
        </w:rPr>
        <w:t>на</w:t>
      </w:r>
      <w:proofErr w:type="gramEnd"/>
      <w:r w:rsidRPr="00A7476A">
        <w:rPr>
          <w:sz w:val="24"/>
          <w:szCs w:val="24"/>
        </w:rPr>
        <w:t xml:space="preserve"> городские и сельские</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w:t>
      </w:r>
      <w:r w:rsidR="00CE058F" w:rsidRPr="00A7476A">
        <w:rPr>
          <w:sz w:val="24"/>
          <w:szCs w:val="24"/>
        </w:rPr>
        <w:t>о самоуправления самостоятельно;</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w:t>
      </w:r>
      <w:r w:rsidR="00CE058F" w:rsidRPr="00A7476A">
        <w:rPr>
          <w:sz w:val="24"/>
          <w:szCs w:val="24"/>
        </w:rPr>
        <w:t>ущего поколений;</w:t>
      </w:r>
    </w:p>
    <w:p w:rsidR="00AE1E2C" w:rsidRPr="00A7476A" w:rsidRDefault="00CA6866" w:rsidP="003030E3">
      <w:pPr>
        <w:keepLines w:val="0"/>
        <w:widowControl w:val="0"/>
        <w:overflowPunct/>
        <w:spacing w:line="240" w:lineRule="auto"/>
        <w:ind w:firstLine="709"/>
        <w:rPr>
          <w:sz w:val="24"/>
          <w:szCs w:val="24"/>
        </w:rPr>
      </w:pPr>
      <w:r w:rsidRPr="00A7476A">
        <w:rPr>
          <w:rStyle w:val="blk"/>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AE1E2C"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rsidR="00CE058F" w:rsidRPr="00A7476A">
        <w:rPr>
          <w:sz w:val="24"/>
          <w:szCs w:val="24"/>
        </w:rPr>
        <w:t>ния, объектов местного значения;</w:t>
      </w:r>
    </w:p>
    <w:p w:rsidR="00AE1E2C" w:rsidRPr="00A7476A" w:rsidRDefault="00AE1E2C" w:rsidP="003030E3">
      <w:pPr>
        <w:keepLines w:val="0"/>
        <w:widowControl w:val="0"/>
        <w:overflowPunct/>
        <w:spacing w:line="240" w:lineRule="auto"/>
        <w:ind w:firstLine="709"/>
        <w:rPr>
          <w:sz w:val="24"/>
          <w:szCs w:val="24"/>
        </w:rPr>
      </w:pPr>
      <w:proofErr w:type="gramStart"/>
      <w:r w:rsidRPr="00A7476A">
        <w:rPr>
          <w:sz w:val="24"/>
          <w:szCs w:val="24"/>
        </w:rPr>
        <w:t xml:space="preserve">Генеральный план – вид документа территориального планирования муниципального образования направленного на определение в документах территориального планирования </w:t>
      </w:r>
      <w:r w:rsidRPr="00A7476A">
        <w:rPr>
          <w:sz w:val="24"/>
          <w:szCs w:val="24"/>
        </w:rPr>
        <w:lastRenderedPageBreak/>
        <w:t>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CE058F" w:rsidRPr="00A7476A">
        <w:rPr>
          <w:sz w:val="24"/>
          <w:szCs w:val="24"/>
        </w:rPr>
        <w:t>;</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Функциональные зоны - зоны, для которых документами территориального планирования определены границы и функциональное назначение</w:t>
      </w:r>
      <w:r w:rsidR="00CE058F" w:rsidRPr="00A7476A">
        <w:rPr>
          <w:sz w:val="24"/>
          <w:szCs w:val="24"/>
        </w:rPr>
        <w:t>;</w:t>
      </w:r>
    </w:p>
    <w:p w:rsidR="00CA6866" w:rsidRPr="00A7476A" w:rsidRDefault="00CA6866" w:rsidP="003030E3">
      <w:pPr>
        <w:keepLines w:val="0"/>
        <w:widowControl w:val="0"/>
        <w:overflowPunct/>
        <w:spacing w:line="240" w:lineRule="auto"/>
        <w:ind w:firstLine="709"/>
        <w:rPr>
          <w:rStyle w:val="blk"/>
          <w:sz w:val="24"/>
          <w:szCs w:val="24"/>
        </w:rPr>
      </w:pPr>
      <w:proofErr w:type="gramStart"/>
      <w:r w:rsidRPr="00A7476A">
        <w:rPr>
          <w:rStyle w:val="blk"/>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A7476A">
        <w:rPr>
          <w:rStyle w:val="blk"/>
          <w:sz w:val="24"/>
          <w:szCs w:val="24"/>
        </w:rPr>
        <w:t>водоохранные</w:t>
      </w:r>
      <w:proofErr w:type="spellEnd"/>
      <w:r w:rsidRPr="00A7476A">
        <w:rPr>
          <w:rStyle w:val="blk"/>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7476A">
        <w:rPr>
          <w:rStyle w:val="blk"/>
          <w:sz w:val="24"/>
          <w:szCs w:val="24"/>
        </w:rPr>
        <w:t>приаэродромная</w:t>
      </w:r>
      <w:proofErr w:type="spellEnd"/>
      <w:r w:rsidRPr="00A7476A">
        <w:rPr>
          <w:rStyle w:val="blk"/>
          <w:sz w:val="24"/>
          <w:szCs w:val="24"/>
        </w:rPr>
        <w:t xml:space="preserve"> территория, иные зоны, устанавливаемые в соответствии с законодательством Российской Федерации;</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w:t>
      </w:r>
      <w:r w:rsidR="00CE058F" w:rsidRPr="00A7476A">
        <w:rPr>
          <w:sz w:val="24"/>
          <w:szCs w:val="24"/>
        </w:rPr>
        <w:t>ания, скверы, бульвары);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Линии градостроительного регулирования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w:t>
      </w:r>
      <w:proofErr w:type="gramStart"/>
      <w:r w:rsidRPr="00A7476A">
        <w:rPr>
          <w:sz w:val="24"/>
          <w:szCs w:val="24"/>
        </w:rPr>
        <w:t xml:space="preserve">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proofErr w:type="spellStart"/>
      <w:r w:rsidRPr="00A7476A">
        <w:rPr>
          <w:sz w:val="24"/>
          <w:szCs w:val="24"/>
        </w:rPr>
        <w:t>водоохранных</w:t>
      </w:r>
      <w:proofErr w:type="spellEnd"/>
      <w:r w:rsidRPr="00A7476A">
        <w:rPr>
          <w:sz w:val="24"/>
          <w:szCs w:val="24"/>
        </w:rPr>
        <w:t xml:space="preserve"> зон, границы прибрежных зон (полос), границы зон санитарной охраны источников питьевого водоснабжения, границы санитарно-защитных зон и иных зон</w:t>
      </w:r>
      <w:proofErr w:type="gramEnd"/>
      <w:r w:rsidRPr="00A7476A">
        <w:rPr>
          <w:sz w:val="24"/>
          <w:szCs w:val="24"/>
        </w:rPr>
        <w:t xml:space="preserve"> ограничений использования земельных участков, зданий, строений, сооружений</w:t>
      </w:r>
      <w:r w:rsidR="00CE058F" w:rsidRPr="00A7476A">
        <w:rPr>
          <w:sz w:val="24"/>
          <w:szCs w:val="24"/>
        </w:rPr>
        <w:t>;</w:t>
      </w:r>
    </w:p>
    <w:p w:rsidR="00CE058F" w:rsidRPr="00A7476A" w:rsidRDefault="00CE058F" w:rsidP="003030E3">
      <w:pPr>
        <w:keepLines w:val="0"/>
        <w:widowControl w:val="0"/>
        <w:overflowPunct/>
        <w:spacing w:line="240" w:lineRule="auto"/>
        <w:ind w:firstLine="709"/>
        <w:rPr>
          <w:sz w:val="24"/>
          <w:szCs w:val="24"/>
        </w:rPr>
      </w:pPr>
      <w:r w:rsidRPr="00A7476A">
        <w:rPr>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Отступ застройки - расстояние между красной линией или границей земельного участка и стеной здания, строения, сооружения</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highlight w:val="yellow"/>
        </w:rPr>
      </w:pPr>
      <w:r w:rsidRPr="00A7476A">
        <w:rPr>
          <w:sz w:val="24"/>
          <w:szCs w:val="24"/>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w:t>
      </w:r>
      <w:r w:rsidR="00CE058F" w:rsidRPr="00A7476A">
        <w:rPr>
          <w:sz w:val="24"/>
          <w:szCs w:val="24"/>
        </w:rPr>
        <w:t>ции железнодорожного транспорта;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w:t>
      </w:r>
      <w:r w:rsidR="001727B3" w:rsidRPr="00A7476A">
        <w:rPr>
          <w:sz w:val="24"/>
          <w:szCs w:val="24"/>
        </w:rPr>
        <w:t>ми;</w:t>
      </w:r>
      <w:r w:rsidRPr="00A7476A">
        <w:rPr>
          <w:sz w:val="24"/>
          <w:szCs w:val="24"/>
        </w:rPr>
        <w:t xml:space="preserve"> Ширина полосы отвода нормируется в зависимости от категории дороги, конструкции </w:t>
      </w:r>
      <w:r w:rsidRPr="00A7476A">
        <w:rPr>
          <w:sz w:val="24"/>
          <w:szCs w:val="24"/>
        </w:rPr>
        <w:lastRenderedPageBreak/>
        <w:t>земляного полотна и д</w:t>
      </w:r>
      <w:r w:rsidR="00CE058F" w:rsidRPr="00A7476A">
        <w:rPr>
          <w:sz w:val="24"/>
          <w:szCs w:val="24"/>
        </w:rPr>
        <w:t>ругих технических характеристик;</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r w:rsidR="00CE058F"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w:t>
      </w:r>
      <w:r w:rsidR="00CE058F" w:rsidRPr="00A7476A">
        <w:rPr>
          <w:sz w:val="24"/>
          <w:szCs w:val="24"/>
        </w:rPr>
        <w:t>оящих на государственной охране;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w:t>
      </w:r>
      <w:r w:rsidR="00CE058F" w:rsidRPr="00A7476A">
        <w:rPr>
          <w:sz w:val="24"/>
          <w:szCs w:val="24"/>
        </w:rPr>
        <w:t>е объектов культурного наследия;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w:t>
      </w:r>
      <w:proofErr w:type="gramStart"/>
      <w:r w:rsidRPr="00A7476A">
        <w:rPr>
          <w:sz w:val="24"/>
          <w:szCs w:val="24"/>
        </w:rPr>
        <w:t>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w:t>
      </w:r>
      <w:r w:rsidR="001727B3" w:rsidRPr="00A7476A">
        <w:rPr>
          <w:sz w:val="24"/>
          <w:szCs w:val="24"/>
        </w:rPr>
        <w:t>их поселений и других объектов);</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w:t>
      </w:r>
      <w:r w:rsidR="001727B3" w:rsidRPr="00A7476A">
        <w:rPr>
          <w:sz w:val="24"/>
          <w:szCs w:val="24"/>
        </w:rPr>
        <w:t>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r w:rsidR="001727B3"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 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w:t>
      </w:r>
      <w:r w:rsidR="001727B3" w:rsidRPr="00A7476A">
        <w:rPr>
          <w:sz w:val="24"/>
          <w:szCs w:val="24"/>
        </w:rPr>
        <w:t>льных транспортных коммуникаций;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w:t>
      </w:r>
      <w:proofErr w:type="spellStart"/>
      <w:r w:rsidRPr="00A7476A">
        <w:rPr>
          <w:sz w:val="24"/>
          <w:szCs w:val="24"/>
        </w:rPr>
        <w:t>водоохранных</w:t>
      </w:r>
      <w:proofErr w:type="spellEnd"/>
      <w:r w:rsidRPr="00A7476A">
        <w:rPr>
          <w:sz w:val="24"/>
          <w:szCs w:val="24"/>
        </w:rPr>
        <w:t xml:space="preserve">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w:t>
      </w:r>
      <w:r w:rsidR="001727B3" w:rsidRPr="00A7476A">
        <w:rPr>
          <w:sz w:val="24"/>
          <w:szCs w:val="24"/>
        </w:rPr>
        <w:t xml:space="preserve"> животного и растительного мира;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прибрежных зон (полос) - границы территорий внутри </w:t>
      </w:r>
      <w:proofErr w:type="spellStart"/>
      <w:r w:rsidRPr="00A7476A">
        <w:rPr>
          <w:sz w:val="24"/>
          <w:szCs w:val="24"/>
        </w:rPr>
        <w:t>водоохранных</w:t>
      </w:r>
      <w:proofErr w:type="spellEnd"/>
      <w:r w:rsidRPr="00A7476A">
        <w:rPr>
          <w:sz w:val="24"/>
          <w:szCs w:val="24"/>
        </w:rPr>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w:t>
      </w:r>
      <w:r w:rsidR="001727B3" w:rsidRPr="00A7476A">
        <w:rPr>
          <w:sz w:val="24"/>
          <w:szCs w:val="24"/>
        </w:rPr>
        <w:t>ительством Российской Федерации;</w:t>
      </w:r>
    </w:p>
    <w:p w:rsidR="00003A38" w:rsidRPr="00A7476A" w:rsidRDefault="00003A38" w:rsidP="003030E3">
      <w:pPr>
        <w:keepLines w:val="0"/>
        <w:widowControl w:val="0"/>
        <w:overflowPunct/>
        <w:spacing w:line="240" w:lineRule="auto"/>
        <w:ind w:firstLine="709"/>
        <w:rPr>
          <w:sz w:val="24"/>
          <w:szCs w:val="24"/>
        </w:rPr>
      </w:pPr>
      <w:proofErr w:type="spellStart"/>
      <w:proofErr w:type="gramStart"/>
      <w:r w:rsidRPr="00A7476A">
        <w:rPr>
          <w:sz w:val="24"/>
          <w:szCs w:val="24"/>
        </w:rPr>
        <w:t>Водоохранная</w:t>
      </w:r>
      <w:proofErr w:type="spellEnd"/>
      <w:r w:rsidRPr="00A7476A">
        <w:rPr>
          <w:sz w:val="24"/>
          <w:szCs w:val="24"/>
        </w:rPr>
        <w:t xml:space="preserve">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1727B3" w:rsidRPr="00A7476A">
        <w:rPr>
          <w:sz w:val="24"/>
          <w:szCs w:val="24"/>
        </w:rPr>
        <w:t xml:space="preserve"> животного и растительного мира;</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зон санитарной охраны источников питьевого водоснабжения - границы зон I и II поясов, а также жесткой зоны II пояса: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 xml:space="preserve">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A7476A">
        <w:rPr>
          <w:sz w:val="24"/>
          <w:szCs w:val="24"/>
        </w:rPr>
        <w:t>водоисточника</w:t>
      </w:r>
      <w:proofErr w:type="spellEnd"/>
      <w:r w:rsidRPr="00A7476A">
        <w:rPr>
          <w:sz w:val="24"/>
          <w:szCs w:val="24"/>
        </w:rPr>
        <w:t xml:space="preserve">. </w:t>
      </w:r>
      <w:proofErr w:type="gramStart"/>
      <w:r w:rsidRPr="00A7476A">
        <w:rPr>
          <w:sz w:val="24"/>
          <w:szCs w:val="24"/>
        </w:rPr>
        <w:t>В границах I пояса санитарной охраны запрещается постоянное и временное проживание людей, не связанных непосредственно с работ</w:t>
      </w:r>
      <w:r w:rsidR="001727B3" w:rsidRPr="00A7476A">
        <w:rPr>
          <w:sz w:val="24"/>
          <w:szCs w:val="24"/>
        </w:rPr>
        <w:t>ой на водопроводных сооружениях;</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w:t>
      </w:r>
      <w:r w:rsidR="001727B3" w:rsidRPr="00A7476A">
        <w:rPr>
          <w:sz w:val="24"/>
          <w:szCs w:val="24"/>
        </w:rPr>
        <w:t>ования земель и водных объектов;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Границы жесткой зоны II пояса санитарной охраны - границы территории, непосредственно прилегающей к акватории </w:t>
      </w:r>
      <w:proofErr w:type="spellStart"/>
      <w:r w:rsidRPr="00A7476A">
        <w:rPr>
          <w:sz w:val="24"/>
          <w:szCs w:val="24"/>
        </w:rPr>
        <w:t>водоисточников</w:t>
      </w:r>
      <w:proofErr w:type="spellEnd"/>
      <w:r w:rsidRPr="00A7476A">
        <w:rPr>
          <w:sz w:val="24"/>
          <w:szCs w:val="24"/>
        </w:rPr>
        <w:t xml:space="preserve"> и выделяемой в пределах территории II пояса по границам прибрежной полосы с режимом огранич</w:t>
      </w:r>
      <w:r w:rsidR="001727B3" w:rsidRPr="00A7476A">
        <w:rPr>
          <w:sz w:val="24"/>
          <w:szCs w:val="24"/>
        </w:rPr>
        <w:t>ения хозяйственной деятельности;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w:t>
      </w:r>
      <w:r w:rsidR="001727B3" w:rsidRPr="00A7476A">
        <w:rPr>
          <w:sz w:val="24"/>
          <w:szCs w:val="24"/>
        </w:rPr>
        <w:t>гическом благополучии населения;</w:t>
      </w:r>
    </w:p>
    <w:p w:rsidR="00003A38" w:rsidRPr="00A7476A" w:rsidRDefault="00B87990" w:rsidP="003030E3">
      <w:pPr>
        <w:keepLines w:val="0"/>
        <w:widowControl w:val="0"/>
        <w:overflowPunct/>
        <w:spacing w:line="240" w:lineRule="auto"/>
        <w:ind w:firstLine="709"/>
        <w:rPr>
          <w:sz w:val="24"/>
          <w:szCs w:val="24"/>
        </w:rPr>
      </w:pPr>
      <w:r w:rsidRPr="00A7476A">
        <w:rPr>
          <w:sz w:val="24"/>
          <w:szCs w:val="24"/>
        </w:rPr>
        <w:t xml:space="preserve">Правила </w:t>
      </w:r>
      <w:r w:rsidR="00003A38" w:rsidRPr="00A7476A">
        <w:rPr>
          <w:sz w:val="24"/>
          <w:szCs w:val="24"/>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w:t>
      </w:r>
      <w:r w:rsidR="001727B3" w:rsidRPr="00A7476A">
        <w:rPr>
          <w:sz w:val="24"/>
          <w:szCs w:val="24"/>
        </w:rPr>
        <w:t>рядок внесения в него изменений;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Градостроительное зонирование - зонирование территорий муниципального образования в целях определения территориальных зон и установлени</w:t>
      </w:r>
      <w:r w:rsidR="001727B3" w:rsidRPr="00A7476A">
        <w:rPr>
          <w:sz w:val="24"/>
          <w:szCs w:val="24"/>
        </w:rPr>
        <w:t>я градостроительных регламентов;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w:t>
      </w:r>
      <w:r w:rsidR="00B87990" w:rsidRPr="00A7476A">
        <w:rPr>
          <w:sz w:val="24"/>
          <w:szCs w:val="24"/>
        </w:rPr>
        <w:t xml:space="preserve">ные зоны - зоны, для которых в Правилах </w:t>
      </w:r>
      <w:r w:rsidRPr="00A7476A">
        <w:rPr>
          <w:sz w:val="24"/>
          <w:szCs w:val="24"/>
        </w:rPr>
        <w:t>определены границы и установле</w:t>
      </w:r>
      <w:r w:rsidR="001727B3" w:rsidRPr="00A7476A">
        <w:rPr>
          <w:sz w:val="24"/>
          <w:szCs w:val="24"/>
        </w:rPr>
        <w:t>ны градостроительные регламенты;</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Градостроительный регламент - </w:t>
      </w:r>
      <w:r w:rsidR="00881EA8" w:rsidRPr="00A7476A">
        <w:rPr>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881EA8" w:rsidRPr="00A7476A">
        <w:rPr>
          <w:sz w:val="24"/>
          <w:szCs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1727B3" w:rsidRPr="00A7476A">
        <w:rPr>
          <w:sz w:val="24"/>
          <w:szCs w:val="24"/>
        </w:rPr>
        <w:t>;</w:t>
      </w:r>
    </w:p>
    <w:p w:rsidR="002C5F3E" w:rsidRPr="00A7476A" w:rsidRDefault="00D94C06" w:rsidP="003030E3">
      <w:pPr>
        <w:keepLines w:val="0"/>
        <w:widowControl w:val="0"/>
        <w:overflowPunct/>
        <w:spacing w:line="240" w:lineRule="auto"/>
        <w:ind w:firstLine="709"/>
        <w:rPr>
          <w:sz w:val="24"/>
          <w:szCs w:val="24"/>
        </w:rPr>
      </w:pPr>
      <w:proofErr w:type="gramStart"/>
      <w:r w:rsidRPr="00A7476A">
        <w:rPr>
          <w:sz w:val="24"/>
          <w:szCs w:val="24"/>
        </w:rPr>
        <w:t>Б</w:t>
      </w:r>
      <w:r w:rsidR="002C5F3E" w:rsidRPr="00A7476A">
        <w:rPr>
          <w:sz w:val="24"/>
          <w:szCs w:val="24"/>
        </w:rPr>
        <w:t>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Историческое поселение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w:t>
      </w:r>
      <w:r w:rsidRPr="00A7476A">
        <w:rPr>
          <w:sz w:val="24"/>
          <w:szCs w:val="24"/>
        </w:rPr>
        <w:lastRenderedPageBreak/>
        <w:t>наследия, включенные в реестр, выявленные объекты культурного наследия и объекты, составляющие предмет</w:t>
      </w:r>
      <w:r w:rsidR="001727B3" w:rsidRPr="00A7476A">
        <w:rPr>
          <w:sz w:val="24"/>
          <w:szCs w:val="24"/>
        </w:rPr>
        <w:t xml:space="preserve"> охраны исторического поселения;</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w:t>
      </w:r>
      <w:r w:rsidR="001727B3" w:rsidRPr="00A7476A">
        <w:rPr>
          <w:sz w:val="24"/>
          <w:szCs w:val="24"/>
        </w:rPr>
        <w:t>ндивидуально определенной вещи;</w:t>
      </w:r>
    </w:p>
    <w:p w:rsidR="00D94C06" w:rsidRPr="00A7476A" w:rsidRDefault="00D94C06" w:rsidP="00D94C06">
      <w:pPr>
        <w:keepLines w:val="0"/>
        <w:widowControl w:val="0"/>
        <w:overflowPunct/>
        <w:spacing w:line="240" w:lineRule="auto"/>
        <w:ind w:firstLine="709"/>
        <w:rPr>
          <w:sz w:val="24"/>
          <w:szCs w:val="24"/>
        </w:rPr>
      </w:pPr>
      <w:proofErr w:type="gramStart"/>
      <w:r w:rsidRPr="00A7476A">
        <w:rPr>
          <w:sz w:val="24"/>
          <w:szCs w:val="24"/>
        </w:rPr>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Градостроительная емкость территории (интенсивность использования, застройки)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r w:rsidR="001727B3"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застройки (</w:t>
      </w:r>
      <w:proofErr w:type="spellStart"/>
      <w:r w:rsidRPr="00A7476A">
        <w:rPr>
          <w:sz w:val="24"/>
          <w:szCs w:val="24"/>
        </w:rPr>
        <w:t>Кз</w:t>
      </w:r>
      <w:proofErr w:type="spellEnd"/>
      <w:r w:rsidRPr="00A7476A">
        <w:rPr>
          <w:sz w:val="24"/>
          <w:szCs w:val="24"/>
        </w:rPr>
        <w:t>) - отношение территории земельного участка, которая может быть занята зданиями, ко все</w:t>
      </w:r>
      <w:r w:rsidR="001727B3" w:rsidRPr="00A7476A">
        <w:rPr>
          <w:sz w:val="24"/>
          <w:szCs w:val="24"/>
        </w:rPr>
        <w:t>й площади участка (в процентах);</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плотности застройки (</w:t>
      </w:r>
      <w:proofErr w:type="spellStart"/>
      <w:r w:rsidRPr="00A7476A">
        <w:rPr>
          <w:sz w:val="24"/>
          <w:szCs w:val="24"/>
        </w:rPr>
        <w:t>Кпз</w:t>
      </w:r>
      <w:proofErr w:type="spellEnd"/>
      <w:r w:rsidRPr="00A7476A">
        <w:rPr>
          <w:sz w:val="24"/>
          <w:szCs w:val="24"/>
        </w:rPr>
        <w:t xml:space="preserve">) - </w:t>
      </w:r>
      <w:r w:rsidR="00423DC2" w:rsidRPr="00A7476A">
        <w:rPr>
          <w:sz w:val="24"/>
          <w:szCs w:val="24"/>
        </w:rPr>
        <w:t>отношение площади</w:t>
      </w:r>
      <w:r w:rsidRPr="00A7476A">
        <w:rPr>
          <w:sz w:val="24"/>
          <w:szCs w:val="24"/>
        </w:rPr>
        <w:t xml:space="preserve"> всех этажей зданий</w:t>
      </w:r>
      <w:r w:rsidR="001727B3" w:rsidRPr="00A7476A">
        <w:rPr>
          <w:sz w:val="24"/>
          <w:szCs w:val="24"/>
        </w:rPr>
        <w:t xml:space="preserve"> и сооружений к площади участка;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w:t>
      </w:r>
      <w:r w:rsidR="001727B3" w:rsidRPr="00A7476A">
        <w:rPr>
          <w:sz w:val="24"/>
          <w:szCs w:val="24"/>
        </w:rPr>
        <w:t>стка (квартала) (тыс. кв. м/</w:t>
      </w:r>
      <w:proofErr w:type="gramStart"/>
      <w:r w:rsidR="001727B3" w:rsidRPr="00A7476A">
        <w:rPr>
          <w:sz w:val="24"/>
          <w:szCs w:val="24"/>
        </w:rPr>
        <w:t>га</w:t>
      </w:r>
      <w:proofErr w:type="gramEnd"/>
      <w:r w:rsidR="001727B3" w:rsidRPr="00A7476A">
        <w:rPr>
          <w:sz w:val="24"/>
          <w:szCs w:val="24"/>
        </w:rPr>
        <w:t>);</w:t>
      </w:r>
      <w:r w:rsidRPr="00A7476A">
        <w:rPr>
          <w:sz w:val="24"/>
          <w:szCs w:val="24"/>
        </w:rPr>
        <w:t xml:space="preserve"> </w:t>
      </w:r>
    </w:p>
    <w:p w:rsidR="000E6EE8" w:rsidRPr="00A7476A" w:rsidRDefault="000E6EE8" w:rsidP="000E6EE8">
      <w:pPr>
        <w:keepLines w:val="0"/>
        <w:widowControl w:val="0"/>
        <w:overflowPunct/>
        <w:spacing w:line="240" w:lineRule="auto"/>
        <w:ind w:firstLine="709"/>
        <w:rPr>
          <w:sz w:val="24"/>
          <w:szCs w:val="24"/>
        </w:rPr>
      </w:pPr>
      <w:r w:rsidRPr="00A7476A">
        <w:rPr>
          <w:sz w:val="24"/>
          <w:szCs w:val="24"/>
        </w:rPr>
        <w:t>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w:t>
      </w:r>
      <w:r w:rsidR="001727B3" w:rsidRPr="00A7476A">
        <w:rPr>
          <w:sz w:val="24"/>
          <w:szCs w:val="24"/>
        </w:rPr>
        <w:t>леток, лифтовых шахт и другого);</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sidR="001727B3" w:rsidRPr="00A7476A">
        <w:rPr>
          <w:sz w:val="24"/>
          <w:szCs w:val="24"/>
        </w:rPr>
        <w:t xml:space="preserve"> градостроительного зонирования;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(архитектурная)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w:t>
      </w:r>
      <w:proofErr w:type="gramStart"/>
      <w:r w:rsidRPr="00A7476A">
        <w:rPr>
          <w:sz w:val="24"/>
          <w:szCs w:val="24"/>
        </w:rPr>
        <w:t>композиционном решении</w:t>
      </w:r>
      <w:proofErr w:type="gramEnd"/>
      <w:r w:rsidRPr="00A7476A">
        <w:rPr>
          <w:sz w:val="24"/>
          <w:szCs w:val="24"/>
        </w:rPr>
        <w:t xml:space="preserve"> объекта </w:t>
      </w:r>
      <w:r w:rsidR="001727B3" w:rsidRPr="00A7476A">
        <w:rPr>
          <w:sz w:val="24"/>
          <w:szCs w:val="24"/>
        </w:rPr>
        <w:t>в окружающей среде;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Строительство - создание зданий, строений, сооружений (в том числе на месте сносимых объек</w:t>
      </w:r>
      <w:r w:rsidR="001727B3" w:rsidRPr="00A7476A">
        <w:rPr>
          <w:sz w:val="24"/>
          <w:szCs w:val="24"/>
        </w:rPr>
        <w:t>тов капитального строительства);</w:t>
      </w:r>
    </w:p>
    <w:p w:rsidR="00CA6866" w:rsidRPr="00A7476A" w:rsidRDefault="00CA6866" w:rsidP="00664773">
      <w:pPr>
        <w:keepLines w:val="0"/>
        <w:widowControl w:val="0"/>
        <w:overflowPunct/>
        <w:spacing w:line="240" w:lineRule="auto"/>
        <w:ind w:firstLine="709"/>
        <w:rPr>
          <w:sz w:val="24"/>
          <w:szCs w:val="24"/>
        </w:rPr>
      </w:pPr>
      <w:proofErr w:type="gramStart"/>
      <w:r w:rsidRPr="00A7476A">
        <w:rPr>
          <w:rStyle w:val="blk"/>
          <w:sz w:val="24"/>
          <w:szCs w:val="24"/>
        </w:rPr>
        <w:t xml:space="preserve">Объект капитального строительства - здание, строение, сооружение, объекты, </w:t>
      </w:r>
      <w:r w:rsidRPr="00A7476A">
        <w:rPr>
          <w:rStyle w:val="blk"/>
          <w:sz w:val="24"/>
          <w:szCs w:val="24"/>
        </w:rPr>
        <w:lastRenderedPageBreak/>
        <w:t>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AE0C29" w:rsidRPr="00A7476A" w:rsidRDefault="00AE0C29" w:rsidP="003030E3">
      <w:pPr>
        <w:keepLines w:val="0"/>
        <w:widowControl w:val="0"/>
        <w:overflowPunct/>
        <w:spacing w:line="240" w:lineRule="auto"/>
        <w:ind w:firstLine="709"/>
        <w:rPr>
          <w:sz w:val="24"/>
          <w:szCs w:val="24"/>
        </w:rPr>
      </w:pPr>
      <w:r w:rsidRPr="00A7476A">
        <w:rPr>
          <w:sz w:val="24"/>
          <w:szCs w:val="24"/>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w:t>
      </w:r>
      <w:r w:rsidR="001727B3" w:rsidRPr="00A7476A">
        <w:rPr>
          <w:sz w:val="24"/>
          <w:szCs w:val="24"/>
        </w:rPr>
        <w:t>ии и другие подобные сооружения;</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001727B3" w:rsidRPr="00A7476A">
        <w:rPr>
          <w:sz w:val="24"/>
          <w:szCs w:val="24"/>
        </w:rPr>
        <w:t>становления</w:t>
      </w:r>
      <w:proofErr w:type="gramEnd"/>
      <w:r w:rsidR="001727B3" w:rsidRPr="00A7476A">
        <w:rPr>
          <w:sz w:val="24"/>
          <w:szCs w:val="24"/>
        </w:rPr>
        <w:t xml:space="preserve"> указанных элементов;</w:t>
      </w:r>
      <w:r w:rsidRPr="00A7476A">
        <w:rPr>
          <w:sz w:val="24"/>
          <w:szCs w:val="24"/>
        </w:rPr>
        <w:t xml:space="preserve">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A7476A">
        <w:rPr>
          <w:sz w:val="24"/>
          <w:szCs w:val="24"/>
        </w:rPr>
        <w:t>котором</w:t>
      </w:r>
      <w:proofErr w:type="gramEnd"/>
      <w:r w:rsidRPr="00A7476A">
        <w:rPr>
          <w:sz w:val="24"/>
          <w:szCs w:val="24"/>
        </w:rPr>
        <w:t xml:space="preserve"> требуется изменение границ полос отвода и (и</w:t>
      </w:r>
      <w:r w:rsidR="001727B3" w:rsidRPr="00A7476A">
        <w:rPr>
          <w:sz w:val="24"/>
          <w:szCs w:val="24"/>
        </w:rPr>
        <w:t>ли) охранных зон таких объектов;</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A7476A">
        <w:rPr>
          <w:sz w:val="24"/>
          <w:szCs w:val="24"/>
        </w:rPr>
        <w:t xml:space="preserve"> элементы и (или) вос</w:t>
      </w:r>
      <w:r w:rsidR="001727B3" w:rsidRPr="00A7476A">
        <w:rPr>
          <w:sz w:val="24"/>
          <w:szCs w:val="24"/>
        </w:rPr>
        <w:t>становление указанных элементов;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w:t>
      </w:r>
      <w:r w:rsidR="001727B3" w:rsidRPr="00A7476A">
        <w:rPr>
          <w:sz w:val="24"/>
          <w:szCs w:val="24"/>
        </w:rPr>
        <w:t>ли) охранных зон таких объектов;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w:t>
      </w:r>
      <w:r w:rsidR="001727B3" w:rsidRPr="00A7476A">
        <w:rPr>
          <w:sz w:val="24"/>
          <w:szCs w:val="24"/>
        </w:rPr>
        <w:t>я;</w:t>
      </w:r>
    </w:p>
    <w:p w:rsidR="00003A38" w:rsidRPr="00A7476A" w:rsidRDefault="00AE0C29" w:rsidP="003030E3">
      <w:pPr>
        <w:keepLines w:val="0"/>
        <w:widowControl w:val="0"/>
        <w:overflowPunct/>
        <w:spacing w:line="240" w:lineRule="auto"/>
        <w:ind w:firstLine="709"/>
        <w:rPr>
          <w:sz w:val="24"/>
          <w:szCs w:val="24"/>
        </w:rPr>
      </w:pPr>
      <w:proofErr w:type="gramStart"/>
      <w:r w:rsidRPr="00E56B1D">
        <w:rPr>
          <w:sz w:val="24"/>
          <w:szCs w:val="24"/>
        </w:rPr>
        <w:t>Застройщик</w:t>
      </w:r>
      <w:r w:rsidRPr="00566262">
        <w:rPr>
          <w:color w:val="FF0000"/>
          <w:sz w:val="24"/>
          <w:szCs w:val="24"/>
        </w:rPr>
        <w:t> </w:t>
      </w:r>
      <w:r w:rsidRPr="00A7476A">
        <w:rPr>
          <w:sz w:val="24"/>
          <w:szCs w:val="24"/>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A7476A">
        <w:rPr>
          <w:sz w:val="24"/>
          <w:szCs w:val="24"/>
        </w:rPr>
        <w:t>Росатом</w:t>
      </w:r>
      <w:proofErr w:type="spellEnd"/>
      <w:r w:rsidRPr="00A7476A">
        <w:rPr>
          <w:sz w:val="24"/>
          <w:szCs w:val="24"/>
        </w:rPr>
        <w:t>", Государственная корпорация по космической деятельности "</w:t>
      </w:r>
      <w:proofErr w:type="spellStart"/>
      <w:r w:rsidRPr="00A7476A">
        <w:rPr>
          <w:sz w:val="24"/>
          <w:szCs w:val="24"/>
        </w:rPr>
        <w:t>Роскосмос</w:t>
      </w:r>
      <w:proofErr w:type="spellEnd"/>
      <w:r w:rsidRPr="00A7476A">
        <w:rPr>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A7476A">
        <w:rPr>
          <w:sz w:val="24"/>
          <w:szCs w:val="24"/>
        </w:rPr>
        <w:t xml:space="preserve"> </w:t>
      </w:r>
      <w:proofErr w:type="gramStart"/>
      <w:r w:rsidRPr="00A7476A">
        <w:rPr>
          <w:sz w:val="24"/>
          <w:szCs w:val="24"/>
        </w:rPr>
        <w:t>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w:t>
      </w:r>
      <w:r w:rsidRPr="00A7476A">
        <w:rPr>
          <w:sz w:val="24"/>
          <w:szCs w:val="24"/>
        </w:rPr>
        <w:lastRenderedPageBreak/>
        <w:t>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w:t>
      </w:r>
      <w:proofErr w:type="gramEnd"/>
      <w:r w:rsidRPr="00A7476A">
        <w:rPr>
          <w:sz w:val="24"/>
          <w:szCs w:val="24"/>
        </w:rPr>
        <w:t>,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A7476A">
        <w:rPr>
          <w:sz w:val="24"/>
          <w:szCs w:val="24"/>
        </w:rPr>
        <w:t xml:space="preserve"> </w:t>
      </w:r>
      <w:proofErr w:type="gramStart"/>
      <w:r w:rsidRPr="00A7476A">
        <w:rPr>
          <w:sz w:val="24"/>
          <w:szCs w:val="24"/>
        </w:rPr>
        <w:t>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w:t>
      </w:r>
      <w:r w:rsidR="00C951E3" w:rsidRPr="00A7476A">
        <w:rPr>
          <w:sz w:val="24"/>
          <w:szCs w:val="24"/>
        </w:rPr>
        <w:t xml:space="preserve"> (далее Градостроительный кодекс)</w:t>
      </w:r>
      <w:r w:rsidRPr="00A7476A">
        <w:rPr>
          <w:sz w:val="24"/>
          <w:szCs w:val="24"/>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A7476A">
        <w:rPr>
          <w:sz w:val="24"/>
          <w:szCs w:val="24"/>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w:t>
      </w:r>
      <w:r w:rsidR="001727B3" w:rsidRPr="00A7476A">
        <w:rPr>
          <w:sz w:val="24"/>
          <w:szCs w:val="24"/>
        </w:rPr>
        <w:t>ентом Российской Федерации;</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A7476A">
        <w:rPr>
          <w:sz w:val="24"/>
          <w:szCs w:val="24"/>
        </w:rPr>
        <w:t xml:space="preserve"> развитие субъекта Российской Федерации. </w:t>
      </w:r>
      <w:proofErr w:type="gramStart"/>
      <w:r w:rsidRPr="00A7476A">
        <w:rPr>
          <w:sz w:val="24"/>
          <w:szCs w:val="24"/>
        </w:rPr>
        <w:t>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w:t>
      </w:r>
      <w:r w:rsidR="001727B3" w:rsidRPr="00A7476A">
        <w:rPr>
          <w:sz w:val="24"/>
          <w:szCs w:val="24"/>
        </w:rPr>
        <w:t>тся законом Краснодарского края;</w:t>
      </w:r>
      <w:proofErr w:type="gramEnd"/>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A7476A">
        <w:rPr>
          <w:sz w:val="24"/>
          <w:szCs w:val="24"/>
        </w:rPr>
        <w:t xml:space="preserve"> </w:t>
      </w:r>
      <w:proofErr w:type="gramStart"/>
      <w:r w:rsidRPr="00A7476A">
        <w:rPr>
          <w:sz w:val="24"/>
          <w:szCs w:val="24"/>
        </w:rPr>
        <w:t>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w:t>
      </w:r>
      <w:r w:rsidR="001727B3" w:rsidRPr="00A7476A">
        <w:rPr>
          <w:sz w:val="24"/>
          <w:szCs w:val="24"/>
        </w:rPr>
        <w:t>тся законом Краснодарского края;</w:t>
      </w:r>
      <w:proofErr w:type="gramEnd"/>
    </w:p>
    <w:p w:rsidR="00A32AFF" w:rsidRPr="00A7476A" w:rsidRDefault="00D94C06" w:rsidP="003030E3">
      <w:pPr>
        <w:keepLines w:val="0"/>
        <w:widowControl w:val="0"/>
        <w:overflowPunct/>
        <w:spacing w:line="240" w:lineRule="auto"/>
        <w:ind w:firstLine="709"/>
        <w:rPr>
          <w:sz w:val="24"/>
          <w:szCs w:val="24"/>
        </w:rPr>
      </w:pPr>
      <w:proofErr w:type="gramStart"/>
      <w:r w:rsidRPr="00A7476A">
        <w:rPr>
          <w:sz w:val="24"/>
          <w:szCs w:val="24"/>
        </w:rPr>
        <w:t>Т</w:t>
      </w:r>
      <w:r w:rsidR="00A32AFF" w:rsidRPr="00A7476A">
        <w:rPr>
          <w:sz w:val="24"/>
          <w:szCs w:val="24"/>
        </w:rPr>
        <w:t xml:space="preserve">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w:t>
      </w:r>
      <w:r w:rsidR="00A32AFF" w:rsidRPr="00A7476A">
        <w:rPr>
          <w:sz w:val="24"/>
          <w:szCs w:val="24"/>
        </w:rPr>
        <w:lastRenderedPageBreak/>
        <w:t>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w:t>
      </w:r>
      <w:proofErr w:type="gramEnd"/>
      <w:r w:rsidR="00A32AFF" w:rsidRPr="00A7476A">
        <w:rPr>
          <w:sz w:val="24"/>
          <w:szCs w:val="24"/>
        </w:rPr>
        <w:t xml:space="preserve">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w:t>
      </w:r>
      <w:proofErr w:type="spellStart"/>
      <w:r w:rsidR="00A32AFF" w:rsidRPr="00A7476A">
        <w:rPr>
          <w:sz w:val="24"/>
          <w:szCs w:val="24"/>
        </w:rPr>
        <w:t>саморегулируемой</w:t>
      </w:r>
      <w:proofErr w:type="spellEnd"/>
      <w:r w:rsidR="00A32AFF" w:rsidRPr="00A7476A">
        <w:rPr>
          <w:sz w:val="24"/>
          <w:szCs w:val="24"/>
        </w:rPr>
        <w:t xml:space="preserve">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w:t>
      </w:r>
      <w:proofErr w:type="spellStart"/>
      <w:r w:rsidRPr="00A7476A">
        <w:rPr>
          <w:sz w:val="24"/>
          <w:szCs w:val="24"/>
        </w:rPr>
        <w:t>электр</w:t>
      </w:r>
      <w:proofErr w:type="gramStart"/>
      <w:r w:rsidRPr="00A7476A">
        <w:rPr>
          <w:sz w:val="24"/>
          <w:szCs w:val="24"/>
        </w:rPr>
        <w:t>о</w:t>
      </w:r>
      <w:proofErr w:type="spellEnd"/>
      <w:r w:rsidRPr="00A7476A">
        <w:rPr>
          <w:sz w:val="24"/>
          <w:szCs w:val="24"/>
        </w:rPr>
        <w:t>-</w:t>
      </w:r>
      <w:proofErr w:type="gramEnd"/>
      <w:r w:rsidRPr="00A7476A">
        <w:rPr>
          <w:sz w:val="24"/>
          <w:szCs w:val="24"/>
        </w:rPr>
        <w:t xml:space="preserve">, </w:t>
      </w:r>
      <w:proofErr w:type="spellStart"/>
      <w:r w:rsidRPr="00A7476A">
        <w:rPr>
          <w:sz w:val="24"/>
          <w:szCs w:val="24"/>
        </w:rPr>
        <w:t>газо</w:t>
      </w:r>
      <w:proofErr w:type="spellEnd"/>
      <w:r w:rsidRPr="00A7476A">
        <w:rPr>
          <w:sz w:val="24"/>
          <w:szCs w:val="24"/>
        </w:rPr>
        <w:t xml:space="preserve">-,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roofErr w:type="gramStart"/>
      <w:r w:rsidRPr="00A7476A">
        <w:rPr>
          <w:sz w:val="24"/>
          <w:szCs w:val="24"/>
        </w:rPr>
        <w:t>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w:t>
      </w:r>
      <w:proofErr w:type="gramEnd"/>
      <w:r w:rsidRPr="00A7476A">
        <w:rPr>
          <w:sz w:val="24"/>
          <w:szCs w:val="24"/>
        </w:rPr>
        <w:t xml:space="preserve">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w:t>
      </w:r>
      <w:proofErr w:type="spellStart"/>
      <w:r w:rsidRPr="00A7476A">
        <w:rPr>
          <w:sz w:val="24"/>
          <w:szCs w:val="24"/>
        </w:rPr>
        <w:t>электр</w:t>
      </w:r>
      <w:proofErr w:type="gramStart"/>
      <w:r w:rsidRPr="00A7476A">
        <w:rPr>
          <w:sz w:val="24"/>
          <w:szCs w:val="24"/>
        </w:rPr>
        <w:t>о</w:t>
      </w:r>
      <w:proofErr w:type="spellEnd"/>
      <w:r w:rsidRPr="00A7476A">
        <w:rPr>
          <w:sz w:val="24"/>
          <w:szCs w:val="24"/>
        </w:rPr>
        <w:t>-</w:t>
      </w:r>
      <w:proofErr w:type="gramEnd"/>
      <w:r w:rsidRPr="00A7476A">
        <w:rPr>
          <w:sz w:val="24"/>
          <w:szCs w:val="24"/>
        </w:rPr>
        <w:t xml:space="preserve">, </w:t>
      </w:r>
      <w:proofErr w:type="spellStart"/>
      <w:r w:rsidRPr="00A7476A">
        <w:rPr>
          <w:sz w:val="24"/>
          <w:szCs w:val="24"/>
        </w:rPr>
        <w:t>газо</w:t>
      </w:r>
      <w:proofErr w:type="spellEnd"/>
      <w:r w:rsidRPr="00A7476A">
        <w:rPr>
          <w:sz w:val="24"/>
          <w:szCs w:val="24"/>
        </w:rPr>
        <w:t>-, тепло-, водоснабжения и водоотведения, а также услуг по обработке, утилизации, обезвреживанию и захоронен</w:t>
      </w:r>
      <w:r w:rsidR="00A32AFF" w:rsidRPr="00A7476A">
        <w:rPr>
          <w:sz w:val="24"/>
          <w:szCs w:val="24"/>
        </w:rPr>
        <w:t>ию твердых коммунальных отходов;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A7476A">
        <w:rPr>
          <w:sz w:val="24"/>
          <w:szCs w:val="24"/>
        </w:rPr>
        <w:t>электр</w:t>
      </w:r>
      <w:proofErr w:type="gramStart"/>
      <w:r w:rsidRPr="00A7476A">
        <w:rPr>
          <w:sz w:val="24"/>
          <w:szCs w:val="24"/>
        </w:rPr>
        <w:t>о</w:t>
      </w:r>
      <w:proofErr w:type="spellEnd"/>
      <w:r w:rsidRPr="00A7476A">
        <w:rPr>
          <w:sz w:val="24"/>
          <w:szCs w:val="24"/>
        </w:rPr>
        <w:t>-</w:t>
      </w:r>
      <w:proofErr w:type="gramEnd"/>
      <w:r w:rsidRPr="00A7476A">
        <w:rPr>
          <w:sz w:val="24"/>
          <w:szCs w:val="24"/>
        </w:rPr>
        <w:t xml:space="preserve">, </w:t>
      </w:r>
      <w:proofErr w:type="spellStart"/>
      <w:r w:rsidRPr="00A7476A">
        <w:rPr>
          <w:sz w:val="24"/>
          <w:szCs w:val="24"/>
        </w:rPr>
        <w:t>газо</w:t>
      </w:r>
      <w:proofErr w:type="spellEnd"/>
      <w:r w:rsidRPr="00A7476A">
        <w:rPr>
          <w:sz w:val="24"/>
          <w:szCs w:val="24"/>
        </w:rPr>
        <w:t xml:space="preserve">-, тепло-, водоснабжения и водоотведения до точек подключения (технологического присоединения) к инженерным системам </w:t>
      </w:r>
      <w:proofErr w:type="spellStart"/>
      <w:r w:rsidRPr="00A7476A">
        <w:rPr>
          <w:sz w:val="24"/>
          <w:szCs w:val="24"/>
        </w:rPr>
        <w:t>электро</w:t>
      </w:r>
      <w:proofErr w:type="spellEnd"/>
      <w:r w:rsidRPr="00A7476A">
        <w:rPr>
          <w:sz w:val="24"/>
          <w:szCs w:val="24"/>
        </w:rPr>
        <w:t xml:space="preserve">-, </w:t>
      </w:r>
      <w:proofErr w:type="spellStart"/>
      <w:r w:rsidRPr="00A7476A">
        <w:rPr>
          <w:sz w:val="24"/>
          <w:szCs w:val="24"/>
        </w:rPr>
        <w:t>газо</w:t>
      </w:r>
      <w:proofErr w:type="spellEnd"/>
      <w:r w:rsidRPr="00A7476A">
        <w:rPr>
          <w:sz w:val="24"/>
          <w:szCs w:val="24"/>
        </w:rPr>
        <w:t>-,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rsidR="00D52ACD" w:rsidRPr="00A7476A">
        <w:rPr>
          <w:sz w:val="24"/>
          <w:szCs w:val="24"/>
        </w:rPr>
        <w:t>ия твердых коммунальных отходов;</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w:t>
      </w:r>
      <w:r w:rsidR="00D52ACD" w:rsidRPr="00A7476A">
        <w:rPr>
          <w:sz w:val="24"/>
          <w:szCs w:val="24"/>
        </w:rPr>
        <w:t>дного вида транспорта на другой;</w:t>
      </w:r>
      <w:proofErr w:type="gramEnd"/>
    </w:p>
    <w:p w:rsidR="00003A38" w:rsidRPr="00E56B1D" w:rsidRDefault="00003A38" w:rsidP="003030E3">
      <w:pPr>
        <w:keepLines w:val="0"/>
        <w:widowControl w:val="0"/>
        <w:overflowPunct/>
        <w:spacing w:line="240" w:lineRule="auto"/>
        <w:ind w:firstLine="709"/>
        <w:rPr>
          <w:sz w:val="24"/>
          <w:szCs w:val="24"/>
        </w:rPr>
      </w:pPr>
      <w:r w:rsidRPr="00E56B1D">
        <w:rPr>
          <w:sz w:val="24"/>
          <w:szCs w:val="24"/>
        </w:rPr>
        <w:t xml:space="preserve">Нормативы градостроительного проектирования - </w:t>
      </w:r>
      <w:r w:rsidR="00D063F8" w:rsidRPr="00E56B1D">
        <w:rPr>
          <w:sz w:val="24"/>
          <w:szCs w:val="24"/>
        </w:rPr>
        <w:t xml:space="preserve">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w:t>
      </w:r>
      <w:r w:rsidR="00D063F8" w:rsidRPr="00E56B1D">
        <w:rPr>
          <w:sz w:val="24"/>
          <w:szCs w:val="24"/>
        </w:rPr>
        <w:lastRenderedPageBreak/>
        <w:t>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D063F8" w:rsidRPr="00A7476A" w:rsidRDefault="00D063F8" w:rsidP="00D063F8">
      <w:pPr>
        <w:keepLines w:val="0"/>
        <w:widowControl w:val="0"/>
        <w:overflowPunct/>
        <w:spacing w:line="240" w:lineRule="auto"/>
        <w:ind w:firstLine="709"/>
        <w:rPr>
          <w:sz w:val="24"/>
          <w:szCs w:val="24"/>
        </w:rPr>
      </w:pPr>
      <w:proofErr w:type="gramStart"/>
      <w:r w:rsidRPr="00A7476A">
        <w:rPr>
          <w:sz w:val="24"/>
          <w:szCs w:val="24"/>
        </w:rPr>
        <w:t>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w:t>
      </w:r>
      <w:proofErr w:type="gramEnd"/>
      <w:r w:rsidRPr="00A7476A">
        <w:rPr>
          <w:sz w:val="24"/>
          <w:szCs w:val="24"/>
        </w:rPr>
        <w:t xml:space="preserve">. </w:t>
      </w:r>
      <w:proofErr w:type="gramStart"/>
      <w:r w:rsidRPr="00A7476A">
        <w:rPr>
          <w:sz w:val="24"/>
          <w:szCs w:val="24"/>
        </w:rPr>
        <w:t>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roofErr w:type="gramEnd"/>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w:t>
      </w:r>
      <w:r w:rsidR="00D063F8" w:rsidRPr="00A7476A">
        <w:rPr>
          <w:sz w:val="24"/>
          <w:szCs w:val="24"/>
        </w:rPr>
        <w:t>личии данных стратегии и плана)</w:t>
      </w:r>
      <w:r w:rsidRPr="00A7476A">
        <w:rPr>
          <w:sz w:val="24"/>
          <w:szCs w:val="24"/>
        </w:rPr>
        <w:t>.</w:t>
      </w:r>
      <w:proofErr w:type="gramEnd"/>
      <w:r w:rsidRPr="00A7476A">
        <w:rPr>
          <w:sz w:val="24"/>
          <w:szCs w:val="24"/>
        </w:rPr>
        <w:t xml:space="preserve"> </w:t>
      </w:r>
      <w:proofErr w:type="gramStart"/>
      <w:r w:rsidRPr="00A7476A">
        <w:rPr>
          <w:sz w:val="24"/>
          <w:szCs w:val="24"/>
        </w:rPr>
        <w:t>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w:t>
      </w:r>
      <w:r w:rsidR="00D52ACD" w:rsidRPr="00A7476A">
        <w:rPr>
          <w:sz w:val="24"/>
          <w:szCs w:val="24"/>
        </w:rPr>
        <w:t>нфраструктуры местного значения;</w:t>
      </w:r>
      <w:proofErr w:type="gramEnd"/>
    </w:p>
    <w:p w:rsidR="00003A38" w:rsidRPr="00A7476A" w:rsidRDefault="00003A38" w:rsidP="003030E3">
      <w:pPr>
        <w:keepLines w:val="0"/>
        <w:widowControl w:val="0"/>
        <w:overflowPunct/>
        <w:spacing w:line="240" w:lineRule="auto"/>
        <w:ind w:firstLine="709"/>
        <w:rPr>
          <w:sz w:val="24"/>
          <w:szCs w:val="24"/>
        </w:rPr>
      </w:pPr>
      <w:proofErr w:type="spellStart"/>
      <w:proofErr w:type="gramStart"/>
      <w:r w:rsidRPr="00A7476A">
        <w:rPr>
          <w:sz w:val="24"/>
          <w:szCs w:val="24"/>
        </w:rPr>
        <w:t>Машино-место</w:t>
      </w:r>
      <w:proofErr w:type="spellEnd"/>
      <w:proofErr w:type="gramEnd"/>
      <w:r w:rsidRPr="00A7476A">
        <w:rPr>
          <w:sz w:val="24"/>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w:t>
      </w:r>
      <w:r w:rsidR="00D52ACD" w:rsidRPr="00A7476A">
        <w:rPr>
          <w:sz w:val="24"/>
          <w:szCs w:val="24"/>
        </w:rPr>
        <w:t>ете порядке;</w:t>
      </w:r>
    </w:p>
    <w:p w:rsidR="00D94C06" w:rsidRPr="00A7476A" w:rsidRDefault="00D94C06" w:rsidP="00D94C06">
      <w:pPr>
        <w:pStyle w:val="affffff0"/>
        <w:ind w:right="-150" w:firstLine="709"/>
        <w:jc w:val="both"/>
        <w:rPr>
          <w:rFonts w:ascii="Times New Roman" w:hAnsi="Times New Roman" w:cs="Times New Roman"/>
          <w:shd w:val="clear" w:color="auto" w:fill="FFFFFF"/>
        </w:rPr>
      </w:pPr>
      <w:r w:rsidRPr="00A7476A">
        <w:rPr>
          <w:rStyle w:val="s10"/>
          <w:rFonts w:ascii="Times New Roman" w:hAnsi="Times New Roman" w:cs="Times New Roman"/>
          <w:bCs/>
          <w:shd w:val="clear" w:color="auto" w:fill="FFFFFF"/>
        </w:rPr>
        <w:t>Комплексное развитие территорий</w:t>
      </w:r>
      <w:r w:rsidRPr="00A7476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Элемент планировочной структуры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w:t>
      </w:r>
      <w:r w:rsidR="00D52ACD" w:rsidRPr="00A7476A">
        <w:rPr>
          <w:sz w:val="24"/>
          <w:szCs w:val="24"/>
        </w:rPr>
        <w:t>м органом исполнительной власти;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Микрорайон (квартал) - стру</w:t>
      </w:r>
      <w:r w:rsidR="00D52ACD" w:rsidRPr="00A7476A">
        <w:rPr>
          <w:sz w:val="24"/>
          <w:szCs w:val="24"/>
        </w:rPr>
        <w:t>ктурный элемент жилой застройки;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Жилой район - структурны</w:t>
      </w:r>
      <w:r w:rsidR="00D52ACD" w:rsidRPr="00A7476A">
        <w:rPr>
          <w:sz w:val="24"/>
          <w:szCs w:val="24"/>
        </w:rPr>
        <w:t>й элемент селитебной территории;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w:t>
      </w:r>
      <w:r w:rsidRPr="00A7476A">
        <w:rPr>
          <w:sz w:val="24"/>
          <w:szCs w:val="24"/>
        </w:rPr>
        <w:lastRenderedPageBreak/>
        <w:t>производственных, промышленных и коммун</w:t>
      </w:r>
      <w:r w:rsidR="00D52ACD" w:rsidRPr="00A7476A">
        <w:rPr>
          <w:sz w:val="24"/>
          <w:szCs w:val="24"/>
        </w:rPr>
        <w:t>ально-складских зонах (районах);</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w:t>
      </w:r>
      <w:r w:rsidR="00D52ACD" w:rsidRPr="00A7476A">
        <w:rPr>
          <w:sz w:val="24"/>
          <w:szCs w:val="24"/>
        </w:rPr>
        <w:t>лительные полосы при их наличии;</w:t>
      </w:r>
    </w:p>
    <w:p w:rsidR="00003A38" w:rsidRDefault="00003A38" w:rsidP="003030E3">
      <w:pPr>
        <w:keepLines w:val="0"/>
        <w:widowControl w:val="0"/>
        <w:overflowPunct/>
        <w:spacing w:line="240" w:lineRule="auto"/>
        <w:ind w:firstLine="709"/>
        <w:rPr>
          <w:sz w:val="24"/>
          <w:szCs w:val="24"/>
        </w:rPr>
      </w:pPr>
      <w:r w:rsidRPr="00A7476A">
        <w:rPr>
          <w:sz w:val="24"/>
          <w:szCs w:val="24"/>
        </w:rPr>
        <w:t>Пешеходная зона - территория, предназначенная для передвижения пешеходов</w:t>
      </w:r>
      <w:r w:rsidR="00D52ACD" w:rsidRPr="00A7476A">
        <w:rPr>
          <w:sz w:val="24"/>
          <w:szCs w:val="24"/>
        </w:rPr>
        <w:t>;</w:t>
      </w:r>
    </w:p>
    <w:p w:rsidR="000220EB" w:rsidRPr="00E56B1D" w:rsidRDefault="000220EB" w:rsidP="003030E3">
      <w:pPr>
        <w:keepLines w:val="0"/>
        <w:widowControl w:val="0"/>
        <w:overflowPunct/>
        <w:spacing w:line="240" w:lineRule="auto"/>
        <w:ind w:firstLine="709"/>
        <w:rPr>
          <w:sz w:val="24"/>
          <w:szCs w:val="24"/>
          <w:shd w:val="clear" w:color="auto" w:fill="FFFFFF"/>
        </w:rPr>
      </w:pPr>
      <w:proofErr w:type="gramStart"/>
      <w:r w:rsidRPr="00E56B1D">
        <w:rPr>
          <w:sz w:val="24"/>
          <w:szCs w:val="24"/>
          <w:shd w:val="clear" w:color="auto" w:fill="FFFFFF"/>
        </w:rPr>
        <w:t>Многоквартирный</w:t>
      </w:r>
      <w:proofErr w:type="gramEnd"/>
      <w:r w:rsidRPr="00E56B1D">
        <w:rPr>
          <w:sz w:val="24"/>
          <w:szCs w:val="24"/>
          <w:shd w:val="clear" w:color="auto" w:fill="FFFFFF"/>
        </w:rPr>
        <w:t xml:space="preserve"> домом - здание, состоящее из двух и более квартир, включающее в себя </w:t>
      </w:r>
      <w:proofErr w:type="spellStart"/>
      <w:r w:rsidRPr="00E56B1D">
        <w:rPr>
          <w:sz w:val="24"/>
          <w:szCs w:val="24"/>
          <w:shd w:val="clear" w:color="auto" w:fill="FFFFFF"/>
        </w:rPr>
        <w:t>общедомовое</w:t>
      </w:r>
      <w:proofErr w:type="spellEnd"/>
      <w:r w:rsidRPr="00E56B1D">
        <w:rPr>
          <w:sz w:val="24"/>
          <w:szCs w:val="24"/>
          <w:shd w:val="clear" w:color="auto" w:fill="FFFFFF"/>
        </w:rPr>
        <w:t xml:space="preserve"> имущество. Многоквартирный дом может также включать в себя принадлежащие отдельным собственникам нежилые помещения и (или) </w:t>
      </w:r>
      <w:proofErr w:type="spellStart"/>
      <w:r w:rsidRPr="00E56B1D">
        <w:rPr>
          <w:sz w:val="24"/>
          <w:szCs w:val="24"/>
          <w:shd w:val="clear" w:color="auto" w:fill="FFFFFF"/>
        </w:rPr>
        <w:t>машино-места</w:t>
      </w:r>
      <w:proofErr w:type="spellEnd"/>
      <w:r w:rsidRPr="00E56B1D">
        <w:rPr>
          <w:sz w:val="24"/>
          <w:szCs w:val="24"/>
          <w:shd w:val="clear" w:color="auto" w:fill="FFFFFF"/>
        </w:rPr>
        <w:t>, являющиеся неотъемлемой конструктивной частью такого многоквартирного дома.</w:t>
      </w:r>
    </w:p>
    <w:p w:rsidR="000220EB" w:rsidRPr="00E56B1D" w:rsidRDefault="000220EB" w:rsidP="003030E3">
      <w:pPr>
        <w:keepLines w:val="0"/>
        <w:widowControl w:val="0"/>
        <w:overflowPunct/>
        <w:spacing w:line="240" w:lineRule="auto"/>
        <w:ind w:firstLine="709"/>
        <w:rPr>
          <w:sz w:val="24"/>
          <w:szCs w:val="24"/>
        </w:rPr>
      </w:pPr>
      <w:r w:rsidRPr="00E56B1D">
        <w:rPr>
          <w:bCs/>
          <w:sz w:val="24"/>
          <w:szCs w:val="24"/>
          <w:shd w:val="clear" w:color="auto" w:fill="FFFFFF"/>
        </w:rPr>
        <w:t>Малоэтажный жилой комплекс</w:t>
      </w:r>
      <w:r w:rsidRPr="00E56B1D">
        <w:rPr>
          <w:sz w:val="24"/>
          <w:szCs w:val="24"/>
          <w:shd w:val="clear" w:color="auto" w:fill="FFFFFF"/>
        </w:rPr>
        <w:t xml:space="preserve"> - совокупность индивидуальных </w:t>
      </w:r>
      <w:r w:rsidRPr="00E56B1D">
        <w:rPr>
          <w:bCs/>
          <w:sz w:val="24"/>
          <w:szCs w:val="24"/>
          <w:shd w:val="clear" w:color="auto" w:fill="FFFFFF"/>
        </w:rPr>
        <w:t>жилых</w:t>
      </w:r>
      <w:r w:rsidRPr="00E56B1D">
        <w:rPr>
          <w:sz w:val="24"/>
          <w:szCs w:val="24"/>
          <w:shd w:val="clear" w:color="auto" w:fill="FFFFFF"/>
        </w:rPr>
        <w:t> домов и иных объектов, которые определены в проектной декларации как общее имущество и строительство (создание) которых осуществляется застройщиком в соответствии с утвержденной документацией по планировке территории</w:t>
      </w:r>
      <w:r w:rsidR="00DC374B" w:rsidRPr="00E56B1D">
        <w:rPr>
          <w:sz w:val="24"/>
          <w:szCs w:val="24"/>
          <w:shd w:val="clear" w:color="auto" w:fill="FFFFFF"/>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w:t>
      </w:r>
      <w:r w:rsidR="00D52ACD" w:rsidRPr="00A7476A">
        <w:rPr>
          <w:sz w:val="24"/>
          <w:szCs w:val="24"/>
        </w:rPr>
        <w:t>посредственно или через коридор;</w:t>
      </w:r>
      <w:r w:rsidRPr="00A7476A">
        <w:rPr>
          <w:sz w:val="24"/>
          <w:szCs w:val="24"/>
        </w:rPr>
        <w:t xml:space="preserve">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галерейного типа - здание, в котором все квартиры этажа имеют выходы через общую галер</w:t>
      </w:r>
      <w:r w:rsidR="00D52ACD" w:rsidRPr="00A7476A">
        <w:rPr>
          <w:sz w:val="24"/>
          <w:szCs w:val="24"/>
        </w:rPr>
        <w:t>ею не менее чем на две лестницы;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коридорного типа - здание, в котором все квартиры этажа имеют выходы через общий корид</w:t>
      </w:r>
      <w:r w:rsidR="00D52ACD" w:rsidRPr="00A7476A">
        <w:rPr>
          <w:sz w:val="24"/>
          <w:szCs w:val="24"/>
        </w:rPr>
        <w:t>ор не менее чем на две лестницы;</w:t>
      </w:r>
    </w:p>
    <w:p w:rsidR="00DD1E55" w:rsidRDefault="00003A38" w:rsidP="00DD1E55">
      <w:pPr>
        <w:keepLines w:val="0"/>
        <w:widowControl w:val="0"/>
        <w:overflowPunct/>
        <w:spacing w:line="240" w:lineRule="auto"/>
        <w:ind w:firstLine="709"/>
        <w:rPr>
          <w:sz w:val="24"/>
          <w:szCs w:val="24"/>
        </w:rPr>
      </w:pPr>
      <w:proofErr w:type="gramStart"/>
      <w:r w:rsidRPr="00A7476A">
        <w:rPr>
          <w:sz w:val="24"/>
          <w:szCs w:val="24"/>
        </w:rPr>
        <w:t>Блокированный жилой дом (дом жи</w:t>
      </w:r>
      <w:r w:rsidR="00D52ACD" w:rsidRPr="00A7476A">
        <w:rPr>
          <w:sz w:val="24"/>
          <w:szCs w:val="24"/>
        </w:rPr>
        <w:t xml:space="preserve">лой блокированной застройки) - </w:t>
      </w:r>
      <w:r w:rsidRPr="00A7476A">
        <w:rPr>
          <w:sz w:val="24"/>
          <w:szCs w:val="24"/>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r w:rsidR="00D52ACD" w:rsidRPr="00A7476A">
        <w:rPr>
          <w:sz w:val="24"/>
          <w:szCs w:val="24"/>
        </w:rPr>
        <w:t>;</w:t>
      </w:r>
      <w:proofErr w:type="gramEnd"/>
    </w:p>
    <w:p w:rsidR="00873154" w:rsidRPr="00E56B1D" w:rsidRDefault="00873154" w:rsidP="003030E3">
      <w:pPr>
        <w:keepLines w:val="0"/>
        <w:widowControl w:val="0"/>
        <w:overflowPunct/>
        <w:spacing w:line="240" w:lineRule="auto"/>
        <w:ind w:firstLine="709"/>
        <w:rPr>
          <w:sz w:val="24"/>
          <w:szCs w:val="24"/>
        </w:rPr>
      </w:pPr>
      <w:r w:rsidRPr="00E56B1D">
        <w:rPr>
          <w:sz w:val="24"/>
          <w:szCs w:val="24"/>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Одноквартирный жилой дом – жилой дом, предназначенный для проживания одной семьи </w:t>
      </w:r>
      <w:r w:rsidR="00D52ACD" w:rsidRPr="00A7476A">
        <w:rPr>
          <w:sz w:val="24"/>
          <w:szCs w:val="24"/>
        </w:rPr>
        <w:t xml:space="preserve">и имеющий </w:t>
      </w:r>
      <w:proofErr w:type="spellStart"/>
      <w:r w:rsidR="00D52ACD" w:rsidRPr="00A7476A">
        <w:rPr>
          <w:sz w:val="24"/>
          <w:szCs w:val="24"/>
        </w:rPr>
        <w:t>приквартирный</w:t>
      </w:r>
      <w:proofErr w:type="spellEnd"/>
      <w:r w:rsidR="00D52ACD" w:rsidRPr="00A7476A">
        <w:rPr>
          <w:sz w:val="24"/>
          <w:szCs w:val="24"/>
        </w:rPr>
        <w:t xml:space="preserve"> участок;</w:t>
      </w:r>
    </w:p>
    <w:p w:rsidR="00003A38" w:rsidRPr="00A7476A" w:rsidRDefault="00003A38" w:rsidP="003030E3">
      <w:pPr>
        <w:keepLines w:val="0"/>
        <w:widowControl w:val="0"/>
        <w:overflowPunct/>
        <w:spacing w:line="240" w:lineRule="auto"/>
        <w:ind w:firstLine="709"/>
        <w:rPr>
          <w:sz w:val="24"/>
          <w:szCs w:val="24"/>
        </w:rPr>
      </w:pPr>
      <w:proofErr w:type="spellStart"/>
      <w:r w:rsidRPr="00A7476A">
        <w:rPr>
          <w:sz w:val="24"/>
          <w:szCs w:val="24"/>
        </w:rPr>
        <w:t>Приквартирный</w:t>
      </w:r>
      <w:proofErr w:type="spellEnd"/>
      <w:r w:rsidRPr="00A7476A">
        <w:rPr>
          <w:sz w:val="24"/>
          <w:szCs w:val="24"/>
        </w:rPr>
        <w:t xml:space="preserve"> участок - земельный участок, примыкающий к жилому зданию (квартире) с непосредственным выходом на не</w:t>
      </w:r>
      <w:r w:rsidR="00D52ACD" w:rsidRPr="00A7476A">
        <w:rPr>
          <w:sz w:val="24"/>
          <w:szCs w:val="24"/>
        </w:rPr>
        <w:t>го;</w:t>
      </w:r>
    </w:p>
    <w:p w:rsidR="00D52ACD" w:rsidRPr="00A7476A" w:rsidRDefault="00D52ACD" w:rsidP="003030E3">
      <w:pPr>
        <w:keepLines w:val="0"/>
        <w:widowControl w:val="0"/>
        <w:overflowPunct/>
        <w:spacing w:line="240" w:lineRule="auto"/>
        <w:ind w:firstLine="709"/>
        <w:rPr>
          <w:sz w:val="24"/>
          <w:szCs w:val="24"/>
        </w:rPr>
      </w:pPr>
      <w:proofErr w:type="gramStart"/>
      <w:r w:rsidRPr="00A7476A">
        <w:rPr>
          <w:sz w:val="24"/>
          <w:szCs w:val="24"/>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A7476A">
        <w:rPr>
          <w:sz w:val="24"/>
          <w:szCs w:val="24"/>
        </w:rPr>
        <w:t xml:space="preserve"> Понятия "объект индивидуального жилищного строительства", "жилой дом" и "индивидуальный жилой дом" применяются в </w:t>
      </w:r>
      <w:r w:rsidR="00D063F8" w:rsidRPr="00A7476A">
        <w:rPr>
          <w:sz w:val="24"/>
          <w:szCs w:val="24"/>
        </w:rPr>
        <w:t>Градостроительном</w:t>
      </w:r>
      <w:r w:rsidRPr="00A7476A">
        <w:rPr>
          <w:sz w:val="24"/>
          <w:szCs w:val="24"/>
        </w:rPr>
        <w:t xml:space="preserve">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w:t>
      </w:r>
      <w:proofErr w:type="gramStart"/>
      <w:r w:rsidRPr="00A7476A">
        <w:rPr>
          <w:sz w:val="24"/>
          <w:szCs w:val="24"/>
        </w:rPr>
        <w:t xml:space="preserve">При этом параметры, устанавливаемые к объектам индивидуального жилищного строительства </w:t>
      </w:r>
      <w:r w:rsidR="00D063F8" w:rsidRPr="00A7476A">
        <w:rPr>
          <w:sz w:val="24"/>
          <w:szCs w:val="24"/>
        </w:rPr>
        <w:t>Градостроительным</w:t>
      </w:r>
      <w:r w:rsidRPr="00A7476A">
        <w:rPr>
          <w:sz w:val="24"/>
          <w:szCs w:val="24"/>
        </w:rPr>
        <w:t xml:space="preserve">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w:t>
      </w:r>
      <w:r w:rsidRPr="00A7476A">
        <w:rPr>
          <w:sz w:val="24"/>
          <w:szCs w:val="24"/>
        </w:rPr>
        <w:lastRenderedPageBreak/>
        <w:t>Российской Федерации;</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надземный - этаж с отметкой пола помещений не н</w:t>
      </w:r>
      <w:r w:rsidR="00D52ACD" w:rsidRPr="00A7476A">
        <w:rPr>
          <w:sz w:val="24"/>
          <w:szCs w:val="24"/>
        </w:rPr>
        <w:t>иже планировочной отметки земли;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подземный - этаж с отметкой пола помещений ниже планировочной отметк</w:t>
      </w:r>
      <w:r w:rsidR="00D52ACD" w:rsidRPr="00A7476A">
        <w:rPr>
          <w:sz w:val="24"/>
          <w:szCs w:val="24"/>
        </w:rPr>
        <w:t>и земли на всю высоту помещений;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первый - нижний надземный этаж здания</w:t>
      </w:r>
      <w:r w:rsidR="00D52ACD"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цокольный - этаж с отметкой пола помещений ниже планировочной отметки земли на высоту не более половины высоты</w:t>
      </w:r>
      <w:r w:rsidR="00D52ACD" w:rsidRPr="00A7476A">
        <w:rPr>
          <w:sz w:val="24"/>
          <w:szCs w:val="24"/>
        </w:rPr>
        <w:t xml:space="preserve"> помещений;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подвальный - этаж с отметкой пола помещений ниже планировочной отметки земли более чем наполовину высоты поме</w:t>
      </w:r>
      <w:r w:rsidR="00D52ACD" w:rsidRPr="00A7476A">
        <w:rPr>
          <w:sz w:val="24"/>
          <w:szCs w:val="24"/>
        </w:rPr>
        <w:t>щений или первый подземный этаж;</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rsidR="00D52ACD" w:rsidRPr="00A7476A">
        <w:rPr>
          <w:sz w:val="24"/>
          <w:szCs w:val="24"/>
        </w:rPr>
        <w:t>ломаной</w:t>
      </w:r>
      <w:proofErr w:type="gramEnd"/>
      <w:r w:rsidR="00D52ACD" w:rsidRPr="00A7476A">
        <w:rPr>
          <w:sz w:val="24"/>
          <w:szCs w:val="24"/>
        </w:rPr>
        <w:t xml:space="preserve"> или криволинейной крыши;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w:t>
      </w:r>
      <w:r w:rsidR="008D4ACA" w:rsidRPr="00A7476A">
        <w:rPr>
          <w:sz w:val="24"/>
          <w:szCs w:val="24"/>
        </w:rPr>
        <w:t>оммуникаций, этажом не является;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Планировочная отметка земли - уровень земли на </w:t>
      </w:r>
      <w:r w:rsidR="008D4ACA" w:rsidRPr="00A7476A">
        <w:rPr>
          <w:sz w:val="24"/>
          <w:szCs w:val="24"/>
        </w:rPr>
        <w:t xml:space="preserve">границе земли и </w:t>
      </w:r>
      <w:proofErr w:type="spellStart"/>
      <w:r w:rsidR="008D4ACA" w:rsidRPr="00A7476A">
        <w:rPr>
          <w:sz w:val="24"/>
          <w:szCs w:val="24"/>
        </w:rPr>
        <w:t>отмостки</w:t>
      </w:r>
      <w:proofErr w:type="spellEnd"/>
      <w:r w:rsidR="008D4ACA" w:rsidRPr="00A7476A">
        <w:rPr>
          <w:sz w:val="24"/>
          <w:szCs w:val="24"/>
        </w:rPr>
        <w:t xml:space="preserve"> здания;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Гостевой дом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w:t>
      </w:r>
      <w:r w:rsidR="008D4ACA" w:rsidRPr="00A7476A">
        <w:rPr>
          <w:sz w:val="24"/>
          <w:szCs w:val="24"/>
        </w:rPr>
        <w:t>1.2;</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 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w:t>
      </w:r>
      <w:r w:rsidR="008D4ACA" w:rsidRPr="00A7476A">
        <w:rPr>
          <w:sz w:val="24"/>
          <w:szCs w:val="24"/>
        </w:rPr>
        <w:t>аренды или коммерческого найма;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w:t>
      </w:r>
      <w:r w:rsidR="008D4ACA" w:rsidRPr="00A7476A">
        <w:rPr>
          <w:sz w:val="24"/>
          <w:szCs w:val="24"/>
        </w:rPr>
        <w:t>й, сооружений, их частей;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Прибрежная защитная полоса – часть водоохраной зоны, для которой вводятся дополнительные ограничения хо</w:t>
      </w:r>
      <w:r w:rsidR="008D4ACA" w:rsidRPr="00A7476A">
        <w:rPr>
          <w:sz w:val="24"/>
          <w:szCs w:val="24"/>
        </w:rPr>
        <w:t>зяйственной и иной деятельности;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w:t>
      </w:r>
      <w:r w:rsidR="008D4ACA" w:rsidRPr="00A7476A">
        <w:rPr>
          <w:sz w:val="24"/>
          <w:szCs w:val="24"/>
        </w:rPr>
        <w:t>иями, строениями и сооружениями;</w:t>
      </w:r>
      <w:r w:rsidRPr="00A7476A">
        <w:rPr>
          <w:sz w:val="24"/>
          <w:szCs w:val="24"/>
        </w:rPr>
        <w:t xml:space="preserve">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Максимальный процент застройки в границах земельного участка - отношение суммарной площади земельного участка, к</w:t>
      </w:r>
      <w:r w:rsidR="00A03BEE" w:rsidRPr="00A7476A">
        <w:rPr>
          <w:sz w:val="24"/>
          <w:szCs w:val="24"/>
        </w:rPr>
        <w:t>оторая может быть застроена объектами капитального строительства, без учета подземных этажей, ко всей площади земельного участка.</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w:t>
      </w:r>
      <w:r w:rsidR="008D4ACA" w:rsidRPr="00A7476A">
        <w:rPr>
          <w:sz w:val="24"/>
          <w:szCs w:val="24"/>
        </w:rPr>
        <w:t xml:space="preserve">без </w:t>
      </w:r>
      <w:r w:rsidR="008D4ACA" w:rsidRPr="00A7476A">
        <w:rPr>
          <w:sz w:val="24"/>
          <w:szCs w:val="24"/>
        </w:rPr>
        <w:lastRenderedPageBreak/>
        <w:t>изъятия земельных участков;</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w:t>
      </w:r>
      <w:r w:rsidR="008D4ACA" w:rsidRPr="00A7476A">
        <w:rPr>
          <w:sz w:val="24"/>
          <w:szCs w:val="24"/>
        </w:rPr>
        <w:t xml:space="preserve"> а также публичными сервитутами;</w:t>
      </w:r>
    </w:p>
    <w:p w:rsidR="00003A38" w:rsidRPr="00A7476A" w:rsidRDefault="00063CF5" w:rsidP="003030E3">
      <w:pPr>
        <w:keepLines w:val="0"/>
        <w:widowControl w:val="0"/>
        <w:overflowPunct/>
        <w:spacing w:line="240" w:lineRule="auto"/>
        <w:ind w:firstLine="709"/>
        <w:rPr>
          <w:sz w:val="24"/>
          <w:szCs w:val="24"/>
        </w:rPr>
      </w:pPr>
      <w:r w:rsidRPr="00A7476A">
        <w:rPr>
          <w:sz w:val="24"/>
          <w:szCs w:val="24"/>
        </w:rPr>
        <w:t>С</w:t>
      </w:r>
      <w:r w:rsidR="00003A38" w:rsidRPr="00A7476A">
        <w:rPr>
          <w:sz w:val="24"/>
          <w:szCs w:val="24"/>
        </w:rPr>
        <w:t>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w:t>
      </w:r>
      <w:r w:rsidR="008D4ACA" w:rsidRPr="00A7476A">
        <w:rPr>
          <w:sz w:val="24"/>
          <w:szCs w:val="24"/>
        </w:rPr>
        <w:t>ребующим установления сервитута;</w:t>
      </w:r>
    </w:p>
    <w:p w:rsidR="00C533D0" w:rsidRPr="00A7476A" w:rsidRDefault="00C533D0" w:rsidP="00C533D0">
      <w:pPr>
        <w:keepLines w:val="0"/>
        <w:widowControl w:val="0"/>
        <w:overflowPunct/>
        <w:spacing w:line="240" w:lineRule="auto"/>
        <w:ind w:firstLine="709"/>
        <w:rPr>
          <w:sz w:val="24"/>
          <w:szCs w:val="24"/>
        </w:rPr>
      </w:pPr>
      <w:proofErr w:type="gramStart"/>
      <w:r w:rsidRPr="00A7476A">
        <w:rPr>
          <w:sz w:val="24"/>
          <w:szCs w:val="24"/>
        </w:rPr>
        <w:t xml:space="preserve">Озеленение – территория с газонным покрытием (травяной покров, создаваемый посевом семян специально </w:t>
      </w:r>
      <w:r w:rsidR="00A03BEE" w:rsidRPr="00A7476A">
        <w:rPr>
          <w:sz w:val="24"/>
          <w:szCs w:val="24"/>
        </w:rPr>
        <w:t>подобранных</w:t>
      </w:r>
      <w:r w:rsidRPr="00A7476A">
        <w:rPr>
          <w:sz w:val="24"/>
          <w:szCs w:val="24"/>
        </w:rPr>
        <w:t xml:space="preserve"> трав) и высаженными деревьями (лиственный посадочный материал возрастом от 10 лет диаметром ствола от 4 см на высоте 1 м от </w:t>
      </w:r>
      <w:r w:rsidR="00A03BEE" w:rsidRPr="00A7476A">
        <w:rPr>
          <w:sz w:val="24"/>
          <w:szCs w:val="24"/>
        </w:rPr>
        <w:t>корневой</w:t>
      </w:r>
      <w:r w:rsidRPr="00A7476A">
        <w:rPr>
          <w:sz w:val="24"/>
          <w:szCs w:val="24"/>
        </w:rPr>
        <w:t xml:space="preserve"> системы) из расчета 1 дерево на 20 кв.м. Кроме газона и деревьев, на территории озеленения могут быть высажены многолетние кустарниковые растения, а также </w:t>
      </w:r>
      <w:r w:rsidR="00A03BEE" w:rsidRPr="00A7476A">
        <w:rPr>
          <w:sz w:val="24"/>
          <w:szCs w:val="24"/>
        </w:rPr>
        <w:t>прочих</w:t>
      </w:r>
      <w:r w:rsidRPr="00A7476A">
        <w:rPr>
          <w:sz w:val="24"/>
          <w:szCs w:val="24"/>
        </w:rPr>
        <w:t xml:space="preserve"> декоративные</w:t>
      </w:r>
      <w:proofErr w:type="gramEnd"/>
      <w:r w:rsidRPr="00A7476A">
        <w:rPr>
          <w:sz w:val="24"/>
          <w:szCs w:val="24"/>
        </w:rPr>
        <w:t xml:space="preserve"> растения, не представляющие угрозу жизнедеятельности человека. В площадь озеленения не включаются: детские и спортивные </w:t>
      </w:r>
      <w:r w:rsidR="00A03BEE" w:rsidRPr="00A7476A">
        <w:rPr>
          <w:sz w:val="24"/>
          <w:szCs w:val="24"/>
        </w:rPr>
        <w:t>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00A03BEE" w:rsidRPr="00A7476A">
        <w:rPr>
          <w:sz w:val="24"/>
          <w:szCs w:val="24"/>
        </w:rPr>
        <w:t>георешетки</w:t>
      </w:r>
      <w:proofErr w:type="spellEnd"/>
      <w:r w:rsidR="00A03BEE"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w:t>
      </w:r>
      <w:r w:rsidR="008D4ACA" w:rsidRPr="00A7476A">
        <w:rPr>
          <w:sz w:val="24"/>
          <w:szCs w:val="24"/>
        </w:rPr>
        <w:t>ти занято растительным покровом;</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озеленения - отношение территории земельного участка, которая должна быть занята зелеными насаждениями, ко все</w:t>
      </w:r>
      <w:r w:rsidR="008D4ACA" w:rsidRPr="00A7476A">
        <w:rPr>
          <w:sz w:val="24"/>
          <w:szCs w:val="24"/>
        </w:rPr>
        <w:t>й площади участка (в процентах);</w:t>
      </w:r>
    </w:p>
    <w:p w:rsidR="00A03BEE" w:rsidRPr="00A7476A" w:rsidRDefault="00A03BEE" w:rsidP="003030E3">
      <w:pPr>
        <w:keepLines w:val="0"/>
        <w:widowControl w:val="0"/>
        <w:overflowPunct/>
        <w:spacing w:line="240" w:lineRule="auto"/>
        <w:ind w:firstLine="709"/>
        <w:rPr>
          <w:sz w:val="24"/>
          <w:szCs w:val="24"/>
        </w:rPr>
      </w:pPr>
      <w:r w:rsidRPr="00A7476A">
        <w:rPr>
          <w:sz w:val="24"/>
          <w:szCs w:val="24"/>
        </w:rPr>
        <w:t>Минимальный процент озеленения земельного участка – отношение площади озеленения (зеленых зон) ко всей площади земельного участка.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w:t>
      </w:r>
      <w:r w:rsidR="008D4ACA" w:rsidRPr="00A7476A">
        <w:rPr>
          <w:sz w:val="24"/>
          <w:szCs w:val="24"/>
        </w:rPr>
        <w:t>ов фонда существующей застройки;</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Малые архитектурные формы - фонтаны, декоративные бассейны, водопады, беседки, теневые навесы, </w:t>
      </w:r>
      <w:proofErr w:type="spellStart"/>
      <w:r w:rsidRPr="00A7476A">
        <w:rPr>
          <w:sz w:val="24"/>
          <w:szCs w:val="24"/>
        </w:rPr>
        <w:t>перголы</w:t>
      </w:r>
      <w:proofErr w:type="spellEnd"/>
      <w:r w:rsidRPr="00A7476A">
        <w:rPr>
          <w:sz w:val="24"/>
          <w:szCs w:val="24"/>
        </w:rPr>
        <w:t>, подпорные стенки, лестницы, кровли, парапеты, оборудование для игр детей и отдыха взрослого населения, ограждения, садово-п</w:t>
      </w:r>
      <w:r w:rsidR="008D4ACA" w:rsidRPr="00A7476A">
        <w:rPr>
          <w:sz w:val="24"/>
          <w:szCs w:val="24"/>
        </w:rPr>
        <w:t>арковая мебель и тому подобное;</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A7476A">
        <w:rPr>
          <w:sz w:val="24"/>
          <w:szCs w:val="24"/>
        </w:rPr>
        <w:t>шумозащитные</w:t>
      </w:r>
      <w:proofErr w:type="spellEnd"/>
      <w:r w:rsidRPr="00A7476A">
        <w:rPr>
          <w:sz w:val="24"/>
          <w:szCs w:val="24"/>
        </w:rPr>
        <w:t xml:space="preserve"> и ветрозащитные </w:t>
      </w:r>
      <w:r w:rsidR="008D4ACA" w:rsidRPr="00A7476A">
        <w:rPr>
          <w:sz w:val="24"/>
          <w:szCs w:val="24"/>
        </w:rPr>
        <w:t>устройства; подобные сооружения;</w:t>
      </w:r>
      <w:r w:rsidRPr="00A7476A">
        <w:rPr>
          <w:sz w:val="24"/>
          <w:szCs w:val="24"/>
        </w:rPr>
        <w:t xml:space="preserve"> </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w:t>
      </w:r>
      <w:r w:rsidR="008D4ACA" w:rsidRPr="00A7476A">
        <w:rPr>
          <w:sz w:val="24"/>
          <w:szCs w:val="24"/>
        </w:rPr>
        <w:t xml:space="preserve"> автомобилей;</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Надземная автостоянка закрытого типа - автостоянка с наружными стеновыми ограждениями (гаражи, гара</w:t>
      </w:r>
      <w:r w:rsidR="008D4ACA" w:rsidRPr="00A7476A">
        <w:rPr>
          <w:sz w:val="24"/>
          <w:szCs w:val="24"/>
        </w:rPr>
        <w:t>жи-стоянки, гаражные комплексы);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w:t>
      </w:r>
      <w:r w:rsidR="008D4ACA" w:rsidRPr="00A7476A">
        <w:rPr>
          <w:sz w:val="24"/>
          <w:szCs w:val="24"/>
        </w:rPr>
        <w:t xml:space="preserve"> стороны в каждом ярусе (этаже);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Парковка (парковочное место) - специально обозначенное и при необходимости обустроенное и оборудованное место, </w:t>
      </w:r>
      <w:proofErr w:type="gramStart"/>
      <w:r w:rsidRPr="00A7476A">
        <w:rPr>
          <w:sz w:val="24"/>
          <w:szCs w:val="24"/>
        </w:rPr>
        <w:t>являющееся</w:t>
      </w:r>
      <w:proofErr w:type="gramEnd"/>
      <w:r w:rsidRPr="00A7476A">
        <w:rPr>
          <w:sz w:val="24"/>
          <w:szCs w:val="24"/>
        </w:rPr>
        <w:t xml:space="preserve"> в том числе частью автомобильной дороги и (или) примыкающее к проезжей части и (или) тротуару, обочине, эстакаде или </w:t>
      </w:r>
      <w:r w:rsidRPr="00A7476A">
        <w:rPr>
          <w:sz w:val="24"/>
          <w:szCs w:val="24"/>
        </w:rPr>
        <w:lastRenderedPageBreak/>
        <w:t xml:space="preserve">мосту либо являющееся частью </w:t>
      </w:r>
      <w:proofErr w:type="spellStart"/>
      <w:r w:rsidRPr="00A7476A">
        <w:rPr>
          <w:sz w:val="24"/>
          <w:szCs w:val="24"/>
        </w:rPr>
        <w:t>подэстакадных</w:t>
      </w:r>
      <w:proofErr w:type="spellEnd"/>
      <w:r w:rsidRPr="00A7476A">
        <w:rPr>
          <w:sz w:val="24"/>
          <w:szCs w:val="24"/>
        </w:rPr>
        <w:t xml:space="preserve"> или </w:t>
      </w:r>
      <w:proofErr w:type="spellStart"/>
      <w:r w:rsidRPr="00A7476A">
        <w:rPr>
          <w:sz w:val="24"/>
          <w:szCs w:val="24"/>
        </w:rPr>
        <w:t>подмостовых</w:t>
      </w:r>
      <w:proofErr w:type="spellEnd"/>
      <w:r w:rsidRPr="00A7476A">
        <w:rPr>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w:t>
      </w:r>
      <w:r w:rsidR="008D4ACA" w:rsidRPr="00A7476A">
        <w:rPr>
          <w:sz w:val="24"/>
          <w:szCs w:val="24"/>
        </w:rPr>
        <w:t>собственника земельного участка;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Гостевые стоянки - открытые площадки, предназначенные для кратковременного хранения</w:t>
      </w:r>
      <w:r w:rsidR="008D4ACA" w:rsidRPr="00A7476A">
        <w:rPr>
          <w:sz w:val="24"/>
          <w:szCs w:val="24"/>
        </w:rPr>
        <w:t xml:space="preserve"> (стоянки) легковых автомобилей;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8D4ACA" w:rsidRPr="00A7476A">
        <w:rPr>
          <w:sz w:val="24"/>
          <w:szCs w:val="24"/>
        </w:rPr>
        <w:t xml:space="preserve"> и подготовки товаров к продаже;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Киоск - нестационарный торговый объект, представляющий </w:t>
      </w:r>
      <w:r w:rsidR="00E24228" w:rsidRPr="00A7476A">
        <w:rPr>
          <w:sz w:val="24"/>
          <w:szCs w:val="24"/>
        </w:rPr>
        <w:t>собой некапитальное</w:t>
      </w:r>
      <w:r w:rsidRPr="00A7476A">
        <w:rPr>
          <w:sz w:val="24"/>
          <w:szCs w:val="24"/>
        </w:rPr>
        <w:t>,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w:t>
      </w:r>
      <w:r w:rsidR="00E034D8" w:rsidRPr="00A7476A">
        <w:rPr>
          <w:sz w:val="24"/>
          <w:szCs w:val="24"/>
        </w:rPr>
        <w:t>щадью до 20 кв</w:t>
      </w:r>
      <w:proofErr w:type="gramStart"/>
      <w:r w:rsidR="00E034D8" w:rsidRPr="00A7476A">
        <w:rPr>
          <w:sz w:val="24"/>
          <w:szCs w:val="24"/>
        </w:rPr>
        <w:t>.м</w:t>
      </w:r>
      <w:proofErr w:type="gramEnd"/>
      <w:r w:rsidR="00E034D8"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Торговый павильон - нестационарный торговый объект, представляющий собой некапитальное, </w:t>
      </w:r>
      <w:r w:rsidR="00E24228" w:rsidRPr="00A7476A">
        <w:rPr>
          <w:sz w:val="24"/>
          <w:szCs w:val="24"/>
        </w:rPr>
        <w:t>одноэтажное сооружение</w:t>
      </w:r>
      <w:r w:rsidRPr="00A7476A">
        <w:rPr>
          <w:sz w:val="24"/>
          <w:szCs w:val="24"/>
        </w:rPr>
        <w:t xml:space="preserve">, имеющее торговый </w:t>
      </w:r>
      <w:proofErr w:type="gramStart"/>
      <w:r w:rsidRPr="00A7476A">
        <w:rPr>
          <w:sz w:val="24"/>
          <w:szCs w:val="24"/>
        </w:rPr>
        <w:t>зал</w:t>
      </w:r>
      <w:proofErr w:type="gramEnd"/>
      <w:r w:rsidRPr="00A7476A">
        <w:rPr>
          <w:sz w:val="24"/>
          <w:szCs w:val="24"/>
        </w:rPr>
        <w:t xml:space="preserve"> рассчитанный на одно или несколько рабочих мест продавцов и помещени</w:t>
      </w:r>
      <w:r w:rsidR="00E034D8" w:rsidRPr="00A7476A">
        <w:rPr>
          <w:sz w:val="24"/>
          <w:szCs w:val="24"/>
        </w:rPr>
        <w:t>е для хранения товарного запаса;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w:t>
      </w:r>
      <w:r w:rsidR="00E034D8" w:rsidRPr="00A7476A">
        <w:rPr>
          <w:sz w:val="24"/>
          <w:szCs w:val="24"/>
        </w:rPr>
        <w:t>, в том числе на кресле-коляске;</w:t>
      </w:r>
    </w:p>
    <w:p w:rsidR="00003A38" w:rsidRPr="00A7476A" w:rsidRDefault="00003A38" w:rsidP="003030E3">
      <w:pPr>
        <w:keepLines w:val="0"/>
        <w:widowControl w:val="0"/>
        <w:overflowPunct/>
        <w:spacing w:line="240" w:lineRule="auto"/>
        <w:ind w:firstLine="709"/>
        <w:rPr>
          <w:sz w:val="24"/>
          <w:szCs w:val="24"/>
        </w:rPr>
      </w:pPr>
      <w:proofErr w:type="spellStart"/>
      <w:r w:rsidRPr="00A7476A">
        <w:rPr>
          <w:sz w:val="24"/>
          <w:szCs w:val="24"/>
        </w:rPr>
        <w:t>Маломобильные</w:t>
      </w:r>
      <w:proofErr w:type="spellEnd"/>
      <w:r w:rsidRPr="00A7476A">
        <w:rPr>
          <w:sz w:val="24"/>
          <w:szCs w:val="24"/>
        </w:rPr>
        <w:t xml:space="preserve">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w:t>
      </w:r>
      <w:r w:rsidR="00E034D8" w:rsidRPr="00A7476A">
        <w:rPr>
          <w:sz w:val="24"/>
          <w:szCs w:val="24"/>
        </w:rPr>
        <w:t>собления и собак – проводников;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Контейнер – стандартная емкость для сбора ТБО объемом 0,6 - 1,5 кубических метров;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Бункер-накопитель - стандартная емкость для сбора КГМ объемом более 2,0 кубических метров.</w:t>
      </w:r>
    </w:p>
    <w:p w:rsidR="00003A38" w:rsidRPr="00A7476A" w:rsidRDefault="00003A38" w:rsidP="003030E3">
      <w:pPr>
        <w:keepLines w:val="0"/>
        <w:widowControl w:val="0"/>
        <w:overflowPunct/>
        <w:spacing w:line="240" w:lineRule="auto"/>
        <w:ind w:firstLine="709"/>
        <w:rPr>
          <w:i/>
          <w:sz w:val="24"/>
          <w:szCs w:val="24"/>
        </w:rPr>
      </w:pPr>
    </w:p>
    <w:p w:rsidR="00003A38" w:rsidRPr="00A7476A" w:rsidRDefault="00003A38" w:rsidP="00E56B1D">
      <w:pPr>
        <w:pStyle w:val="7"/>
        <w:spacing w:line="240" w:lineRule="auto"/>
        <w:ind w:firstLine="0"/>
      </w:pPr>
      <w:bookmarkStart w:id="3" w:name="_Toc111884316"/>
      <w:r w:rsidRPr="00A7476A">
        <w:t>Статья 2.</w:t>
      </w:r>
      <w:r w:rsidR="00DB333D" w:rsidRPr="00A7476A">
        <w:t xml:space="preserve"> </w:t>
      </w:r>
      <w:r w:rsidRPr="00A7476A">
        <w:t>Основания введения, назначение и состав Правил</w:t>
      </w:r>
      <w:bookmarkEnd w:id="3"/>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Настоящие Правила в соответствии с Градостроительным кодексом, Земельным кодексом Российской Федерации</w:t>
      </w:r>
      <w:r w:rsidR="00C951E3" w:rsidRPr="00A7476A">
        <w:rPr>
          <w:sz w:val="24"/>
          <w:szCs w:val="24"/>
        </w:rPr>
        <w:t xml:space="preserve"> (далее Земельный кодекс)</w:t>
      </w:r>
      <w:r w:rsidRPr="00A7476A">
        <w:rPr>
          <w:sz w:val="24"/>
          <w:szCs w:val="24"/>
        </w:rPr>
        <w:t xml:space="preserve"> предусматривают в  муниципальном образовании </w:t>
      </w:r>
      <w:proofErr w:type="spellStart"/>
      <w:r w:rsidR="00C164FB">
        <w:rPr>
          <w:sz w:val="24"/>
          <w:szCs w:val="24"/>
        </w:rPr>
        <w:t>Кирпильское</w:t>
      </w:r>
      <w:proofErr w:type="spellEnd"/>
      <w:r w:rsidRPr="00A7476A">
        <w:rPr>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w:t>
      </w:r>
      <w:proofErr w:type="gramEnd"/>
      <w:r w:rsidRPr="00A7476A">
        <w:rPr>
          <w:sz w:val="24"/>
          <w:szCs w:val="24"/>
        </w:rPr>
        <w:t xml:space="preserve">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w:t>
      </w:r>
      <w:r w:rsidRPr="00A7476A">
        <w:rPr>
          <w:sz w:val="24"/>
          <w:szCs w:val="24"/>
        </w:rPr>
        <w:lastRenderedPageBreak/>
        <w:t>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Правила разрабатываются в целях:</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создания условий для планировки территорий муниципальных образований;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Правила включают в себя: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порядок их применения и </w:t>
      </w:r>
      <w:r w:rsidR="00B87990" w:rsidRPr="00A7476A">
        <w:rPr>
          <w:sz w:val="24"/>
          <w:szCs w:val="24"/>
        </w:rPr>
        <w:t>внесения изменений в указанные П</w:t>
      </w:r>
      <w:r w:rsidRPr="00A7476A">
        <w:rPr>
          <w:sz w:val="24"/>
          <w:szCs w:val="24"/>
        </w:rPr>
        <w:t>равила;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карту градостроительного зонирования;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градостроительные регламенты.</w:t>
      </w:r>
    </w:p>
    <w:p w:rsidR="00003A38" w:rsidRPr="00A7476A" w:rsidRDefault="00B87990" w:rsidP="003030E3">
      <w:pPr>
        <w:keepLines w:val="0"/>
        <w:widowControl w:val="0"/>
        <w:overflowPunct/>
        <w:spacing w:line="240" w:lineRule="auto"/>
        <w:ind w:firstLine="709"/>
        <w:rPr>
          <w:sz w:val="24"/>
          <w:szCs w:val="24"/>
        </w:rPr>
      </w:pPr>
      <w:r w:rsidRPr="00A7476A">
        <w:rPr>
          <w:sz w:val="24"/>
          <w:szCs w:val="24"/>
        </w:rPr>
        <w:t>4. Порядок применения П</w:t>
      </w:r>
      <w:r w:rsidR="00003A38" w:rsidRPr="00A7476A">
        <w:rPr>
          <w:sz w:val="24"/>
          <w:szCs w:val="24"/>
        </w:rPr>
        <w:t>равил и внесения в них изменений включает в себя положения: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о регулировании землепользования и застройки органами местного самоуправления;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 подготовке документации по планировке территории органами местного самоуправления;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о проведении</w:t>
      </w:r>
      <w:r w:rsidR="00D55BE3" w:rsidRPr="00A7476A">
        <w:rPr>
          <w:sz w:val="24"/>
          <w:szCs w:val="24"/>
        </w:rPr>
        <w:t xml:space="preserve"> общественных обсуждений или</w:t>
      </w:r>
      <w:r w:rsidRPr="00A7476A">
        <w:rPr>
          <w:sz w:val="24"/>
          <w:szCs w:val="24"/>
        </w:rPr>
        <w:t xml:space="preserve"> публичных слушаний</w:t>
      </w:r>
      <w:r w:rsidR="007F3B84" w:rsidRPr="00A7476A">
        <w:rPr>
          <w:sz w:val="24"/>
          <w:szCs w:val="24"/>
        </w:rPr>
        <w:t xml:space="preserve"> </w:t>
      </w:r>
      <w:r w:rsidRPr="00A7476A">
        <w:rPr>
          <w:sz w:val="24"/>
          <w:szCs w:val="24"/>
        </w:rPr>
        <w:t>по вопросам землепользования и застройки;</w:t>
      </w:r>
    </w:p>
    <w:p w:rsidR="00003A38" w:rsidRPr="00A7476A" w:rsidRDefault="00B87990" w:rsidP="003030E3">
      <w:pPr>
        <w:keepLines w:val="0"/>
        <w:widowControl w:val="0"/>
        <w:overflowPunct/>
        <w:spacing w:line="240" w:lineRule="auto"/>
        <w:ind w:firstLine="709"/>
        <w:rPr>
          <w:sz w:val="24"/>
          <w:szCs w:val="24"/>
        </w:rPr>
      </w:pPr>
      <w:r w:rsidRPr="00A7476A">
        <w:rPr>
          <w:sz w:val="24"/>
          <w:szCs w:val="24"/>
        </w:rPr>
        <w:t>5) о внесении изменений в П</w:t>
      </w:r>
      <w:r w:rsidR="00003A38" w:rsidRPr="00A7476A">
        <w:rPr>
          <w:sz w:val="24"/>
          <w:szCs w:val="24"/>
        </w:rPr>
        <w:t>равила;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6) о регулировании иных вопросов землепользования и застройки.</w:t>
      </w:r>
    </w:p>
    <w:p w:rsidR="00E034D8" w:rsidRPr="00A7476A" w:rsidRDefault="00003A38" w:rsidP="003030E3">
      <w:pPr>
        <w:keepLines w:val="0"/>
        <w:widowControl w:val="0"/>
        <w:overflowPunct/>
        <w:spacing w:line="240" w:lineRule="auto"/>
        <w:ind w:firstLine="709"/>
        <w:rPr>
          <w:sz w:val="24"/>
          <w:szCs w:val="24"/>
        </w:rPr>
      </w:pPr>
      <w:r w:rsidRPr="00A7476A">
        <w:rPr>
          <w:sz w:val="24"/>
          <w:szCs w:val="24"/>
        </w:rPr>
        <w:t>5.</w:t>
      </w:r>
      <w:r w:rsidR="00E034D8" w:rsidRPr="00A7476A">
        <w:rPr>
          <w:sz w:val="24"/>
          <w:szCs w:val="24"/>
        </w:rPr>
        <w:t xml:space="preserve">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sidRPr="00A7476A">
        <w:rPr>
          <w:sz w:val="24"/>
          <w:szCs w:val="24"/>
        </w:rPr>
        <w:t xml:space="preserve"> </w:t>
      </w:r>
    </w:p>
    <w:p w:rsidR="00E034D8" w:rsidRPr="00A7476A" w:rsidRDefault="00003A38" w:rsidP="003030E3">
      <w:pPr>
        <w:keepLines w:val="0"/>
        <w:widowControl w:val="0"/>
        <w:overflowPunct/>
        <w:spacing w:line="240" w:lineRule="auto"/>
        <w:ind w:firstLine="709"/>
        <w:rPr>
          <w:sz w:val="24"/>
          <w:szCs w:val="24"/>
        </w:rPr>
      </w:pPr>
      <w:r w:rsidRPr="00A7476A">
        <w:rPr>
          <w:sz w:val="24"/>
          <w:szCs w:val="24"/>
        </w:rPr>
        <w:t>6.</w:t>
      </w:r>
      <w:r w:rsidR="00E034D8" w:rsidRPr="00A7476A">
        <w:rPr>
          <w:sz w:val="24"/>
          <w:szCs w:val="24"/>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Pr="00A7476A">
        <w:rPr>
          <w:sz w:val="24"/>
          <w:szCs w:val="24"/>
        </w:rPr>
        <w:t xml:space="preserve"> </w:t>
      </w:r>
    </w:p>
    <w:p w:rsidR="00E034D8" w:rsidRPr="00A7476A" w:rsidRDefault="00003A38" w:rsidP="003030E3">
      <w:pPr>
        <w:keepLines w:val="0"/>
        <w:widowControl w:val="0"/>
        <w:overflowPunct/>
        <w:spacing w:line="240" w:lineRule="auto"/>
        <w:ind w:firstLine="709"/>
        <w:rPr>
          <w:sz w:val="24"/>
          <w:szCs w:val="24"/>
        </w:rPr>
      </w:pPr>
      <w:r w:rsidRPr="00A7476A">
        <w:rPr>
          <w:sz w:val="24"/>
          <w:szCs w:val="24"/>
        </w:rPr>
        <w:t>6.1.</w:t>
      </w:r>
      <w:r w:rsidR="00E034D8" w:rsidRPr="00A7476A">
        <w:rPr>
          <w:sz w:val="24"/>
          <w:szCs w:val="24"/>
        </w:rPr>
        <w:t xml:space="preserve"> </w:t>
      </w:r>
      <w:r w:rsidR="00D55BE3" w:rsidRPr="00A7476A">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41469F" w:rsidRPr="00A7476A" w:rsidRDefault="00302171" w:rsidP="0041469F">
      <w:pPr>
        <w:keepLines w:val="0"/>
        <w:widowControl w:val="0"/>
        <w:overflowPunct/>
        <w:spacing w:line="240" w:lineRule="auto"/>
        <w:ind w:firstLine="709"/>
        <w:rPr>
          <w:sz w:val="24"/>
          <w:szCs w:val="24"/>
        </w:rPr>
      </w:pPr>
      <w:r w:rsidRPr="00A7476A">
        <w:rPr>
          <w:sz w:val="24"/>
          <w:szCs w:val="24"/>
        </w:rPr>
        <w:t>6.2</w:t>
      </w:r>
      <w:r w:rsidR="00CF41A4" w:rsidRPr="00A7476A">
        <w:rPr>
          <w:sz w:val="24"/>
          <w:szCs w:val="24"/>
        </w:rPr>
        <w:t>.</w:t>
      </w:r>
      <w:r w:rsidRPr="00A7476A">
        <w:rPr>
          <w:sz w:val="24"/>
          <w:szCs w:val="24"/>
        </w:rPr>
        <w:t xml:space="preserve"> </w:t>
      </w:r>
      <w:proofErr w:type="gramStart"/>
      <w:r w:rsidR="00D063F8" w:rsidRPr="00A7476A">
        <w:rPr>
          <w:sz w:val="24"/>
          <w:szCs w:val="24"/>
        </w:rPr>
        <w:t xml:space="preserve">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w:t>
      </w:r>
      <w:r w:rsidR="00D063F8" w:rsidRPr="00A7476A">
        <w:rPr>
          <w:sz w:val="24"/>
          <w:szCs w:val="24"/>
        </w:rPr>
        <w:lastRenderedPageBreak/>
        <w:t>землепользования и застройки в качестве территории</w:t>
      </w:r>
      <w:proofErr w:type="gramEnd"/>
      <w:r w:rsidR="00D063F8" w:rsidRPr="00A7476A">
        <w:rPr>
          <w:sz w:val="24"/>
          <w:szCs w:val="24"/>
        </w:rPr>
        <w:t xml:space="preserve">, в </w:t>
      </w:r>
      <w:proofErr w:type="gramStart"/>
      <w:r w:rsidR="00D063F8" w:rsidRPr="00A7476A">
        <w:rPr>
          <w:sz w:val="24"/>
          <w:szCs w:val="24"/>
        </w:rPr>
        <w:t>отношении</w:t>
      </w:r>
      <w:proofErr w:type="gramEnd"/>
      <w:r w:rsidR="00D063F8" w:rsidRPr="00A7476A">
        <w:rPr>
          <w:sz w:val="24"/>
          <w:szCs w:val="24"/>
        </w:rPr>
        <w:t xml:space="preserve"> которой допускается осуществление деятельности по ее комплексному развитию.</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виды разрешенного использования земельных участков 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F41A4" w:rsidRPr="00A7476A" w:rsidRDefault="00003A38" w:rsidP="00CF41A4">
      <w:pPr>
        <w:keepLines w:val="0"/>
        <w:widowControl w:val="0"/>
        <w:overflowPunct/>
        <w:spacing w:line="240" w:lineRule="auto"/>
        <w:ind w:firstLine="709"/>
        <w:rPr>
          <w:sz w:val="24"/>
          <w:szCs w:val="24"/>
        </w:rPr>
      </w:pPr>
      <w:r w:rsidRPr="00A7476A">
        <w:rPr>
          <w:sz w:val="24"/>
          <w:szCs w:val="24"/>
        </w:rPr>
        <w:t xml:space="preserve">4) </w:t>
      </w:r>
      <w:r w:rsidR="00CF41A4" w:rsidRPr="00A7476A">
        <w:rPr>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0041469F">
        <w:rPr>
          <w:sz w:val="24"/>
          <w:szCs w:val="24"/>
        </w:rPr>
        <w:t xml:space="preserve">расчетные показатели </w:t>
      </w:r>
      <w:r w:rsidR="0041469F" w:rsidRPr="00E56B1D">
        <w:rPr>
          <w:sz w:val="24"/>
          <w:szCs w:val="24"/>
        </w:rPr>
        <w:t>минимально</w:t>
      </w:r>
      <w:r w:rsidR="00CF41A4" w:rsidRPr="00A7476A">
        <w:rPr>
          <w:sz w:val="24"/>
          <w:szCs w:val="24"/>
        </w:rPr>
        <w:t xml:space="preserve">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DF1675" w:rsidRPr="00A7476A" w:rsidRDefault="00DF1675" w:rsidP="003030E3">
      <w:pPr>
        <w:keepLines w:val="0"/>
        <w:widowControl w:val="0"/>
        <w:overflowPunct/>
        <w:spacing w:line="240" w:lineRule="auto"/>
        <w:ind w:firstLine="709"/>
        <w:rPr>
          <w:sz w:val="24"/>
          <w:szCs w:val="24"/>
        </w:rPr>
      </w:pPr>
      <w:r w:rsidRPr="00A7476A">
        <w:rPr>
          <w:rStyle w:val="blk"/>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proofErr w:type="gramStart"/>
      <w:r w:rsidRPr="00A7476A">
        <w:rPr>
          <w:rStyle w:val="blk"/>
          <w:sz w:val="24"/>
          <w:szCs w:val="24"/>
        </w:rPr>
        <w:t>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A7476A">
        <w:rPr>
          <w:rStyle w:val="blk"/>
          <w:sz w:val="24"/>
          <w:szCs w:val="24"/>
        </w:rPr>
        <w:t xml:space="preserve"> с ним, предоставления сведений, содержащихся в Едином государственном реестре недвижимости.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8. </w:t>
      </w:r>
      <w:proofErr w:type="gramStart"/>
      <w:r w:rsidRPr="00A7476A">
        <w:rPr>
          <w:sz w:val="24"/>
          <w:szCs w:val="24"/>
        </w:rPr>
        <w:t xml:space="preserve">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по вопросам регулирования землепользования и застройки.</w:t>
      </w:r>
      <w:proofErr w:type="gramEnd"/>
      <w:r w:rsidRPr="00A7476A">
        <w:rPr>
          <w:sz w:val="24"/>
          <w:szCs w:val="24"/>
        </w:rPr>
        <w:t xml:space="preserve"> Указанные акты применяются в части, не противоречащей настоящим Правилам.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9. Настоящие Правила обязательны для исполнения всеми расположенными на территории </w:t>
      </w:r>
      <w:proofErr w:type="spellStart"/>
      <w:r w:rsidR="00C164FB">
        <w:rPr>
          <w:sz w:val="24"/>
          <w:szCs w:val="24"/>
        </w:rPr>
        <w:t>Кирпильского</w:t>
      </w:r>
      <w:proofErr w:type="spellEnd"/>
      <w:r w:rsidRPr="00A7476A">
        <w:rPr>
          <w:sz w:val="24"/>
          <w:szCs w:val="24"/>
        </w:rPr>
        <w:t xml:space="preserve"> сельского поселения юридическими и физическими лицами, осуществляющими и контролирующими градостроительную деятельность на территории поселения.</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pStyle w:val="7"/>
        <w:spacing w:line="240" w:lineRule="auto"/>
        <w:ind w:firstLine="0"/>
      </w:pPr>
      <w:bookmarkStart w:id="4" w:name="_Toc111884317"/>
      <w:r w:rsidRPr="00A7476A">
        <w:t>Статья 3. Открытость и доступность информации о землепользовании и застройке</w:t>
      </w:r>
      <w:bookmarkEnd w:id="4"/>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w:t>
      </w:r>
      <w:r w:rsidRPr="00A7476A">
        <w:rPr>
          <w:sz w:val="24"/>
          <w:szCs w:val="24"/>
        </w:rPr>
        <w:lastRenderedPageBreak/>
        <w:t>должностных лиц.</w:t>
      </w:r>
    </w:p>
    <w:p w:rsidR="00003A38" w:rsidRPr="00A7476A" w:rsidRDefault="006D0AC6" w:rsidP="003030E3">
      <w:pPr>
        <w:keepLines w:val="0"/>
        <w:widowControl w:val="0"/>
        <w:overflowPunct/>
        <w:spacing w:line="240" w:lineRule="auto"/>
        <w:ind w:firstLine="709"/>
        <w:rPr>
          <w:sz w:val="24"/>
          <w:szCs w:val="24"/>
        </w:rPr>
      </w:pPr>
      <w:r w:rsidRPr="00A7476A">
        <w:rPr>
          <w:sz w:val="24"/>
          <w:szCs w:val="24"/>
        </w:rPr>
        <w:t>Администрация муниципального</w:t>
      </w:r>
      <w:r w:rsidR="00003A38" w:rsidRPr="00A7476A">
        <w:rPr>
          <w:sz w:val="24"/>
          <w:szCs w:val="24"/>
        </w:rPr>
        <w:t xml:space="preserve"> образования </w:t>
      </w:r>
      <w:proofErr w:type="spellStart"/>
      <w:r w:rsidR="00E56B1D">
        <w:rPr>
          <w:sz w:val="24"/>
          <w:szCs w:val="24"/>
        </w:rPr>
        <w:t>Усть-Лабинский</w:t>
      </w:r>
      <w:proofErr w:type="spellEnd"/>
      <w:r w:rsidR="00E56B1D">
        <w:rPr>
          <w:sz w:val="24"/>
          <w:szCs w:val="24"/>
        </w:rPr>
        <w:t xml:space="preserve"> район</w:t>
      </w:r>
      <w:r w:rsidR="00003A38" w:rsidRPr="00A7476A">
        <w:rPr>
          <w:sz w:val="24"/>
          <w:szCs w:val="24"/>
        </w:rPr>
        <w:t xml:space="preserve"> обеспечивает возможность ознакомления с настоящими Правилами всем желающим путем: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опубликования (обнародования) Правил;</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помещения Правил на официальном сайте в сети Интернет;</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Администрация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roofErr w:type="gramEnd"/>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keepLines w:val="0"/>
        <w:widowControl w:val="0"/>
        <w:overflowPunct/>
        <w:spacing w:line="240" w:lineRule="auto"/>
        <w:ind w:firstLine="0"/>
        <w:jc w:val="center"/>
        <w:outlineLvl w:val="2"/>
        <w:rPr>
          <w:b/>
          <w:sz w:val="24"/>
          <w:szCs w:val="24"/>
        </w:rPr>
      </w:pPr>
      <w:bookmarkStart w:id="5" w:name="_Toc111884318"/>
      <w:r w:rsidRPr="00A7476A">
        <w:rPr>
          <w:b/>
          <w:sz w:val="24"/>
          <w:szCs w:val="24"/>
        </w:rPr>
        <w:t>Раздел 2. Права использования недвижимости, возникшие до вступления в силу Правил</w:t>
      </w:r>
      <w:bookmarkEnd w:id="5"/>
    </w:p>
    <w:p w:rsidR="006B7C5A" w:rsidRPr="00A7476A" w:rsidRDefault="006B7C5A" w:rsidP="00E56B1D">
      <w:pPr>
        <w:pStyle w:val="7"/>
        <w:spacing w:line="240" w:lineRule="auto"/>
        <w:ind w:firstLine="0"/>
      </w:pPr>
    </w:p>
    <w:p w:rsidR="00003A38" w:rsidRPr="00A7476A" w:rsidRDefault="00003A38" w:rsidP="00E56B1D">
      <w:pPr>
        <w:pStyle w:val="7"/>
        <w:spacing w:line="240" w:lineRule="auto"/>
        <w:ind w:firstLine="0"/>
      </w:pPr>
      <w:bookmarkStart w:id="6" w:name="_Toc111884319"/>
      <w:r w:rsidRPr="00A7476A">
        <w:t>Статья 4. Общие положения, относящиеся к ранее возникшим правам</w:t>
      </w:r>
      <w:bookmarkEnd w:id="6"/>
    </w:p>
    <w:p w:rsidR="00287571" w:rsidRPr="00A7476A" w:rsidRDefault="00287571" w:rsidP="003030E3">
      <w:pPr>
        <w:keepLines w:val="0"/>
        <w:widowControl w:val="0"/>
        <w:overflowPunct/>
        <w:spacing w:line="240" w:lineRule="auto"/>
        <w:ind w:firstLine="709"/>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Принятые до введения в действие настоящих </w:t>
      </w:r>
      <w:proofErr w:type="gramStart"/>
      <w:r w:rsidRPr="00A7476A">
        <w:rPr>
          <w:sz w:val="24"/>
          <w:szCs w:val="24"/>
        </w:rPr>
        <w:t>Правил</w:t>
      </w:r>
      <w:proofErr w:type="gramEnd"/>
      <w:r w:rsidRPr="00A7476A">
        <w:rPr>
          <w:sz w:val="24"/>
          <w:szCs w:val="24"/>
        </w:rPr>
        <w:t xml:space="preserve"> нормативные правовые </w:t>
      </w:r>
      <w:r w:rsidR="006D0AC6" w:rsidRPr="00A7476A">
        <w:rPr>
          <w:sz w:val="24"/>
          <w:szCs w:val="24"/>
        </w:rPr>
        <w:t>акты в</w:t>
      </w:r>
      <w:r w:rsidRPr="00A7476A">
        <w:rPr>
          <w:sz w:val="24"/>
          <w:szCs w:val="24"/>
        </w:rPr>
        <w:t xml:space="preserve"> отношении </w:t>
      </w:r>
      <w:r w:rsidR="000302D8" w:rsidRPr="00A7476A">
        <w:rPr>
          <w:sz w:val="24"/>
          <w:szCs w:val="24"/>
        </w:rPr>
        <w:t>территории муниципального</w:t>
      </w:r>
      <w:r w:rsidRPr="00A7476A">
        <w:rPr>
          <w:sz w:val="24"/>
          <w:szCs w:val="24"/>
        </w:rPr>
        <w:t xml:space="preserve"> образования </w:t>
      </w:r>
      <w:proofErr w:type="spellStart"/>
      <w:r w:rsidR="00C164FB">
        <w:rPr>
          <w:sz w:val="24"/>
          <w:szCs w:val="24"/>
        </w:rPr>
        <w:t>Кирпильское</w:t>
      </w:r>
      <w:proofErr w:type="spellEnd"/>
      <w:r w:rsidRPr="00A7476A">
        <w:rPr>
          <w:sz w:val="24"/>
          <w:szCs w:val="24"/>
        </w:rPr>
        <w:t xml:space="preserve"> сельское поселение </w:t>
      </w:r>
      <w:proofErr w:type="spellStart"/>
      <w:r w:rsidR="00A72442">
        <w:rPr>
          <w:sz w:val="24"/>
          <w:szCs w:val="24"/>
        </w:rPr>
        <w:t>Усть-Лабинского</w:t>
      </w:r>
      <w:proofErr w:type="spellEnd"/>
      <w:r w:rsidRPr="00A7476A">
        <w:rPr>
          <w:sz w:val="24"/>
          <w:szCs w:val="24"/>
        </w:rPr>
        <w:t xml:space="preserve"> района по вопросам землепользования и застройки применяются в части, не противоречащей настоящим Правилам.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A7476A">
        <w:rPr>
          <w:sz w:val="24"/>
          <w:szCs w:val="24"/>
        </w:rPr>
        <w:t>водоохранных</w:t>
      </w:r>
      <w:proofErr w:type="spellEnd"/>
      <w:r w:rsidRPr="00A7476A">
        <w:rPr>
          <w:sz w:val="24"/>
          <w:szCs w:val="24"/>
        </w:rPr>
        <w:t xml:space="preserve"> зонах, в пределах которых не предусмотрено размещение соответствующих объектов.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w:t>
      </w:r>
      <w:r w:rsidR="000412A4" w:rsidRPr="00A7476A">
        <w:rPr>
          <w:sz w:val="24"/>
          <w:szCs w:val="24"/>
        </w:rPr>
        <w:t xml:space="preserve">, </w:t>
      </w:r>
      <w:r w:rsidR="00F65A70" w:rsidRPr="00A7476A">
        <w:rPr>
          <w:sz w:val="24"/>
          <w:szCs w:val="24"/>
        </w:rPr>
        <w:t>градостроительным</w:t>
      </w:r>
      <w:r w:rsidRPr="00A7476A">
        <w:rPr>
          <w:sz w:val="24"/>
          <w:szCs w:val="24"/>
        </w:rPr>
        <w:t xml:space="preserve"> и земельным законодательством.</w:t>
      </w:r>
    </w:p>
    <w:p w:rsidR="00003A38" w:rsidRPr="00A7476A" w:rsidRDefault="00003A38" w:rsidP="003030E3">
      <w:pPr>
        <w:keepLines w:val="0"/>
        <w:widowControl w:val="0"/>
        <w:overflowPunct/>
        <w:spacing w:line="240" w:lineRule="auto"/>
        <w:ind w:firstLine="709"/>
        <w:jc w:val="center"/>
        <w:rPr>
          <w:sz w:val="24"/>
          <w:szCs w:val="24"/>
        </w:rPr>
      </w:pPr>
    </w:p>
    <w:p w:rsidR="00003A38" w:rsidRPr="00A7476A" w:rsidRDefault="00003A38" w:rsidP="00E56B1D">
      <w:pPr>
        <w:pStyle w:val="7"/>
        <w:spacing w:line="240" w:lineRule="auto"/>
        <w:ind w:firstLine="0"/>
      </w:pPr>
      <w:bookmarkStart w:id="7" w:name="_Toc111884320"/>
      <w:r w:rsidRPr="00A7476A">
        <w:t>Статья 5. Использование и строительные изменения объектов недвижимости, несоответствующих Правилам</w:t>
      </w:r>
      <w:bookmarkEnd w:id="7"/>
    </w:p>
    <w:p w:rsidR="00287571" w:rsidRPr="00A7476A" w:rsidRDefault="00287571" w:rsidP="003030E3">
      <w:pPr>
        <w:pStyle w:val="7"/>
        <w:spacing w:line="240" w:lineRule="auto"/>
        <w:ind w:firstLine="709"/>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Объекты недвижимости, предусмотренные статьей</w:t>
      </w:r>
      <w:r w:rsidR="007F770B" w:rsidRPr="00A7476A">
        <w:rPr>
          <w:sz w:val="24"/>
          <w:szCs w:val="24"/>
        </w:rPr>
        <w:t xml:space="preserve"> 4</w:t>
      </w:r>
      <w:r w:rsidRPr="00A7476A">
        <w:rPr>
          <w:sz w:val="24"/>
          <w:szCs w:val="24"/>
        </w:rPr>
        <w:t xml:space="preserve">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w:t>
      </w:r>
      <w:r w:rsidRPr="00A7476A">
        <w:rPr>
          <w:sz w:val="24"/>
          <w:szCs w:val="24"/>
        </w:rPr>
        <w:lastRenderedPageBreak/>
        <w:t xml:space="preserve">и использоваться без установления срока их приведения в соответствие с настоящими Правилами.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w:t>
      </w:r>
      <w:r w:rsidR="007E2B63" w:rsidRPr="00A7476A">
        <w:rPr>
          <w:sz w:val="24"/>
          <w:szCs w:val="24"/>
        </w:rPr>
        <w:t>могут поддерживаться</w:t>
      </w:r>
      <w:r w:rsidRPr="00A7476A">
        <w:rPr>
          <w:sz w:val="24"/>
          <w:szCs w:val="24"/>
        </w:rPr>
        <w:t xml:space="preserve"> и использоваться при условии, что эти действия не увеличивают степень несоответствия этих объектов настоящим Правилам</w:t>
      </w:r>
      <w:proofErr w:type="gramEnd"/>
      <w:r w:rsidRPr="00A7476A">
        <w:rPr>
          <w:sz w:val="24"/>
          <w:szCs w:val="24"/>
        </w:rPr>
        <w:t>.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Несоответствующий вид использования недвижимости не может быть заменен на иной несоответствующий вид использования.</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keepLines w:val="0"/>
        <w:widowControl w:val="0"/>
        <w:overflowPunct/>
        <w:spacing w:line="240" w:lineRule="auto"/>
        <w:ind w:firstLine="0"/>
        <w:jc w:val="center"/>
        <w:outlineLvl w:val="0"/>
        <w:rPr>
          <w:b/>
          <w:sz w:val="24"/>
          <w:szCs w:val="24"/>
        </w:rPr>
      </w:pPr>
      <w:bookmarkStart w:id="8" w:name="_Toc111884321"/>
      <w:r w:rsidRPr="00A7476A">
        <w:rPr>
          <w:b/>
          <w:sz w:val="24"/>
          <w:szCs w:val="24"/>
        </w:rPr>
        <w:t>Раздел 3. Участники отношений, возникающих по поводу землепользования и застройки</w:t>
      </w:r>
      <w:bookmarkEnd w:id="8"/>
    </w:p>
    <w:p w:rsidR="00003A38" w:rsidRPr="00A7476A" w:rsidRDefault="00003A38" w:rsidP="00E56B1D">
      <w:pPr>
        <w:keepLines w:val="0"/>
        <w:widowControl w:val="0"/>
        <w:overflowPunct/>
        <w:spacing w:line="240" w:lineRule="auto"/>
        <w:ind w:firstLine="0"/>
        <w:rPr>
          <w:i/>
          <w:sz w:val="24"/>
          <w:szCs w:val="24"/>
        </w:rPr>
      </w:pPr>
      <w:r w:rsidRPr="00A7476A">
        <w:rPr>
          <w:i/>
          <w:sz w:val="24"/>
          <w:szCs w:val="24"/>
        </w:rPr>
        <w:t xml:space="preserve"> </w:t>
      </w:r>
    </w:p>
    <w:p w:rsidR="00003A38" w:rsidRPr="00A7476A" w:rsidRDefault="00003A38" w:rsidP="00E56B1D">
      <w:pPr>
        <w:pStyle w:val="7"/>
        <w:spacing w:line="240" w:lineRule="auto"/>
        <w:ind w:firstLine="0"/>
      </w:pPr>
      <w:bookmarkStart w:id="9" w:name="_Toc111884322"/>
      <w:r w:rsidRPr="00A7476A">
        <w:t>Статья 6. Общие положения о лицах, осуществляющих землепользование и застройку, и их действиях</w:t>
      </w:r>
      <w:bookmarkEnd w:id="9"/>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007E2B63" w:rsidRPr="00A7476A">
        <w:rPr>
          <w:sz w:val="24"/>
          <w:szCs w:val="24"/>
        </w:rPr>
        <w:t xml:space="preserve"> регулируют</w:t>
      </w:r>
      <w:r w:rsidRPr="00A7476A">
        <w:rPr>
          <w:sz w:val="24"/>
          <w:szCs w:val="24"/>
        </w:rPr>
        <w:t xml:space="preserve"> действия физических и юридических лиц, которые: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участвуют в торгах (конкурсах, аукционах), подготавливаемых и проводимых администрацией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обращаются в администрацию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владея земельными участками, объектами недвижимости, осуществляют их </w:t>
      </w:r>
      <w:r w:rsidRPr="00A7476A">
        <w:rPr>
          <w:sz w:val="24"/>
          <w:szCs w:val="24"/>
        </w:rPr>
        <w:lastRenderedPageBreak/>
        <w:t xml:space="preserve">текущее использование, а также подготавливают проектную </w:t>
      </w:r>
      <w:r w:rsidR="007E2B63" w:rsidRPr="00A7476A">
        <w:rPr>
          <w:sz w:val="24"/>
          <w:szCs w:val="24"/>
        </w:rPr>
        <w:t>документацию и</w:t>
      </w:r>
      <w:r w:rsidRPr="00A7476A">
        <w:rPr>
          <w:sz w:val="24"/>
          <w:szCs w:val="24"/>
        </w:rPr>
        <w:t xml:space="preserve"> осуществляют в соответствии с ней строительство, реконструкцию, иные изменения недвижимости;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5) осуществляют иные действия в области землепользования и застройки.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К указанным в части 1 настоящей статьи иным действиям в области землепользования и застройки могут быть отнесены, в частности: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иные действия, связанные с подготовкой и реализацией общественных или частных планов по землепользованию и застройке.</w:t>
      </w:r>
    </w:p>
    <w:p w:rsidR="00003A38" w:rsidRPr="00A7476A" w:rsidRDefault="00003A38" w:rsidP="003030E3">
      <w:pPr>
        <w:keepLines w:val="0"/>
        <w:widowControl w:val="0"/>
        <w:overflowPunct/>
        <w:spacing w:line="240" w:lineRule="auto"/>
        <w:ind w:firstLine="709"/>
        <w:rPr>
          <w:i/>
          <w:sz w:val="24"/>
          <w:szCs w:val="24"/>
        </w:rPr>
      </w:pPr>
    </w:p>
    <w:p w:rsidR="00003A38" w:rsidRPr="00A7476A" w:rsidRDefault="00003A38" w:rsidP="00E56B1D">
      <w:pPr>
        <w:pStyle w:val="7"/>
        <w:spacing w:line="240" w:lineRule="auto"/>
        <w:ind w:firstLine="0"/>
      </w:pPr>
      <w:bookmarkStart w:id="10" w:name="_Toc111884323"/>
      <w:r w:rsidRPr="00A7476A">
        <w:t>Статья 7. Комиссия по землепользованию и застройке</w:t>
      </w:r>
      <w:bookmarkEnd w:id="10"/>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К полномочиям Комиссии относится: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рассмотрение предложений о внесении изменений в настоящие Правила;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заключения о внесении изменения в настоящие Правила;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организация и проведение</w:t>
      </w:r>
      <w:r w:rsidR="00D91123" w:rsidRPr="00A7476A">
        <w:rPr>
          <w:sz w:val="24"/>
          <w:szCs w:val="24"/>
        </w:rPr>
        <w:t xml:space="preserve"> </w:t>
      </w:r>
      <w:r w:rsidR="00633D08" w:rsidRPr="00A7476A">
        <w:rPr>
          <w:sz w:val="24"/>
          <w:szCs w:val="24"/>
        </w:rPr>
        <w:t xml:space="preserve">общественных обсуждений или </w:t>
      </w:r>
      <w:r w:rsidRPr="00A7476A">
        <w:rPr>
          <w:sz w:val="24"/>
          <w:szCs w:val="24"/>
        </w:rPr>
        <w:t>публичных слушаний по обсуждению проекта генерального плана поселения, Правил, проектов планировки;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w:t>
      </w:r>
      <w:r w:rsidR="00B87990" w:rsidRPr="00A7476A">
        <w:rPr>
          <w:sz w:val="24"/>
          <w:szCs w:val="24"/>
        </w:rPr>
        <w:t xml:space="preserve">ившим предложением изменения в Правила </w:t>
      </w:r>
      <w:r w:rsidRPr="00A7476A">
        <w:rPr>
          <w:sz w:val="24"/>
          <w:szCs w:val="24"/>
        </w:rPr>
        <w:t>или об отклонении такого предложения с указанием причин отклонения;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5)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6)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7) иные полномочия, отнесенные к компетенции комиссии муниципальными правовыми актами.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Состав и порядок деятельности комиссии утверждаются постановлением </w:t>
      </w:r>
      <w:r w:rsidR="00F84DA6" w:rsidRPr="00A7476A">
        <w:rPr>
          <w:sz w:val="24"/>
          <w:szCs w:val="24"/>
        </w:rPr>
        <w:t>администрации муниципального</w:t>
      </w:r>
      <w:r w:rsidRPr="00A7476A">
        <w:rPr>
          <w:sz w:val="24"/>
          <w:szCs w:val="24"/>
        </w:rPr>
        <w:t xml:space="preserve">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Протоколы заседаний Комиссии являются открытыми для всех заинтересованных лиц, которые могут получать копии протоколов. </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keepLines w:val="0"/>
        <w:widowControl w:val="0"/>
        <w:overflowPunct/>
        <w:spacing w:line="240" w:lineRule="auto"/>
        <w:ind w:firstLine="0"/>
        <w:jc w:val="center"/>
        <w:outlineLvl w:val="0"/>
        <w:rPr>
          <w:sz w:val="24"/>
          <w:szCs w:val="24"/>
        </w:rPr>
      </w:pPr>
      <w:bookmarkStart w:id="11" w:name="_Toc111884324"/>
      <w:r w:rsidRPr="00A7476A">
        <w:rPr>
          <w:b/>
          <w:sz w:val="24"/>
          <w:szCs w:val="24"/>
        </w:rPr>
        <w:t>Раздел 4. Предоставление прав на земельные участки</w:t>
      </w:r>
      <w:bookmarkEnd w:id="11"/>
    </w:p>
    <w:p w:rsidR="00003A38" w:rsidRPr="00A7476A" w:rsidRDefault="00003A38" w:rsidP="00E56B1D">
      <w:pPr>
        <w:keepLines w:val="0"/>
        <w:widowControl w:val="0"/>
        <w:overflowPunct/>
        <w:spacing w:line="240" w:lineRule="auto"/>
        <w:ind w:firstLine="0"/>
        <w:rPr>
          <w:i/>
          <w:sz w:val="24"/>
          <w:szCs w:val="24"/>
        </w:rPr>
      </w:pPr>
    </w:p>
    <w:p w:rsidR="00003A38" w:rsidRPr="00A7476A" w:rsidRDefault="00003A38" w:rsidP="00E56B1D">
      <w:pPr>
        <w:pStyle w:val="7"/>
        <w:spacing w:line="240" w:lineRule="auto"/>
        <w:ind w:firstLine="0"/>
      </w:pPr>
      <w:bookmarkStart w:id="12" w:name="_Toc111884325"/>
      <w:r w:rsidRPr="00A7476A">
        <w:t>Статья 8. Общие положения предоставления прав на земельные участки</w:t>
      </w:r>
      <w:bookmarkEnd w:id="12"/>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 xml:space="preserve">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proofErr w:type="spellStart"/>
      <w:r w:rsidR="00C164FB">
        <w:rPr>
          <w:sz w:val="24"/>
          <w:szCs w:val="24"/>
        </w:rPr>
        <w:t>Кирпильское</w:t>
      </w:r>
      <w:proofErr w:type="spellEnd"/>
      <w:r w:rsidRPr="00A7476A">
        <w:rPr>
          <w:sz w:val="24"/>
          <w:szCs w:val="24"/>
        </w:rPr>
        <w:t xml:space="preserve"> сельское поселение осуществляется администрацией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в соответствии с нормативными правовыми актами Российской Федерации, Краснодарского края, Уставом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и нормативными правовыми актами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Земельные участки, находящиеся в государственной или муниципальной собственности, предоставляются на основании: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договора купли-продажи в случае предоставления земельного участка в собственность за плату;</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договора аренды в случае предоставления земельного участка в аренду;</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договора безвозмездного пользования в случае предоставления земельного участка в безвозмездное пользование.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проект межевания территории, утвержденный в соответствии с Градостроительным кодексом;</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проектная документация лесных участков;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Исключительно в соответствии с утвержденным проектом межевания территории осуществляется образование земельных участков:</w:t>
      </w:r>
    </w:p>
    <w:p w:rsidR="006903A9" w:rsidRPr="00A7476A" w:rsidRDefault="00003A38" w:rsidP="006903A9">
      <w:pPr>
        <w:keepLines w:val="0"/>
        <w:widowControl w:val="0"/>
        <w:shd w:val="clear" w:color="auto" w:fill="FFFFFF"/>
        <w:tabs>
          <w:tab w:val="left" w:pos="-5387"/>
        </w:tabs>
        <w:spacing w:line="240" w:lineRule="auto"/>
        <w:ind w:firstLine="425"/>
        <w:rPr>
          <w:bCs/>
          <w:color w:val="000000"/>
          <w:sz w:val="24"/>
          <w:szCs w:val="24"/>
        </w:rPr>
      </w:pPr>
      <w:r w:rsidRPr="00A7476A">
        <w:rPr>
          <w:sz w:val="24"/>
          <w:szCs w:val="24"/>
        </w:rPr>
        <w:t>1</w:t>
      </w:r>
      <w:r w:rsidR="006903A9" w:rsidRPr="00A7476A">
        <w:rPr>
          <w:bCs/>
          <w:color w:val="000000"/>
          <w:sz w:val="24"/>
          <w:szCs w:val="24"/>
        </w:rPr>
        <w:t xml:space="preserve">) из земельного участка, предоставленного для комплексного </w:t>
      </w:r>
      <w:r w:rsidR="00CF41A4" w:rsidRPr="00A7476A">
        <w:rPr>
          <w:bCs/>
          <w:color w:val="000000"/>
          <w:sz w:val="24"/>
          <w:szCs w:val="24"/>
        </w:rPr>
        <w:t>развития</w:t>
      </w:r>
      <w:r w:rsidR="006903A9" w:rsidRPr="00A7476A">
        <w:rPr>
          <w:bCs/>
          <w:color w:val="000000"/>
          <w:sz w:val="24"/>
          <w:szCs w:val="24"/>
        </w:rPr>
        <w:t xml:space="preserve"> территории;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lastRenderedPageBreak/>
        <w:t xml:space="preserve">2) из земельного участка, предоставленного садоводческому или огородническому некоммерческому товариществу; </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w:t>
      </w:r>
      <w:proofErr w:type="gramEnd"/>
      <w:r w:rsidRPr="00A7476A">
        <w:rPr>
          <w:bCs/>
          <w:color w:val="000000"/>
          <w:sz w:val="24"/>
          <w:szCs w:val="24"/>
        </w:rPr>
        <w:t>,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4) для строительства, реконструкции линейных объектов федерального, регионального или местного значения.</w:t>
      </w:r>
    </w:p>
    <w:p w:rsidR="00CF41A4" w:rsidRPr="00A7476A" w:rsidRDefault="00CF41A4" w:rsidP="00CF41A4">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03A38" w:rsidRPr="00A7476A" w:rsidRDefault="00003A38" w:rsidP="006903A9">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а также случаев проведения аукционов по продаже таких земельных участков в соответствии со статьей 39.18 Земельного кодекса.</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6. Без проведения торгов осуществляется продажа: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370F" w:rsidRPr="00A7476A" w:rsidRDefault="0017370F" w:rsidP="0017370F">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7476A">
        <w:rPr>
          <w:bCs/>
          <w:color w:val="000000"/>
          <w:sz w:val="24"/>
          <w:szCs w:val="24"/>
        </w:rPr>
        <w:t xml:space="preserve"> информации о </w:t>
      </w:r>
      <w:r w:rsidRPr="00A7476A">
        <w:rPr>
          <w:bCs/>
          <w:color w:val="000000"/>
          <w:sz w:val="24"/>
          <w:szCs w:val="24"/>
        </w:rPr>
        <w:lastRenderedPageBreak/>
        <w:t xml:space="preserve">выявленных в рамках государственного земельного надзора и </w:t>
      </w:r>
      <w:r w:rsidR="00F821C7" w:rsidRPr="00A7476A">
        <w:rPr>
          <w:bCs/>
          <w:color w:val="000000"/>
          <w:sz w:val="24"/>
          <w:szCs w:val="24"/>
        </w:rPr>
        <w:t>не устранённых</w:t>
      </w:r>
      <w:r w:rsidRPr="00A7476A">
        <w:rPr>
          <w:bCs/>
          <w:color w:val="000000"/>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7476A">
        <w:rPr>
          <w:bCs/>
          <w:color w:val="000000"/>
          <w:sz w:val="24"/>
          <w:szCs w:val="24"/>
        </w:rPr>
        <w:t>истечения срока указанного договора аренды земельного участка</w:t>
      </w:r>
      <w:proofErr w:type="gramEnd"/>
      <w:r w:rsidRPr="00A7476A">
        <w:rPr>
          <w:bCs/>
          <w:color w:val="000000"/>
          <w:sz w:val="24"/>
          <w:szCs w:val="24"/>
        </w:rPr>
        <w:t>;</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BE7313" w:rsidRPr="00A7476A" w:rsidRDefault="00BE7313" w:rsidP="003030E3">
      <w:pPr>
        <w:pStyle w:val="s1"/>
        <w:spacing w:before="0" w:beforeAutospacing="0" w:after="0" w:afterAutospacing="0"/>
        <w:ind w:firstLine="709"/>
        <w:jc w:val="both"/>
      </w:pPr>
      <w:r w:rsidRPr="00A7476A">
        <w:t>1) земельного участка юридическим лицам в соответствии с указом или распоряжением Президента Российской Федерации;</w:t>
      </w:r>
    </w:p>
    <w:p w:rsidR="00BE7313" w:rsidRPr="00A7476A" w:rsidRDefault="00BE7313" w:rsidP="003030E3">
      <w:pPr>
        <w:pStyle w:val="s1"/>
        <w:spacing w:before="0" w:beforeAutospacing="0" w:after="0" w:afterAutospacing="0"/>
        <w:ind w:firstLine="709"/>
        <w:jc w:val="both"/>
      </w:pPr>
      <w:r w:rsidRPr="00A7476A">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w:t>
      </w:r>
      <w:r w:rsidR="00222307" w:rsidRPr="00A7476A">
        <w:t xml:space="preserve"> критериям</w:t>
      </w:r>
      <w:r w:rsidRPr="00A7476A">
        <w:t>, установленным Правительством Российской Федерации;</w:t>
      </w:r>
    </w:p>
    <w:p w:rsidR="00BE7313" w:rsidRPr="00A7476A" w:rsidRDefault="00BE7313" w:rsidP="003030E3">
      <w:pPr>
        <w:pStyle w:val="s1"/>
        <w:spacing w:before="0" w:beforeAutospacing="0" w:after="0" w:afterAutospacing="0"/>
        <w:ind w:firstLine="709"/>
        <w:jc w:val="both"/>
      </w:pPr>
      <w:r w:rsidRPr="00A7476A">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7370F" w:rsidRPr="00A7476A" w:rsidRDefault="0017370F" w:rsidP="0017370F">
      <w:pPr>
        <w:pStyle w:val="s1"/>
        <w:spacing w:before="0" w:beforeAutospacing="0" w:after="0" w:afterAutospacing="0"/>
        <w:ind w:firstLine="709"/>
        <w:jc w:val="both"/>
      </w:pPr>
      <w:proofErr w:type="gramStart"/>
      <w:r w:rsidRPr="00A7476A">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A7476A">
        <w:t xml:space="preserve"> </w:t>
      </w:r>
      <w:proofErr w:type="gramStart"/>
      <w:r w:rsidRPr="00A7476A">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в случае, если количество таких домов составляет три и более в одном</w:t>
      </w:r>
      <w:proofErr w:type="gramEnd"/>
      <w:r w:rsidRPr="00A7476A">
        <w:t xml:space="preserve"> ряду)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17370F" w:rsidRPr="00A7476A" w:rsidRDefault="0017370F" w:rsidP="0017370F">
      <w:pPr>
        <w:pStyle w:val="s1"/>
        <w:spacing w:before="0" w:beforeAutospacing="0" w:after="0" w:afterAutospacing="0"/>
        <w:ind w:firstLine="709"/>
        <w:jc w:val="both"/>
      </w:pPr>
      <w:proofErr w:type="gramStart"/>
      <w:r w:rsidRPr="00A7476A">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A7476A">
        <w:t xml:space="preserve"> о внесении изменений в некоторые законодательные акты Российской Федерации" и </w:t>
      </w:r>
      <w:proofErr w:type="gramStart"/>
      <w:r w:rsidRPr="00A7476A">
        <w:t>права</w:t>
      </w:r>
      <w:proofErr w:type="gramEnd"/>
      <w:r w:rsidRPr="00A7476A">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w:t>
      </w:r>
      <w:r w:rsidRPr="00A7476A">
        <w:lastRenderedPageBreak/>
        <w:t>1 статьи 201.3 Федерального закона от 26 октября 2002 года N 127-ФЗ "О несостоятельности (банкротстве)";</w:t>
      </w:r>
    </w:p>
    <w:p w:rsidR="0017370F" w:rsidRPr="00A7476A" w:rsidRDefault="0017370F" w:rsidP="0017370F">
      <w:pPr>
        <w:pStyle w:val="s1"/>
        <w:spacing w:before="0" w:beforeAutospacing="0" w:after="0" w:afterAutospacing="0"/>
        <w:ind w:firstLine="709"/>
        <w:jc w:val="both"/>
      </w:pPr>
      <w:proofErr w:type="gramStart"/>
      <w:r w:rsidRPr="00A7476A">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w:t>
      </w:r>
      <w:proofErr w:type="gramEnd"/>
      <w:r w:rsidRPr="00A7476A">
        <w:t xml:space="preserve"> "Фонд развития территорий" и о внесении изменений в отдельные законодательные акты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Pr="00A7476A">
        <w:rPr>
          <w:bCs/>
          <w:color w:val="000000"/>
          <w:sz w:val="24"/>
          <w:szCs w:val="24"/>
        </w:rPr>
        <w:t>электро</w:t>
      </w:r>
      <w:proofErr w:type="spellEnd"/>
      <w:r w:rsidRPr="00A7476A">
        <w:rPr>
          <w:bCs/>
          <w:color w:val="000000"/>
          <w:sz w:val="24"/>
          <w:szCs w:val="24"/>
        </w:rPr>
        <w:t>-, тепл</w:t>
      </w:r>
      <w:proofErr w:type="gramStart"/>
      <w:r w:rsidRPr="00A7476A">
        <w:rPr>
          <w:bCs/>
          <w:color w:val="000000"/>
          <w:sz w:val="24"/>
          <w:szCs w:val="24"/>
        </w:rPr>
        <w:t>о-</w:t>
      </w:r>
      <w:proofErr w:type="gramEnd"/>
      <w:r w:rsidRPr="00A7476A">
        <w:rPr>
          <w:bCs/>
          <w:color w:val="000000"/>
          <w:sz w:val="24"/>
          <w:szCs w:val="24"/>
        </w:rPr>
        <w:t xml:space="preserve">, </w:t>
      </w:r>
      <w:proofErr w:type="spellStart"/>
      <w:r w:rsidRPr="00A7476A">
        <w:rPr>
          <w:bCs/>
          <w:color w:val="000000"/>
          <w:sz w:val="24"/>
          <w:szCs w:val="24"/>
        </w:rPr>
        <w:t>газо</w:t>
      </w:r>
      <w:proofErr w:type="spellEnd"/>
      <w:r w:rsidRPr="00A7476A">
        <w:rPr>
          <w:bCs/>
          <w:color w:val="000000"/>
          <w:sz w:val="24"/>
          <w:szCs w:val="24"/>
        </w:rPr>
        <w:t>- и водоснабжения, водоотведения, связи, нефтепроводов, объектов федерального, регионального или местного значения;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A7476A">
        <w:rPr>
          <w:bCs/>
          <w:color w:val="000000"/>
          <w:sz w:val="24"/>
          <w:szCs w:val="24"/>
        </w:rPr>
        <w:t xml:space="preserve"> товарищества, осуществляющего управление имуществом общего пользования в границах такой территории); </w:t>
      </w:r>
    </w:p>
    <w:p w:rsidR="0017370F" w:rsidRPr="00A7476A" w:rsidRDefault="006903A9" w:rsidP="0017370F">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8) </w:t>
      </w:r>
      <w:r w:rsidR="0017370F" w:rsidRPr="00A7476A">
        <w:rPr>
          <w:bCs/>
          <w:color w:val="000000"/>
          <w:sz w:val="24"/>
          <w:szCs w:val="24"/>
        </w:rPr>
        <w:t xml:space="preserve">земельного участка участникам долевого строительства в случаях, предусмотренных Федеральным </w:t>
      </w:r>
      <w:hyperlink r:id="rId8" w:history="1">
        <w:r w:rsidR="0017370F" w:rsidRPr="00A7476A">
          <w:rPr>
            <w:bCs/>
            <w:color w:val="000000"/>
            <w:sz w:val="24"/>
            <w:szCs w:val="24"/>
          </w:rPr>
          <w:t>законом</w:t>
        </w:r>
      </w:hyperlink>
      <w:r w:rsidR="0017370F" w:rsidRPr="00A7476A">
        <w:rPr>
          <w:bCs/>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7370F" w:rsidRPr="00A7476A" w:rsidRDefault="006903A9" w:rsidP="0017370F">
      <w:pPr>
        <w:pStyle w:val="s1"/>
        <w:spacing w:before="0" w:beforeAutospacing="0" w:after="0" w:afterAutospacing="0"/>
        <w:ind w:firstLine="709"/>
        <w:jc w:val="both"/>
        <w:rPr>
          <w:color w:val="1F497D" w:themeColor="text2"/>
        </w:rPr>
      </w:pPr>
      <w:r w:rsidRPr="00A7476A">
        <w:rPr>
          <w:bCs/>
          <w:color w:val="00000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w:t>
      </w:r>
      <w:r w:rsidR="0017370F" w:rsidRPr="00A7476A">
        <w:rPr>
          <w:bCs/>
          <w:color w:val="000000"/>
        </w:rPr>
        <w:t>статьи 39.6 Земельного кодекса;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11)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w:t>
      </w:r>
      <w:r w:rsidRPr="00A7476A">
        <w:rPr>
          <w:bCs/>
          <w:color w:val="000000"/>
          <w:sz w:val="24"/>
          <w:szCs w:val="24"/>
        </w:rPr>
        <w:lastRenderedPageBreak/>
        <w:t>развитии территории;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17)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19) земельного участка, необходимого для проведения работ, связанных с пользованием недрами, </w:t>
      </w:r>
      <w:proofErr w:type="spellStart"/>
      <w:r w:rsidRPr="00A7476A">
        <w:rPr>
          <w:bCs/>
          <w:color w:val="000000"/>
          <w:sz w:val="24"/>
          <w:szCs w:val="24"/>
        </w:rPr>
        <w:t>недропользователю</w:t>
      </w:r>
      <w:proofErr w:type="spellEnd"/>
      <w:r w:rsidRPr="00A7476A">
        <w:rPr>
          <w:bCs/>
          <w:color w:val="000000"/>
          <w:sz w:val="24"/>
          <w:szCs w:val="24"/>
        </w:rPr>
        <w:t>;</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20) земельного участка, расположенного в границах особой экономической зоны или на прилегающий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7476A">
        <w:rPr>
          <w:bCs/>
          <w:color w:val="000000"/>
          <w:sz w:val="24"/>
          <w:szCs w:val="24"/>
        </w:rPr>
        <w:t xml:space="preserve"> экономической зоны и на прилегающей к ней территории и по управлению этими и ранее созданными объектами недвижимости;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A7476A">
        <w:rPr>
          <w:bCs/>
          <w:color w:val="000000"/>
          <w:sz w:val="24"/>
          <w:szCs w:val="24"/>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7476A">
        <w:rPr>
          <w:bCs/>
          <w:color w:val="000000"/>
          <w:sz w:val="24"/>
          <w:szCs w:val="24"/>
        </w:rPr>
        <w:t>муниципально-частном</w:t>
      </w:r>
      <w:proofErr w:type="spellEnd"/>
      <w:r w:rsidRPr="00A7476A">
        <w:rPr>
          <w:bCs/>
          <w:color w:val="000000"/>
          <w:sz w:val="24"/>
          <w:szCs w:val="24"/>
        </w:rPr>
        <w:t xml:space="preserve"> партнерстве, лицу, с которым заключены указанные соглашения;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 xml:space="preserve">23)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w:t>
      </w:r>
      <w:r w:rsidRPr="00A7476A">
        <w:rPr>
          <w:bCs/>
          <w:color w:val="000000"/>
          <w:sz w:val="24"/>
          <w:szCs w:val="24"/>
        </w:rPr>
        <w:lastRenderedPageBreak/>
        <w:t>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A7476A">
        <w:rPr>
          <w:bCs/>
          <w:color w:val="000000"/>
          <w:sz w:val="24"/>
          <w:szCs w:val="24"/>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24)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27)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A7476A">
        <w:rPr>
          <w:bCs/>
          <w:color w:val="000000"/>
          <w:sz w:val="24"/>
          <w:szCs w:val="24"/>
        </w:rPr>
        <w:t>полос</w:t>
      </w:r>
      <w:proofErr w:type="gramEnd"/>
      <w:r w:rsidRPr="00A7476A">
        <w:rPr>
          <w:bCs/>
          <w:color w:val="000000"/>
          <w:sz w:val="24"/>
          <w:szCs w:val="24"/>
        </w:rPr>
        <w:t xml:space="preserve"> автомобильных дорог;</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31) земельного участка лицу, осуществляющему </w:t>
      </w:r>
      <w:proofErr w:type="gramStart"/>
      <w:r w:rsidRPr="00A7476A">
        <w:rPr>
          <w:bCs/>
          <w:color w:val="000000"/>
          <w:sz w:val="24"/>
          <w:szCs w:val="24"/>
        </w:rPr>
        <w:t>товарную</w:t>
      </w:r>
      <w:proofErr w:type="gramEnd"/>
      <w:r w:rsidRPr="00A7476A">
        <w:rPr>
          <w:bCs/>
          <w:color w:val="000000"/>
          <w:sz w:val="24"/>
          <w:szCs w:val="24"/>
        </w:rPr>
        <w:t xml:space="preserve"> </w:t>
      </w:r>
      <w:proofErr w:type="spellStart"/>
      <w:r w:rsidRPr="00A7476A">
        <w:rPr>
          <w:bCs/>
          <w:color w:val="000000"/>
          <w:sz w:val="24"/>
          <w:szCs w:val="24"/>
        </w:rPr>
        <w:t>аквакультуру</w:t>
      </w:r>
      <w:proofErr w:type="spellEnd"/>
      <w:r w:rsidRPr="00A7476A">
        <w:rPr>
          <w:bCs/>
          <w:color w:val="000000"/>
          <w:sz w:val="24"/>
          <w:szCs w:val="24"/>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32)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33)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34) земельного участка арендатору (за исключением арендаторов земельных участков, указанных в подпункте 33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35)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w:t>
      </w:r>
      <w:r w:rsidRPr="00A7476A">
        <w:rPr>
          <w:bCs/>
          <w:color w:val="000000"/>
          <w:sz w:val="24"/>
          <w:szCs w:val="24"/>
        </w:rPr>
        <w:lastRenderedPageBreak/>
        <w:t>законодательные акты Российской Федерации";</w:t>
      </w:r>
    </w:p>
    <w:p w:rsidR="006903A9" w:rsidRPr="00A7476A" w:rsidRDefault="006903A9" w:rsidP="006903A9">
      <w:pPr>
        <w:keepLines w:val="0"/>
        <w:widowControl w:val="0"/>
        <w:shd w:val="clear" w:color="auto" w:fill="FFFFFF"/>
        <w:tabs>
          <w:tab w:val="left" w:pos="-5387"/>
        </w:tabs>
        <w:spacing w:line="240" w:lineRule="auto"/>
        <w:ind w:firstLine="425"/>
        <w:rPr>
          <w:color w:val="22272F"/>
          <w:sz w:val="23"/>
          <w:szCs w:val="23"/>
          <w:shd w:val="clear" w:color="auto" w:fill="FFFFFF"/>
        </w:rPr>
      </w:pPr>
      <w:proofErr w:type="gramStart"/>
      <w:r w:rsidRPr="00A7476A">
        <w:rPr>
          <w:color w:val="22272F"/>
          <w:sz w:val="23"/>
          <w:szCs w:val="23"/>
          <w:shd w:val="clear" w:color="auto" w:fill="FFFFFF"/>
        </w:rPr>
        <w:t xml:space="preserve">36)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w:t>
      </w:r>
      <w:r w:rsidRPr="00A7476A">
        <w:rPr>
          <w:sz w:val="23"/>
          <w:szCs w:val="23"/>
          <w:shd w:val="clear" w:color="auto" w:fill="FFFFFF"/>
        </w:rPr>
        <w:t>соответствии с </w:t>
      </w:r>
      <w:hyperlink r:id="rId9" w:anchor="/document/75098893/entry/6" w:history="1">
        <w:r w:rsidRPr="00A7476A">
          <w:rPr>
            <w:sz w:val="23"/>
            <w:szCs w:val="23"/>
            <w:shd w:val="clear" w:color="auto" w:fill="FFFFFF"/>
          </w:rPr>
          <w:t>Федеральным законом</w:t>
        </w:r>
      </w:hyperlink>
      <w:r w:rsidRPr="00A7476A">
        <w:rPr>
          <w:sz w:val="23"/>
          <w:szCs w:val="23"/>
          <w:shd w:val="clear" w:color="auto" w:fill="FFFFFF"/>
        </w:rPr>
        <w:t xml:space="preserve"> "О </w:t>
      </w:r>
      <w:r w:rsidRPr="00A7476A">
        <w:rPr>
          <w:color w:val="22272F"/>
          <w:sz w:val="23"/>
          <w:szCs w:val="23"/>
          <w:shd w:val="clear" w:color="auto" w:fill="FFFFFF"/>
        </w:rPr>
        <w:t>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0B53E3" w:rsidRPr="00A7476A" w:rsidRDefault="000B53E3" w:rsidP="000B53E3">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37)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w:t>
      </w:r>
      <w:proofErr w:type="gramEnd"/>
      <w:r w:rsidRPr="00A7476A">
        <w:rPr>
          <w:bCs/>
          <w:color w:val="000000"/>
          <w:sz w:val="24"/>
          <w:szCs w:val="24"/>
        </w:rPr>
        <w:t xml:space="preserve"> </w:t>
      </w:r>
      <w:proofErr w:type="gramStart"/>
      <w:r w:rsidRPr="00A7476A">
        <w:rPr>
          <w:bCs/>
          <w:color w:val="000000"/>
          <w:sz w:val="24"/>
          <w:szCs w:val="24"/>
        </w:rPr>
        <w:t>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w:t>
      </w:r>
      <w:proofErr w:type="gramEnd"/>
      <w:r w:rsidRPr="00A7476A">
        <w:rPr>
          <w:bCs/>
          <w:color w:val="000000"/>
          <w:sz w:val="24"/>
          <w:szCs w:val="24"/>
        </w:rPr>
        <w:t xml:space="preserve"> также в случае, если земельные участки (права на них) отсутствуют у застройщика, признанного несостоятельным (банкротом);</w:t>
      </w:r>
    </w:p>
    <w:p w:rsidR="000B53E3" w:rsidRPr="00A7476A" w:rsidRDefault="000B53E3" w:rsidP="000B53E3">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38)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003A38" w:rsidRPr="00A7476A" w:rsidRDefault="00003A38" w:rsidP="003030E3">
      <w:pPr>
        <w:keepLines w:val="0"/>
        <w:widowControl w:val="0"/>
        <w:overflowPunct/>
        <w:spacing w:line="240" w:lineRule="auto"/>
        <w:ind w:firstLine="709"/>
        <w:rPr>
          <w:sz w:val="24"/>
          <w:szCs w:val="24"/>
        </w:rPr>
      </w:pPr>
    </w:p>
    <w:p w:rsidR="00003A38" w:rsidRPr="007800CC" w:rsidRDefault="00003A38" w:rsidP="007800CC">
      <w:pPr>
        <w:pStyle w:val="7"/>
        <w:spacing w:line="240" w:lineRule="auto"/>
        <w:ind w:firstLine="0"/>
      </w:pPr>
      <w:bookmarkStart w:id="13" w:name="_Toc111884326"/>
      <w:r w:rsidRPr="00A7476A">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w:t>
      </w:r>
      <w:r w:rsidRPr="007800CC">
        <w:t>азования</w:t>
      </w:r>
      <w:bookmarkStart w:id="14" w:name="_Toc33527689"/>
      <w:r w:rsidR="007800CC" w:rsidRPr="007800CC">
        <w:t xml:space="preserve"> </w:t>
      </w:r>
      <w:proofErr w:type="spellStart"/>
      <w:r w:rsidR="00C164FB">
        <w:rPr>
          <w:sz w:val="24"/>
          <w:szCs w:val="24"/>
        </w:rPr>
        <w:t>Кирпильское</w:t>
      </w:r>
      <w:proofErr w:type="spellEnd"/>
      <w:r w:rsidRPr="007800CC">
        <w:rPr>
          <w:sz w:val="24"/>
          <w:szCs w:val="24"/>
        </w:rPr>
        <w:t xml:space="preserve"> сельское поселение.</w:t>
      </w:r>
      <w:bookmarkEnd w:id="13"/>
      <w:bookmarkEnd w:id="14"/>
    </w:p>
    <w:p w:rsidR="00003A38" w:rsidRPr="00A7476A" w:rsidRDefault="00003A38" w:rsidP="003030E3">
      <w:pPr>
        <w:keepLines w:val="0"/>
        <w:widowControl w:val="0"/>
        <w:overflowPunct/>
        <w:spacing w:line="240" w:lineRule="auto"/>
        <w:ind w:firstLine="709"/>
        <w:rPr>
          <w:i/>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w:t>
      </w:r>
    </w:p>
    <w:p w:rsidR="00003A38" w:rsidRPr="00A7476A" w:rsidRDefault="00003A38" w:rsidP="003030E3">
      <w:pPr>
        <w:keepLines w:val="0"/>
        <w:widowControl w:val="0"/>
        <w:overflowPunct/>
        <w:spacing w:line="240" w:lineRule="auto"/>
        <w:ind w:firstLine="709"/>
        <w:jc w:val="center"/>
        <w:rPr>
          <w:sz w:val="24"/>
          <w:szCs w:val="24"/>
        </w:rPr>
      </w:pPr>
    </w:p>
    <w:p w:rsidR="00003A38" w:rsidRPr="00A7476A" w:rsidRDefault="00003A38" w:rsidP="00E56B1D">
      <w:pPr>
        <w:pStyle w:val="7"/>
        <w:spacing w:line="240" w:lineRule="auto"/>
        <w:ind w:firstLine="0"/>
      </w:pPr>
      <w:bookmarkStart w:id="15" w:name="_Toc111884327"/>
      <w:r w:rsidRPr="00A7476A">
        <w:t>Статья 10. Приобретение прав на земельные участки, на которых расположены объекты недвижимости</w:t>
      </w:r>
      <w:bookmarkEnd w:id="15"/>
    </w:p>
    <w:p w:rsidR="00FF744B" w:rsidRPr="00A7476A" w:rsidRDefault="00FF744B" w:rsidP="00FF744B"/>
    <w:p w:rsidR="002227E4" w:rsidRPr="00A7476A" w:rsidRDefault="002227E4" w:rsidP="003030E3">
      <w:pPr>
        <w:pStyle w:val="s1"/>
        <w:shd w:val="clear" w:color="auto" w:fill="FFFFFF"/>
        <w:spacing w:before="0" w:beforeAutospacing="0" w:after="0" w:afterAutospacing="0"/>
        <w:ind w:firstLine="709"/>
        <w:jc w:val="both"/>
      </w:pPr>
      <w:r w:rsidRPr="00A7476A">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2227E4" w:rsidRPr="00A7476A" w:rsidRDefault="002227E4" w:rsidP="003030E3">
      <w:pPr>
        <w:pStyle w:val="s1"/>
        <w:shd w:val="clear" w:color="auto" w:fill="FFFFFF"/>
        <w:spacing w:before="0" w:beforeAutospacing="0" w:after="0" w:afterAutospacing="0"/>
        <w:ind w:firstLine="709"/>
        <w:jc w:val="both"/>
      </w:pPr>
      <w:r w:rsidRPr="00A7476A">
        <w:t>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w:t>
      </w:r>
    </w:p>
    <w:p w:rsidR="002227E4" w:rsidRPr="00A7476A" w:rsidRDefault="002227E4" w:rsidP="003030E3">
      <w:pPr>
        <w:pStyle w:val="s1"/>
        <w:shd w:val="clear" w:color="auto" w:fill="FFFFFF"/>
        <w:spacing w:before="0" w:beforeAutospacing="0" w:after="0" w:afterAutospacing="0"/>
        <w:ind w:firstLine="709"/>
        <w:jc w:val="both"/>
      </w:pPr>
      <w:r w:rsidRPr="00A7476A">
        <w:lastRenderedPageBreak/>
        <w:t>2. В случае</w:t>
      </w:r>
      <w:proofErr w:type="gramStart"/>
      <w:r w:rsidRPr="00A7476A">
        <w:t>,</w:t>
      </w:r>
      <w:proofErr w:type="gramEnd"/>
      <w:r w:rsidRPr="00A7476A">
        <w:t xml:space="preserve">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2227E4" w:rsidRPr="00A7476A" w:rsidRDefault="002227E4" w:rsidP="003030E3">
      <w:pPr>
        <w:pStyle w:val="s1"/>
        <w:shd w:val="clear" w:color="auto" w:fill="FFFFFF"/>
        <w:spacing w:before="0" w:beforeAutospacing="0" w:after="0" w:afterAutospacing="0"/>
        <w:ind w:firstLine="709"/>
        <w:jc w:val="both"/>
      </w:pPr>
      <w:r w:rsidRPr="00A7476A">
        <w:t xml:space="preserve">3. </w:t>
      </w:r>
      <w:proofErr w:type="gramStart"/>
      <w:r w:rsidRPr="00A7476A">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w:t>
      </w:r>
      <w:proofErr w:type="gramEnd"/>
      <w:r w:rsidRPr="00A7476A">
        <w:t xml:space="preserve"> аренду с множественностью лиц на стороне арендатора.</w:t>
      </w:r>
    </w:p>
    <w:p w:rsidR="002227E4" w:rsidRPr="00A7476A" w:rsidRDefault="002227E4" w:rsidP="003030E3">
      <w:pPr>
        <w:pStyle w:val="s1"/>
        <w:shd w:val="clear" w:color="auto" w:fill="FFFFFF"/>
        <w:spacing w:before="0" w:beforeAutospacing="0" w:after="0" w:afterAutospacing="0"/>
        <w:ind w:firstLine="709"/>
        <w:jc w:val="both"/>
      </w:pPr>
      <w:r w:rsidRPr="00A7476A">
        <w:t>4. В случае</w:t>
      </w:r>
      <w:proofErr w:type="gramStart"/>
      <w:r w:rsidRPr="00A7476A">
        <w:t>,</w:t>
      </w:r>
      <w:proofErr w:type="gramEnd"/>
      <w:r w:rsidRPr="00A7476A">
        <w:t xml:space="preserve">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2227E4" w:rsidRPr="00A7476A" w:rsidRDefault="002227E4" w:rsidP="003030E3">
      <w:pPr>
        <w:pStyle w:val="s1"/>
        <w:shd w:val="clear" w:color="auto" w:fill="FFFFFF"/>
        <w:spacing w:before="0" w:beforeAutospacing="0" w:after="0" w:afterAutospacing="0"/>
        <w:ind w:firstLine="709"/>
        <w:jc w:val="both"/>
      </w:pPr>
      <w:r w:rsidRPr="00A7476A">
        <w:t xml:space="preserve">5. </w:t>
      </w:r>
      <w:proofErr w:type="gramStart"/>
      <w:r w:rsidRPr="00A7476A">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w:t>
      </w:r>
      <w:proofErr w:type="gramEnd"/>
      <w:r w:rsidRPr="00A7476A">
        <w:t xml:space="preserve"> </w:t>
      </w:r>
      <w:proofErr w:type="gramStart"/>
      <w:r w:rsidRPr="00A7476A">
        <w:t>целях</w:t>
      </w:r>
      <w:proofErr w:type="gramEnd"/>
      <w:r w:rsidRPr="00A7476A">
        <w:t>, совместно обращаются в уполномоченный орган.</w:t>
      </w:r>
    </w:p>
    <w:p w:rsidR="002227E4" w:rsidRPr="00A7476A" w:rsidRDefault="002227E4" w:rsidP="003030E3">
      <w:pPr>
        <w:pStyle w:val="s1"/>
        <w:shd w:val="clear" w:color="auto" w:fill="FFFFFF"/>
        <w:spacing w:before="0" w:beforeAutospacing="0" w:after="0" w:afterAutospacing="0"/>
        <w:ind w:firstLine="709"/>
        <w:jc w:val="both"/>
      </w:pPr>
      <w:r w:rsidRPr="00A7476A">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2227E4" w:rsidRPr="00A7476A" w:rsidRDefault="002227E4" w:rsidP="003030E3">
      <w:pPr>
        <w:pStyle w:val="s1"/>
        <w:shd w:val="clear" w:color="auto" w:fill="FFFFFF"/>
        <w:spacing w:before="0" w:beforeAutospacing="0" w:after="0" w:afterAutospacing="0"/>
        <w:ind w:firstLine="709"/>
        <w:jc w:val="both"/>
      </w:pPr>
      <w:r w:rsidRPr="00A7476A">
        <w:t xml:space="preserve">В течение тридцати дней со дня </w:t>
      </w:r>
      <w:proofErr w:type="gramStart"/>
      <w:r w:rsidRPr="00A7476A">
        <w:t>направления проекта договора аренды земельного участка</w:t>
      </w:r>
      <w:proofErr w:type="gramEnd"/>
      <w:r w:rsidRPr="00A7476A">
        <w:t xml:space="preserve">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2227E4" w:rsidRPr="00A7476A" w:rsidRDefault="002227E4" w:rsidP="003030E3">
      <w:pPr>
        <w:pStyle w:val="s1"/>
        <w:shd w:val="clear" w:color="auto" w:fill="FFFFFF"/>
        <w:spacing w:before="0" w:beforeAutospacing="0" w:after="0" w:afterAutospacing="0"/>
        <w:ind w:firstLine="709"/>
        <w:jc w:val="both"/>
      </w:pPr>
      <w:r w:rsidRPr="00A7476A">
        <w:t xml:space="preserve">7. </w:t>
      </w:r>
      <w:proofErr w:type="gramStart"/>
      <w:r w:rsidRPr="00A7476A">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roofErr w:type="gramEnd"/>
    </w:p>
    <w:p w:rsidR="002227E4" w:rsidRPr="00A7476A" w:rsidRDefault="002227E4" w:rsidP="003030E3">
      <w:pPr>
        <w:pStyle w:val="s1"/>
        <w:shd w:val="clear" w:color="auto" w:fill="FFFFFF"/>
        <w:spacing w:before="0" w:beforeAutospacing="0" w:after="0" w:afterAutospacing="0"/>
        <w:ind w:firstLine="709"/>
        <w:jc w:val="both"/>
      </w:pPr>
      <w:r w:rsidRPr="00A7476A">
        <w:lastRenderedPageBreak/>
        <w:t>8. Уполномоченный орган вправе обратиться в суд с иском о понуждении указанных в пунктах 1-4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2227E4" w:rsidRPr="00A7476A" w:rsidRDefault="002227E4" w:rsidP="003030E3">
      <w:pPr>
        <w:pStyle w:val="s1"/>
        <w:shd w:val="clear" w:color="auto" w:fill="FFFFFF"/>
        <w:spacing w:before="0" w:beforeAutospacing="0" w:after="0" w:afterAutospacing="0"/>
        <w:ind w:firstLine="709"/>
        <w:jc w:val="both"/>
      </w:pPr>
      <w:r w:rsidRPr="00A7476A">
        <w:t>9. Договор аренды земельного участка в случаях, предусмотренных пунктами 2-4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2227E4" w:rsidRPr="00A7476A" w:rsidRDefault="002227E4" w:rsidP="003030E3">
      <w:pPr>
        <w:pStyle w:val="s1"/>
        <w:shd w:val="clear" w:color="auto" w:fill="FFFFFF"/>
        <w:spacing w:before="0" w:beforeAutospacing="0" w:after="0" w:afterAutospacing="0"/>
        <w:ind w:firstLine="709"/>
        <w:jc w:val="both"/>
      </w:pPr>
      <w:r w:rsidRPr="00A7476A">
        <w:t xml:space="preserve">10. </w:t>
      </w:r>
      <w:proofErr w:type="gramStart"/>
      <w:r w:rsidRPr="00A7476A">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w:t>
      </w:r>
      <w:proofErr w:type="gramEnd"/>
      <w:r w:rsidRPr="00A7476A">
        <w:t xml:space="preserve"> Отступление от этого </w:t>
      </w:r>
      <w:proofErr w:type="gramStart"/>
      <w:r w:rsidRPr="00A7476A">
        <w:t>правила</w:t>
      </w:r>
      <w:proofErr w:type="gramEnd"/>
      <w:r w:rsidRPr="00A7476A">
        <w:t xml:space="preserve"> возможно с согласия всех правообладателей здания, сооружения или помещений в них либо по решению суда.</w:t>
      </w:r>
    </w:p>
    <w:p w:rsidR="002227E4" w:rsidRPr="00A7476A" w:rsidRDefault="002227E4" w:rsidP="003030E3">
      <w:pPr>
        <w:pStyle w:val="s1"/>
        <w:shd w:val="clear" w:color="auto" w:fill="FFFFFF"/>
        <w:spacing w:before="0" w:beforeAutospacing="0" w:after="0" w:afterAutospacing="0"/>
        <w:ind w:firstLine="709"/>
        <w:jc w:val="both"/>
      </w:pPr>
      <w:r w:rsidRPr="00A7476A">
        <w:t>11. В случае</w:t>
      </w:r>
      <w:proofErr w:type="gramStart"/>
      <w:r w:rsidRPr="00A7476A">
        <w:t>,</w:t>
      </w:r>
      <w:proofErr w:type="gramEnd"/>
      <w:r w:rsidRPr="00A7476A">
        <w:t xml:space="preserve">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w:t>
      </w:r>
      <w:proofErr w:type="gramStart"/>
      <w:r w:rsidRPr="00A7476A">
        <w:t>управлении</w:t>
      </w:r>
      <w:proofErr w:type="gramEnd"/>
      <w:r w:rsidRPr="00A7476A">
        <w:t xml:space="preserve"> которого превышает площадь зданий, сооружений, находящихся в оперативном управлении остальных лиц.</w:t>
      </w:r>
    </w:p>
    <w:p w:rsidR="002227E4" w:rsidRPr="00A7476A" w:rsidRDefault="002227E4" w:rsidP="003030E3">
      <w:pPr>
        <w:pStyle w:val="s1"/>
        <w:shd w:val="clear" w:color="auto" w:fill="FFFFFF"/>
        <w:spacing w:before="0" w:beforeAutospacing="0" w:after="0" w:afterAutospacing="0"/>
        <w:ind w:firstLine="709"/>
        <w:jc w:val="both"/>
      </w:pPr>
      <w:r w:rsidRPr="00A7476A">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2227E4" w:rsidRPr="00A7476A" w:rsidRDefault="002227E4" w:rsidP="003030E3">
      <w:pPr>
        <w:pStyle w:val="s1"/>
        <w:shd w:val="clear" w:color="auto" w:fill="FFFFFF"/>
        <w:spacing w:before="0" w:beforeAutospacing="0" w:after="0" w:afterAutospacing="0"/>
        <w:ind w:firstLine="709"/>
        <w:jc w:val="both"/>
      </w:pPr>
      <w:r w:rsidRPr="00A7476A">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2227E4" w:rsidRPr="00A7476A" w:rsidRDefault="002227E4" w:rsidP="003030E3">
      <w:pPr>
        <w:pStyle w:val="s1"/>
        <w:shd w:val="clear" w:color="auto" w:fill="FFFFFF"/>
        <w:spacing w:before="0" w:beforeAutospacing="0" w:after="0" w:afterAutospacing="0"/>
        <w:ind w:firstLine="709"/>
        <w:jc w:val="both"/>
      </w:pPr>
      <w:r w:rsidRPr="00A7476A">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keepLines w:val="0"/>
        <w:widowControl w:val="0"/>
        <w:overflowPunct/>
        <w:spacing w:line="240" w:lineRule="auto"/>
        <w:ind w:firstLine="0"/>
        <w:jc w:val="center"/>
        <w:outlineLvl w:val="0"/>
        <w:rPr>
          <w:b/>
          <w:sz w:val="24"/>
          <w:szCs w:val="24"/>
        </w:rPr>
      </w:pPr>
      <w:bookmarkStart w:id="16" w:name="_Toc111884328"/>
      <w:r w:rsidRPr="00A7476A">
        <w:rPr>
          <w:b/>
          <w:sz w:val="24"/>
          <w:szCs w:val="24"/>
        </w:rPr>
        <w:t>Раздел 5. Прекращение и ограничение прав на земельные участки. Сервитуты</w:t>
      </w:r>
      <w:bookmarkEnd w:id="16"/>
    </w:p>
    <w:p w:rsidR="00003A38" w:rsidRPr="00A7476A" w:rsidRDefault="00003A38" w:rsidP="00E56B1D">
      <w:pPr>
        <w:keepLines w:val="0"/>
        <w:widowControl w:val="0"/>
        <w:overflowPunct/>
        <w:spacing w:line="240" w:lineRule="auto"/>
        <w:ind w:firstLine="0"/>
        <w:jc w:val="center"/>
        <w:rPr>
          <w:sz w:val="24"/>
          <w:szCs w:val="24"/>
        </w:rPr>
      </w:pPr>
    </w:p>
    <w:p w:rsidR="00003A38" w:rsidRPr="00A7476A" w:rsidRDefault="00003A38" w:rsidP="00E56B1D">
      <w:pPr>
        <w:pStyle w:val="7"/>
        <w:spacing w:line="240" w:lineRule="auto"/>
        <w:ind w:firstLine="0"/>
      </w:pPr>
      <w:bookmarkStart w:id="17" w:name="_Toc111884329"/>
      <w:r w:rsidRPr="00A7476A">
        <w:t>Статья 11. Прекращение прав на земельные участки.</w:t>
      </w:r>
      <w:bookmarkEnd w:id="17"/>
    </w:p>
    <w:p w:rsidR="00DB333D" w:rsidRPr="00A7476A" w:rsidRDefault="00DB333D" w:rsidP="003030E3">
      <w:pPr>
        <w:keepLines w:val="0"/>
        <w:widowControl w:val="0"/>
        <w:overflowPunct/>
        <w:spacing w:line="240" w:lineRule="auto"/>
        <w:ind w:firstLine="709"/>
        <w:jc w:val="center"/>
        <w:rPr>
          <w:sz w:val="24"/>
          <w:szCs w:val="24"/>
        </w:rPr>
      </w:pPr>
    </w:p>
    <w:p w:rsidR="00003A38" w:rsidRPr="00A7476A" w:rsidRDefault="00003A38" w:rsidP="00A70051">
      <w:pPr>
        <w:keepLines w:val="0"/>
        <w:widowControl w:val="0"/>
        <w:overflowPunct/>
        <w:spacing w:line="240" w:lineRule="auto"/>
        <w:ind w:firstLine="709"/>
        <w:outlineLvl w:val="0"/>
        <w:rPr>
          <w:sz w:val="24"/>
          <w:szCs w:val="24"/>
        </w:rPr>
      </w:pPr>
      <w:bookmarkStart w:id="18" w:name="_Toc99705573"/>
      <w:bookmarkStart w:id="19" w:name="_Toc111884330"/>
      <w:r w:rsidRPr="00A7476A">
        <w:rPr>
          <w:sz w:val="24"/>
          <w:szCs w:val="24"/>
        </w:rPr>
        <w:t>1. Права на земельный участок прекращаются по основаниям, установленным федеральным законодательством.</w:t>
      </w:r>
      <w:bookmarkEnd w:id="18"/>
      <w:bookmarkEnd w:id="19"/>
    </w:p>
    <w:p w:rsidR="00003A38" w:rsidRPr="00A7476A" w:rsidRDefault="00003A38" w:rsidP="003030E3">
      <w:pPr>
        <w:keepLines w:val="0"/>
        <w:widowControl w:val="0"/>
        <w:overflowPunct/>
        <w:spacing w:line="240" w:lineRule="auto"/>
        <w:ind w:firstLine="709"/>
        <w:rPr>
          <w:sz w:val="24"/>
          <w:szCs w:val="24"/>
        </w:rPr>
      </w:pPr>
      <w:r w:rsidRPr="00A7476A">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56B1D">
      <w:pPr>
        <w:pStyle w:val="7"/>
        <w:spacing w:line="240" w:lineRule="auto"/>
        <w:ind w:firstLine="0"/>
      </w:pPr>
      <w:bookmarkStart w:id="20" w:name="_Toc111884331"/>
      <w:r w:rsidRPr="00A7476A">
        <w:lastRenderedPageBreak/>
        <w:t>Статья 12. Право ограниченного пользования чужим земельным участком (сервитут</w:t>
      </w:r>
      <w:r w:rsidR="00D614B3" w:rsidRPr="00A7476A">
        <w:t>, публичный сервитут</w:t>
      </w:r>
      <w:r w:rsidRPr="00A7476A">
        <w:t>)</w:t>
      </w:r>
      <w:bookmarkEnd w:id="20"/>
    </w:p>
    <w:p w:rsidR="00DB333D" w:rsidRPr="00A7476A" w:rsidRDefault="00DB333D" w:rsidP="003030E3">
      <w:pPr>
        <w:keepLines w:val="0"/>
        <w:widowControl w:val="0"/>
        <w:overflowPunct/>
        <w:spacing w:line="240" w:lineRule="auto"/>
        <w:ind w:firstLine="709"/>
        <w:jc w:val="center"/>
        <w:rPr>
          <w:sz w:val="24"/>
          <w:szCs w:val="24"/>
        </w:rPr>
      </w:pPr>
    </w:p>
    <w:p w:rsidR="00D614B3" w:rsidRPr="00A7476A" w:rsidRDefault="00D614B3" w:rsidP="003030E3">
      <w:pPr>
        <w:pStyle w:val="s1"/>
        <w:shd w:val="clear" w:color="auto" w:fill="FFFFFF"/>
        <w:spacing w:before="0" w:beforeAutospacing="0" w:after="0" w:afterAutospacing="0"/>
        <w:ind w:firstLine="709"/>
        <w:jc w:val="both"/>
      </w:pPr>
      <w:r w:rsidRPr="00A7476A">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w:t>
      </w:r>
    </w:p>
    <w:p w:rsidR="00D614B3" w:rsidRPr="00A7476A" w:rsidRDefault="00D614B3" w:rsidP="003030E3">
      <w:pPr>
        <w:pStyle w:val="s1"/>
        <w:shd w:val="clear" w:color="auto" w:fill="FFFFFF"/>
        <w:spacing w:before="0" w:beforeAutospacing="0" w:after="0" w:afterAutospacing="0"/>
        <w:ind w:firstLine="709"/>
        <w:jc w:val="both"/>
      </w:pPr>
      <w:r w:rsidRPr="00A7476A">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D614B3" w:rsidRPr="00A7476A" w:rsidRDefault="00D614B3" w:rsidP="003030E3">
      <w:pPr>
        <w:pStyle w:val="s1"/>
        <w:shd w:val="clear" w:color="auto" w:fill="FFFFFF"/>
        <w:spacing w:before="0" w:beforeAutospacing="0" w:after="0" w:afterAutospacing="0"/>
        <w:ind w:firstLine="709"/>
        <w:jc w:val="both"/>
      </w:pPr>
      <w:r w:rsidRPr="00A7476A">
        <w:t>3. Публичный сервитут устанавливается в соответствии с</w:t>
      </w:r>
      <w:r w:rsidR="00C951E3" w:rsidRPr="00A7476A">
        <w:t xml:space="preserve"> Земельным кодексом</w:t>
      </w:r>
      <w:r w:rsidRPr="00A7476A">
        <w:t>.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w:t>
      </w:r>
      <w:r w:rsidR="00C951E3" w:rsidRPr="00A7476A">
        <w:t>емельного кодекса</w:t>
      </w:r>
      <w:r w:rsidRPr="00A7476A">
        <w:t xml:space="preserve"> не применяются.</w:t>
      </w:r>
    </w:p>
    <w:p w:rsidR="00D614B3" w:rsidRPr="00A7476A" w:rsidRDefault="00D614B3" w:rsidP="003030E3">
      <w:pPr>
        <w:pStyle w:val="s1"/>
        <w:shd w:val="clear" w:color="auto" w:fill="FFFFFF"/>
        <w:spacing w:before="0" w:beforeAutospacing="0" w:after="0" w:afterAutospacing="0"/>
        <w:ind w:firstLine="709"/>
        <w:jc w:val="both"/>
      </w:pPr>
      <w:r w:rsidRPr="00A7476A">
        <w:t xml:space="preserve">4. Публичный сервитут может устанавливаться </w:t>
      </w:r>
      <w:proofErr w:type="gramStart"/>
      <w:r w:rsidRPr="00A7476A">
        <w:t>для</w:t>
      </w:r>
      <w:proofErr w:type="gramEnd"/>
      <w:r w:rsidRPr="00A7476A">
        <w:t>:</w:t>
      </w:r>
    </w:p>
    <w:p w:rsidR="00D614B3" w:rsidRPr="00A7476A" w:rsidRDefault="00D614B3" w:rsidP="003030E3">
      <w:pPr>
        <w:pStyle w:val="s1"/>
        <w:shd w:val="clear" w:color="auto" w:fill="FFFFFF"/>
        <w:spacing w:before="0" w:beforeAutospacing="0" w:after="0" w:afterAutospacing="0"/>
        <w:ind w:firstLine="709"/>
        <w:jc w:val="both"/>
      </w:pPr>
      <w:r w:rsidRPr="00A7476A">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D614B3" w:rsidRPr="00A7476A" w:rsidRDefault="00D614B3" w:rsidP="003030E3">
      <w:pPr>
        <w:pStyle w:val="s1"/>
        <w:shd w:val="clear" w:color="auto" w:fill="FFFFFF"/>
        <w:spacing w:before="0" w:beforeAutospacing="0" w:after="0" w:afterAutospacing="0"/>
        <w:ind w:firstLine="709"/>
        <w:jc w:val="both"/>
      </w:pPr>
      <w:r w:rsidRPr="00A7476A">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D614B3" w:rsidRPr="00A7476A" w:rsidRDefault="00D614B3" w:rsidP="003030E3">
      <w:pPr>
        <w:pStyle w:val="s1"/>
        <w:shd w:val="clear" w:color="auto" w:fill="FFFFFF"/>
        <w:spacing w:before="0" w:beforeAutospacing="0" w:after="0" w:afterAutospacing="0"/>
        <w:ind w:firstLine="709"/>
        <w:jc w:val="both"/>
      </w:pPr>
      <w:r w:rsidRPr="00A7476A">
        <w:t>3) проведения дренажных работ на земельном участке;</w:t>
      </w:r>
    </w:p>
    <w:p w:rsidR="00D614B3" w:rsidRPr="00A7476A" w:rsidRDefault="00D614B3" w:rsidP="003030E3">
      <w:pPr>
        <w:pStyle w:val="s1"/>
        <w:shd w:val="clear" w:color="auto" w:fill="FFFFFF"/>
        <w:spacing w:before="0" w:beforeAutospacing="0" w:after="0" w:afterAutospacing="0"/>
        <w:ind w:firstLine="709"/>
        <w:jc w:val="both"/>
      </w:pPr>
      <w:r w:rsidRPr="00A7476A">
        <w:t>4) забора (изъятия) водных ресурсов из водных объектов и водопоя;</w:t>
      </w:r>
    </w:p>
    <w:p w:rsidR="00D614B3" w:rsidRPr="00A7476A" w:rsidRDefault="00D614B3" w:rsidP="003030E3">
      <w:pPr>
        <w:pStyle w:val="s1"/>
        <w:shd w:val="clear" w:color="auto" w:fill="FFFFFF"/>
        <w:spacing w:before="0" w:beforeAutospacing="0" w:after="0" w:afterAutospacing="0"/>
        <w:ind w:firstLine="709"/>
        <w:jc w:val="both"/>
      </w:pPr>
      <w:r w:rsidRPr="00A7476A">
        <w:t>5) прогона сельскохозяйственных животных через земельный участок;</w:t>
      </w:r>
    </w:p>
    <w:p w:rsidR="00D614B3" w:rsidRPr="00A7476A" w:rsidRDefault="00D614B3" w:rsidP="003030E3">
      <w:pPr>
        <w:pStyle w:val="s1"/>
        <w:shd w:val="clear" w:color="auto" w:fill="FFFFFF"/>
        <w:spacing w:before="0" w:beforeAutospacing="0" w:after="0" w:afterAutospacing="0"/>
        <w:ind w:firstLine="709"/>
        <w:jc w:val="both"/>
      </w:pPr>
      <w:r w:rsidRPr="00A7476A">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614B3" w:rsidRPr="00A7476A" w:rsidRDefault="00D614B3" w:rsidP="003030E3">
      <w:pPr>
        <w:pStyle w:val="s1"/>
        <w:shd w:val="clear" w:color="auto" w:fill="FFFFFF"/>
        <w:spacing w:before="0" w:beforeAutospacing="0" w:after="0" w:afterAutospacing="0"/>
        <w:ind w:firstLine="709"/>
        <w:jc w:val="both"/>
      </w:pPr>
      <w:r w:rsidRPr="00A7476A">
        <w:t xml:space="preserve">7) использования земельного участка в целях охоты, рыболовства, </w:t>
      </w:r>
      <w:proofErr w:type="spellStart"/>
      <w:r w:rsidRPr="00A7476A">
        <w:t>аквакультуры</w:t>
      </w:r>
      <w:proofErr w:type="spellEnd"/>
      <w:r w:rsidRPr="00A7476A">
        <w:t xml:space="preserve"> (рыбоводства);</w:t>
      </w:r>
    </w:p>
    <w:p w:rsidR="00D614B3" w:rsidRPr="00A7476A" w:rsidRDefault="00D614B3" w:rsidP="003030E3">
      <w:pPr>
        <w:pStyle w:val="s1"/>
        <w:shd w:val="clear" w:color="auto" w:fill="FFFFFF"/>
        <w:spacing w:before="0" w:beforeAutospacing="0" w:after="0" w:afterAutospacing="0"/>
        <w:ind w:firstLine="709"/>
        <w:jc w:val="both"/>
      </w:pPr>
      <w:r w:rsidRPr="00A7476A">
        <w:t>8) использования земельного участка в целях, предусмотренных статьей 39.37</w:t>
      </w:r>
      <w:r w:rsidR="00C951E3" w:rsidRPr="00A7476A">
        <w:t xml:space="preserve"> Земельного кодекса</w:t>
      </w:r>
      <w:r w:rsidRPr="00A7476A">
        <w:t>.</w:t>
      </w:r>
    </w:p>
    <w:p w:rsidR="00D614B3" w:rsidRPr="00A7476A" w:rsidRDefault="00D614B3" w:rsidP="003030E3">
      <w:pPr>
        <w:pStyle w:val="s1"/>
        <w:shd w:val="clear" w:color="auto" w:fill="FFFFFF"/>
        <w:spacing w:before="0" w:beforeAutospacing="0" w:after="0" w:afterAutospacing="0"/>
        <w:ind w:firstLine="709"/>
        <w:jc w:val="both"/>
      </w:pPr>
      <w:r w:rsidRPr="00A7476A">
        <w:t>5. Публичный сервитут может быть установлен в отношении одного или нескольких земельных участков и (или) земель.</w:t>
      </w:r>
    </w:p>
    <w:p w:rsidR="00D614B3" w:rsidRPr="00A7476A" w:rsidRDefault="00D614B3" w:rsidP="003030E3">
      <w:pPr>
        <w:pStyle w:val="s1"/>
        <w:shd w:val="clear" w:color="auto" w:fill="FFFFFF"/>
        <w:spacing w:before="0" w:beforeAutospacing="0" w:after="0" w:afterAutospacing="0"/>
        <w:ind w:firstLine="709"/>
        <w:jc w:val="both"/>
      </w:pPr>
      <w:r w:rsidRPr="00A7476A">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D614B3" w:rsidRPr="00A7476A" w:rsidRDefault="00D614B3" w:rsidP="003030E3">
      <w:pPr>
        <w:pStyle w:val="s1"/>
        <w:shd w:val="clear" w:color="auto" w:fill="FFFFFF"/>
        <w:spacing w:before="0" w:beforeAutospacing="0" w:after="0" w:afterAutospacing="0"/>
        <w:ind w:firstLine="709"/>
        <w:jc w:val="both"/>
      </w:pPr>
      <w:r w:rsidRPr="00A7476A">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D614B3" w:rsidRPr="00A7476A" w:rsidRDefault="00D614B3" w:rsidP="003030E3">
      <w:pPr>
        <w:pStyle w:val="s1"/>
        <w:shd w:val="clear" w:color="auto" w:fill="FFFFFF"/>
        <w:spacing w:before="0" w:beforeAutospacing="0" w:after="0" w:afterAutospacing="0"/>
        <w:ind w:firstLine="709"/>
        <w:jc w:val="both"/>
      </w:pPr>
      <w:r w:rsidRPr="00A7476A">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w:t>
      </w:r>
    </w:p>
    <w:p w:rsidR="00D614B3" w:rsidRPr="00A7476A" w:rsidRDefault="00D614B3" w:rsidP="003030E3">
      <w:pPr>
        <w:pStyle w:val="s1"/>
        <w:shd w:val="clear" w:color="auto" w:fill="FFFFFF"/>
        <w:spacing w:before="0" w:beforeAutospacing="0" w:after="0" w:afterAutospacing="0"/>
        <w:ind w:firstLine="709"/>
        <w:jc w:val="both"/>
      </w:pPr>
      <w:r w:rsidRPr="00A7476A">
        <w:t>Срок публичного сервитута определяется решением о его установлении.</w:t>
      </w:r>
    </w:p>
    <w:p w:rsidR="00D614B3" w:rsidRPr="00A7476A" w:rsidRDefault="00D614B3" w:rsidP="003030E3">
      <w:pPr>
        <w:pStyle w:val="s1"/>
        <w:shd w:val="clear" w:color="auto" w:fill="FFFFFF"/>
        <w:spacing w:before="0" w:beforeAutospacing="0" w:after="0" w:afterAutospacing="0"/>
        <w:ind w:firstLine="709"/>
        <w:jc w:val="both"/>
      </w:pPr>
      <w:r w:rsidRPr="00A7476A">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D614B3" w:rsidRPr="00A7476A" w:rsidRDefault="00D614B3" w:rsidP="003030E3">
      <w:pPr>
        <w:pStyle w:val="s1"/>
        <w:shd w:val="clear" w:color="auto" w:fill="FFFFFF"/>
        <w:spacing w:before="0" w:beforeAutospacing="0" w:after="0" w:afterAutospacing="0"/>
        <w:ind w:firstLine="709"/>
        <w:jc w:val="both"/>
      </w:pPr>
      <w:r w:rsidRPr="00A7476A">
        <w:lastRenderedPageBreak/>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D614B3" w:rsidRPr="00A7476A" w:rsidRDefault="00D614B3" w:rsidP="003030E3">
      <w:pPr>
        <w:pStyle w:val="s1"/>
        <w:shd w:val="clear" w:color="auto" w:fill="FFFFFF"/>
        <w:spacing w:before="0" w:beforeAutospacing="0" w:after="0" w:afterAutospacing="0"/>
        <w:ind w:firstLine="709"/>
        <w:jc w:val="both"/>
      </w:pPr>
      <w:r w:rsidRPr="00A7476A">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D614B3" w:rsidRPr="00A7476A" w:rsidRDefault="00D614B3" w:rsidP="003030E3">
      <w:pPr>
        <w:pStyle w:val="s1"/>
        <w:shd w:val="clear" w:color="auto" w:fill="FFFFFF"/>
        <w:spacing w:before="0" w:beforeAutospacing="0" w:after="0" w:afterAutospacing="0"/>
        <w:ind w:firstLine="709"/>
        <w:jc w:val="both"/>
      </w:pPr>
      <w:r w:rsidRPr="00A7476A">
        <w:t>10. В случае</w:t>
      </w:r>
      <w:proofErr w:type="gramStart"/>
      <w:r w:rsidRPr="00A7476A">
        <w:t>,</w:t>
      </w:r>
      <w:proofErr w:type="gramEnd"/>
      <w:r w:rsidRPr="00A7476A">
        <w:t xml:space="preserve"> если размещение объекта, указанного в подпункте 1 статьи 39.37 Земельного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размещение указанного сооружения на земельном участке, принадлежащем гражданину или юридическому лицу, на </w:t>
      </w:r>
      <w:proofErr w:type="gramStart"/>
      <w:r w:rsidRPr="00A7476A">
        <w:t>условиях</w:t>
      </w:r>
      <w:proofErr w:type="gramEnd"/>
      <w:r w:rsidRPr="00A7476A">
        <w:t xml:space="preserve">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w:t>
      </w:r>
    </w:p>
    <w:p w:rsidR="00D614B3" w:rsidRPr="00A7476A" w:rsidRDefault="00D614B3" w:rsidP="003030E3">
      <w:pPr>
        <w:pStyle w:val="s1"/>
        <w:shd w:val="clear" w:color="auto" w:fill="FFFFFF"/>
        <w:spacing w:before="0" w:beforeAutospacing="0" w:after="0" w:afterAutospacing="0"/>
        <w:ind w:firstLine="709"/>
        <w:jc w:val="both"/>
      </w:pPr>
      <w:r w:rsidRPr="00A7476A">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D614B3" w:rsidRPr="00A7476A" w:rsidRDefault="00D614B3" w:rsidP="003030E3">
      <w:pPr>
        <w:pStyle w:val="s1"/>
        <w:shd w:val="clear" w:color="auto" w:fill="FFFFFF"/>
        <w:spacing w:before="0" w:beforeAutospacing="0" w:after="0" w:afterAutospacing="0"/>
        <w:ind w:firstLine="709"/>
        <w:jc w:val="both"/>
      </w:pPr>
      <w:r w:rsidRPr="00A7476A">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6D0D3D" w:rsidRPr="00A7476A">
        <w:t>Земельным кодексом</w:t>
      </w:r>
      <w:r w:rsidRPr="00A7476A">
        <w:t xml:space="preserve"> или федеральным законом.</w:t>
      </w:r>
    </w:p>
    <w:p w:rsidR="00D614B3" w:rsidRPr="00A7476A" w:rsidRDefault="00D614B3" w:rsidP="003030E3">
      <w:pPr>
        <w:pStyle w:val="s1"/>
        <w:shd w:val="clear" w:color="auto" w:fill="FFFFFF"/>
        <w:spacing w:before="0" w:beforeAutospacing="0" w:after="0" w:afterAutospacing="0"/>
        <w:ind w:firstLine="709"/>
        <w:jc w:val="both"/>
      </w:pPr>
      <w:r w:rsidRPr="00A7476A">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w:t>
      </w:r>
      <w:proofErr w:type="gramStart"/>
      <w:r w:rsidRPr="00A7476A">
        <w:t>установивших</w:t>
      </w:r>
      <w:proofErr w:type="gramEnd"/>
      <w:r w:rsidRPr="00A7476A">
        <w:t xml:space="preserve"> публичный сервитут, соразмерную плату, если иное не предусмотрено </w:t>
      </w:r>
      <w:r w:rsidR="006D0D3D" w:rsidRPr="00A7476A">
        <w:t>Земельным кодексом</w:t>
      </w:r>
      <w:r w:rsidRPr="00A7476A">
        <w:t>.</w:t>
      </w:r>
    </w:p>
    <w:p w:rsidR="00D614B3" w:rsidRPr="00A7476A" w:rsidRDefault="00D614B3" w:rsidP="003030E3">
      <w:pPr>
        <w:pStyle w:val="s1"/>
        <w:shd w:val="clear" w:color="auto" w:fill="FFFFFF"/>
        <w:spacing w:before="0" w:beforeAutospacing="0" w:after="0" w:afterAutospacing="0"/>
        <w:ind w:firstLine="709"/>
        <w:jc w:val="both"/>
      </w:pPr>
      <w:r w:rsidRPr="00A7476A">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D614B3" w:rsidRPr="00A7476A" w:rsidRDefault="00D614B3" w:rsidP="003030E3">
      <w:pPr>
        <w:pStyle w:val="s1"/>
        <w:shd w:val="clear" w:color="auto" w:fill="FFFFFF"/>
        <w:spacing w:before="0" w:beforeAutospacing="0" w:after="0" w:afterAutospacing="0"/>
        <w:ind w:firstLine="709"/>
        <w:jc w:val="both"/>
      </w:pPr>
      <w:r w:rsidRPr="00A7476A">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D614B3" w:rsidRPr="00A7476A" w:rsidRDefault="00D614B3" w:rsidP="003030E3">
      <w:pPr>
        <w:pStyle w:val="s1"/>
        <w:shd w:val="clear" w:color="auto" w:fill="FFFFFF"/>
        <w:spacing w:before="0" w:beforeAutospacing="0" w:after="0" w:afterAutospacing="0"/>
        <w:ind w:firstLine="709"/>
        <w:jc w:val="both"/>
      </w:pPr>
      <w:r w:rsidRPr="00A7476A">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D614B3" w:rsidRPr="00A7476A" w:rsidRDefault="00D614B3" w:rsidP="003030E3">
      <w:pPr>
        <w:pStyle w:val="s1"/>
        <w:shd w:val="clear" w:color="auto" w:fill="FFFFFF"/>
        <w:spacing w:before="0" w:beforeAutospacing="0" w:after="0" w:afterAutospacing="0"/>
        <w:ind w:firstLine="709"/>
        <w:jc w:val="both"/>
      </w:pPr>
      <w:r w:rsidRPr="00A7476A">
        <w:t>17. Сервитуты подлежат государственной регистрации в соответствии с</w:t>
      </w:r>
      <w:r w:rsidR="00785B8A" w:rsidRPr="00A7476A">
        <w:t xml:space="preserve"> Федеральным законом </w:t>
      </w:r>
      <w:r w:rsidRPr="00A7476A">
        <w:t>"О государственной регистрации недвижимости", за исключением сервитутов, предусмотренных</w:t>
      </w:r>
      <w:r w:rsidR="00785B8A" w:rsidRPr="00A7476A">
        <w:t xml:space="preserve"> пунктом 4 статьи 39.25 Земельного кодекса</w:t>
      </w:r>
      <w:r w:rsidRPr="00A7476A">
        <w:t>. Сведения о публичных сервитутах вносятся в Единый государственный реестр недвижимости.</w:t>
      </w:r>
    </w:p>
    <w:p w:rsidR="00D614B3" w:rsidRPr="00A7476A" w:rsidRDefault="00D614B3" w:rsidP="003030E3">
      <w:pPr>
        <w:pStyle w:val="s1"/>
        <w:shd w:val="clear" w:color="auto" w:fill="FFFFFF"/>
        <w:spacing w:before="0" w:beforeAutospacing="0" w:after="0" w:afterAutospacing="0"/>
        <w:ind w:firstLine="709"/>
        <w:jc w:val="both"/>
      </w:pPr>
      <w:r w:rsidRPr="00A7476A">
        <w:t>18. Порядок установления публичного сервитута в отношении земельных участков и (или) земель для их использования в целях, предусмотренных</w:t>
      </w:r>
      <w:r w:rsidR="00785B8A" w:rsidRPr="00A7476A">
        <w:t xml:space="preserve"> статьей 39.37 Земельного кодекса</w:t>
      </w:r>
      <w:r w:rsidRPr="00A7476A">
        <w:t>, срок публичного сервитута, условия его осуществления и порядок определения платы за такой сервитут устанавливаются</w:t>
      </w:r>
      <w:r w:rsidR="00785B8A" w:rsidRPr="00A7476A">
        <w:t xml:space="preserve"> главой V.7 Земельного кодекса</w:t>
      </w:r>
      <w:r w:rsidRPr="00A7476A">
        <w:t>.</w:t>
      </w:r>
    </w:p>
    <w:p w:rsidR="00D614B3" w:rsidRPr="00A7476A" w:rsidRDefault="00D614B3" w:rsidP="003030E3">
      <w:pPr>
        <w:pStyle w:val="s1"/>
        <w:shd w:val="clear" w:color="auto" w:fill="FFFFFF"/>
        <w:spacing w:before="0" w:beforeAutospacing="0" w:after="0" w:afterAutospacing="0"/>
        <w:ind w:firstLine="709"/>
        <w:jc w:val="both"/>
      </w:pPr>
      <w:r w:rsidRPr="00A7476A">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w:t>
      </w:r>
      <w:r w:rsidRPr="00A7476A">
        <w:lastRenderedPageBreak/>
        <w:t>устанавливаются</w:t>
      </w:r>
      <w:r w:rsidR="00785B8A" w:rsidRPr="00A7476A">
        <w:t xml:space="preserve"> Федеральным законом </w:t>
      </w:r>
      <w:r w:rsidRPr="00A7476A">
        <w:t>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03A38" w:rsidRPr="00A7476A" w:rsidRDefault="00003A38" w:rsidP="00FF744B">
      <w:pPr>
        <w:keepLines w:val="0"/>
        <w:widowControl w:val="0"/>
        <w:overflowPunct/>
        <w:spacing w:line="240" w:lineRule="auto"/>
        <w:ind w:firstLine="0"/>
        <w:rPr>
          <w:i/>
          <w:sz w:val="24"/>
          <w:szCs w:val="24"/>
        </w:rPr>
      </w:pPr>
    </w:p>
    <w:p w:rsidR="00003A38" w:rsidRPr="00A7476A" w:rsidRDefault="00003A38" w:rsidP="00E56B1D">
      <w:pPr>
        <w:pStyle w:val="7"/>
        <w:spacing w:line="240" w:lineRule="auto"/>
        <w:ind w:firstLine="0"/>
      </w:pPr>
      <w:bookmarkStart w:id="21" w:name="_Toc111884332"/>
      <w:r w:rsidRPr="00A7476A">
        <w:t>Статья 13. Ограничение прав на землю</w:t>
      </w:r>
      <w:bookmarkEnd w:id="21"/>
    </w:p>
    <w:p w:rsidR="00287571" w:rsidRPr="00A7476A" w:rsidRDefault="00287571" w:rsidP="003030E3">
      <w:pPr>
        <w:keepLines w:val="0"/>
        <w:widowControl w:val="0"/>
        <w:overflowPunct/>
        <w:spacing w:line="240" w:lineRule="auto"/>
        <w:ind w:firstLine="709"/>
        <w:jc w:val="center"/>
        <w:rPr>
          <w:sz w:val="24"/>
          <w:szCs w:val="24"/>
        </w:rPr>
      </w:pPr>
    </w:p>
    <w:p w:rsidR="000E57D3" w:rsidRPr="00A7476A" w:rsidRDefault="000E57D3" w:rsidP="003030E3">
      <w:pPr>
        <w:pStyle w:val="s1"/>
        <w:shd w:val="clear" w:color="auto" w:fill="FFFFFF"/>
        <w:spacing w:before="0" w:beforeAutospacing="0" w:after="0" w:afterAutospacing="0"/>
        <w:ind w:firstLine="709"/>
        <w:jc w:val="both"/>
      </w:pPr>
      <w:r w:rsidRPr="00A7476A">
        <w:t xml:space="preserve">1. Права на землю могут быть ограничены по основаниям, установленным </w:t>
      </w:r>
      <w:r w:rsidR="00882AF0" w:rsidRPr="00A7476A">
        <w:t>Земельным кодексом</w:t>
      </w:r>
      <w:r w:rsidRPr="00A7476A">
        <w:t>, федеральными законами.</w:t>
      </w:r>
    </w:p>
    <w:p w:rsidR="000E57D3" w:rsidRPr="00A7476A" w:rsidRDefault="000E57D3" w:rsidP="003030E3">
      <w:pPr>
        <w:pStyle w:val="s1"/>
        <w:shd w:val="clear" w:color="auto" w:fill="FFFFFF"/>
        <w:spacing w:before="0" w:beforeAutospacing="0" w:after="0" w:afterAutospacing="0"/>
        <w:ind w:firstLine="709"/>
        <w:jc w:val="both"/>
      </w:pPr>
      <w:r w:rsidRPr="00A7476A">
        <w:t>2. Могут устанавливаться следующие ограничения прав на землю:</w:t>
      </w:r>
    </w:p>
    <w:p w:rsidR="000E57D3" w:rsidRPr="00A7476A" w:rsidRDefault="000E57D3" w:rsidP="003030E3">
      <w:pPr>
        <w:pStyle w:val="s1"/>
        <w:shd w:val="clear" w:color="auto" w:fill="FFFFFF"/>
        <w:spacing w:before="0" w:beforeAutospacing="0" w:after="0" w:afterAutospacing="0"/>
        <w:ind w:firstLine="709"/>
        <w:jc w:val="both"/>
      </w:pPr>
      <w:r w:rsidRPr="00A7476A">
        <w:t>1) ограничения использования земельных участков в зонах с особыми условиями использования территорий;</w:t>
      </w:r>
    </w:p>
    <w:p w:rsidR="000E57D3" w:rsidRPr="00A7476A" w:rsidRDefault="000E57D3" w:rsidP="003030E3">
      <w:pPr>
        <w:pStyle w:val="s1"/>
        <w:shd w:val="clear" w:color="auto" w:fill="FFFFFF"/>
        <w:spacing w:before="0" w:beforeAutospacing="0" w:after="0" w:afterAutospacing="0"/>
        <w:ind w:firstLine="709"/>
        <w:jc w:val="both"/>
      </w:pPr>
      <w:r w:rsidRPr="00A7476A">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0E57D3" w:rsidRPr="00A7476A" w:rsidRDefault="000E57D3" w:rsidP="003030E3">
      <w:pPr>
        <w:pStyle w:val="s1"/>
        <w:shd w:val="clear" w:color="auto" w:fill="FFFFFF"/>
        <w:spacing w:before="0" w:beforeAutospacing="0" w:after="0" w:afterAutospacing="0"/>
        <w:ind w:firstLine="709"/>
        <w:jc w:val="both"/>
      </w:pPr>
      <w:r w:rsidRPr="00A7476A">
        <w:t xml:space="preserve">4) иные ограничения использования земельных участков в случаях, установленных </w:t>
      </w:r>
      <w:r w:rsidR="006D0D3D" w:rsidRPr="00A7476A">
        <w:t>Земельным кодексом</w:t>
      </w:r>
      <w:r w:rsidRPr="00A7476A">
        <w:t>, федеральными законами.</w:t>
      </w:r>
    </w:p>
    <w:p w:rsidR="000E57D3" w:rsidRPr="00A7476A" w:rsidRDefault="000E57D3" w:rsidP="003030E3">
      <w:pPr>
        <w:pStyle w:val="s1"/>
        <w:shd w:val="clear" w:color="auto" w:fill="FFFFFF"/>
        <w:spacing w:before="0" w:beforeAutospacing="0" w:after="0" w:afterAutospacing="0"/>
        <w:ind w:firstLine="709"/>
        <w:jc w:val="both"/>
      </w:pPr>
      <w:r w:rsidRPr="00A7476A">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w:t>
      </w:r>
      <w:r w:rsidR="006D0D3D" w:rsidRPr="00A7476A">
        <w:t>Земельным кодексом</w:t>
      </w:r>
      <w:r w:rsidRPr="00A7476A">
        <w:t>.</w:t>
      </w:r>
    </w:p>
    <w:p w:rsidR="000E57D3" w:rsidRPr="00A7476A" w:rsidRDefault="000E57D3" w:rsidP="003030E3">
      <w:pPr>
        <w:pStyle w:val="s1"/>
        <w:shd w:val="clear" w:color="auto" w:fill="FFFFFF"/>
        <w:spacing w:before="0" w:beforeAutospacing="0" w:after="0" w:afterAutospacing="0"/>
        <w:ind w:firstLine="709"/>
        <w:jc w:val="both"/>
      </w:pPr>
      <w:r w:rsidRPr="00A7476A">
        <w:t>4. Ограничения прав на землю устанавливаются бессрочно или на определенный срок.</w:t>
      </w:r>
    </w:p>
    <w:p w:rsidR="000E57D3" w:rsidRPr="00A7476A" w:rsidRDefault="000E57D3" w:rsidP="003030E3">
      <w:pPr>
        <w:pStyle w:val="s1"/>
        <w:shd w:val="clear" w:color="auto" w:fill="FFFFFF"/>
        <w:spacing w:before="0" w:beforeAutospacing="0" w:after="0" w:afterAutospacing="0"/>
        <w:ind w:firstLine="709"/>
        <w:jc w:val="both"/>
      </w:pPr>
      <w:r w:rsidRPr="00A7476A">
        <w:t>5. Ограничения прав на землю сохраняются при переходе права собственности на земельный участок к другому лицу.</w:t>
      </w:r>
    </w:p>
    <w:p w:rsidR="000E57D3" w:rsidRPr="00A7476A" w:rsidRDefault="000E57D3" w:rsidP="003030E3">
      <w:pPr>
        <w:pStyle w:val="s1"/>
        <w:shd w:val="clear" w:color="auto" w:fill="FFFFFF"/>
        <w:spacing w:before="0" w:beforeAutospacing="0" w:after="0" w:afterAutospacing="0"/>
        <w:ind w:firstLine="709"/>
        <w:jc w:val="both"/>
      </w:pPr>
      <w:r w:rsidRPr="00A7476A">
        <w:t>6. Ограничение прав на землю подлежит государственной регистрации в случаях и в порядке, которые установлены федеральными законами.</w:t>
      </w:r>
    </w:p>
    <w:p w:rsidR="000E57D3" w:rsidRPr="00A7476A" w:rsidRDefault="000E57D3" w:rsidP="003030E3">
      <w:pPr>
        <w:pStyle w:val="s1"/>
        <w:shd w:val="clear" w:color="auto" w:fill="FFFFFF"/>
        <w:spacing w:before="0" w:beforeAutospacing="0" w:after="0" w:afterAutospacing="0"/>
        <w:ind w:firstLine="709"/>
        <w:jc w:val="both"/>
      </w:pPr>
      <w:r w:rsidRPr="00A7476A">
        <w:t>7. Ограничение прав на землю может быть обжаловано лицом, чьи права ограничены, в судебном порядке.</w:t>
      </w:r>
    </w:p>
    <w:p w:rsidR="00FF744B" w:rsidRPr="00A7476A" w:rsidRDefault="00FF744B" w:rsidP="003030E3">
      <w:pPr>
        <w:keepLines w:val="0"/>
        <w:widowControl w:val="0"/>
        <w:overflowPunct/>
        <w:spacing w:line="240" w:lineRule="auto"/>
        <w:ind w:firstLine="709"/>
        <w:rPr>
          <w:sz w:val="24"/>
          <w:szCs w:val="24"/>
        </w:rPr>
      </w:pPr>
    </w:p>
    <w:p w:rsidR="00003A38" w:rsidRPr="00A7476A" w:rsidRDefault="00810366" w:rsidP="00E36B22">
      <w:pPr>
        <w:keepLines w:val="0"/>
        <w:widowControl w:val="0"/>
        <w:overflowPunct/>
        <w:spacing w:line="240" w:lineRule="auto"/>
        <w:ind w:firstLine="0"/>
        <w:contextualSpacing/>
        <w:jc w:val="center"/>
        <w:outlineLvl w:val="1"/>
        <w:rPr>
          <w:b/>
          <w:sz w:val="24"/>
          <w:szCs w:val="24"/>
        </w:rPr>
      </w:pPr>
      <w:bookmarkStart w:id="22" w:name="_Toc111884333"/>
      <w:r w:rsidRPr="00A7476A">
        <w:rPr>
          <w:b/>
          <w:sz w:val="24"/>
          <w:szCs w:val="24"/>
        </w:rPr>
        <w:t>ГЛАВА</w:t>
      </w:r>
      <w:r w:rsidR="00003A38" w:rsidRPr="00A7476A">
        <w:rPr>
          <w:b/>
          <w:sz w:val="24"/>
          <w:szCs w:val="24"/>
        </w:rPr>
        <w:t xml:space="preserve"> 2. Изменение видов разрешенного использования земельных участков и объектов капитального строительства физическими и юридическими лицами</w:t>
      </w:r>
      <w:bookmarkEnd w:id="22"/>
    </w:p>
    <w:p w:rsidR="00003A38" w:rsidRPr="00A7476A" w:rsidRDefault="00003A38" w:rsidP="00E56B1D">
      <w:pPr>
        <w:keepLines w:val="0"/>
        <w:widowControl w:val="0"/>
        <w:overflowPunct/>
        <w:spacing w:line="240" w:lineRule="auto"/>
        <w:ind w:firstLine="0"/>
        <w:rPr>
          <w:i/>
          <w:sz w:val="24"/>
          <w:szCs w:val="24"/>
        </w:rPr>
      </w:pPr>
    </w:p>
    <w:p w:rsidR="00003A38" w:rsidRPr="00A7476A" w:rsidRDefault="00003A38" w:rsidP="00E56B1D">
      <w:pPr>
        <w:pStyle w:val="7"/>
        <w:spacing w:line="240" w:lineRule="auto"/>
        <w:ind w:firstLine="0"/>
      </w:pPr>
      <w:bookmarkStart w:id="23" w:name="_Toc111884334"/>
      <w:r w:rsidRPr="00A7476A">
        <w:t>Статья 14. Градостроительный регламент</w:t>
      </w:r>
      <w:bookmarkEnd w:id="23"/>
    </w:p>
    <w:p w:rsidR="00287571" w:rsidRPr="00A7476A" w:rsidRDefault="00287571" w:rsidP="003030E3">
      <w:pPr>
        <w:keepLines w:val="0"/>
        <w:widowControl w:val="0"/>
        <w:overflowPunct/>
        <w:spacing w:line="240" w:lineRule="auto"/>
        <w:ind w:firstLine="709"/>
        <w:jc w:val="center"/>
        <w:rPr>
          <w:sz w:val="24"/>
          <w:szCs w:val="24"/>
        </w:rPr>
      </w:pPr>
    </w:p>
    <w:p w:rsidR="00474A76" w:rsidRPr="00A7476A" w:rsidRDefault="00474A76" w:rsidP="003030E3">
      <w:pPr>
        <w:pStyle w:val="s1"/>
        <w:shd w:val="clear" w:color="auto" w:fill="FFFFFF"/>
        <w:spacing w:before="0" w:beforeAutospacing="0" w:after="0" w:afterAutospacing="0"/>
        <w:ind w:firstLine="709"/>
        <w:jc w:val="both"/>
      </w:pPr>
      <w:r w:rsidRPr="00A7476A">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74A76" w:rsidRPr="00A7476A" w:rsidRDefault="00474A76" w:rsidP="003030E3">
      <w:pPr>
        <w:pStyle w:val="s1"/>
        <w:shd w:val="clear" w:color="auto" w:fill="FFFFFF"/>
        <w:spacing w:before="0" w:beforeAutospacing="0" w:after="0" w:afterAutospacing="0"/>
        <w:ind w:firstLine="709"/>
        <w:jc w:val="both"/>
      </w:pPr>
      <w:r w:rsidRPr="00A7476A">
        <w:t>2. Градостроительные регламенты устанавливаются с учетом:</w:t>
      </w:r>
    </w:p>
    <w:p w:rsidR="00474A76" w:rsidRPr="00A7476A" w:rsidRDefault="00474A76" w:rsidP="003030E3">
      <w:pPr>
        <w:pStyle w:val="s1"/>
        <w:shd w:val="clear" w:color="auto" w:fill="FFFFFF"/>
        <w:spacing w:before="0" w:beforeAutospacing="0" w:after="0" w:afterAutospacing="0"/>
        <w:ind w:firstLine="709"/>
        <w:jc w:val="both"/>
      </w:pPr>
      <w:r w:rsidRPr="00A7476A">
        <w:t>1) фактического использования земельных участков и объектов капитального строительства в границах территориальной зоны;</w:t>
      </w:r>
    </w:p>
    <w:p w:rsidR="00474A76" w:rsidRPr="00A7476A" w:rsidRDefault="00474A76" w:rsidP="003030E3">
      <w:pPr>
        <w:pStyle w:val="s1"/>
        <w:shd w:val="clear" w:color="auto" w:fill="FFFFFF"/>
        <w:spacing w:before="0" w:beforeAutospacing="0" w:after="0" w:afterAutospacing="0"/>
        <w:ind w:firstLine="709"/>
        <w:jc w:val="both"/>
      </w:pPr>
      <w:r w:rsidRPr="00A7476A">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74A76" w:rsidRPr="00A7476A" w:rsidRDefault="00474A76" w:rsidP="003030E3">
      <w:pPr>
        <w:pStyle w:val="s1"/>
        <w:shd w:val="clear" w:color="auto" w:fill="FFFFFF"/>
        <w:spacing w:before="0" w:beforeAutospacing="0" w:after="0" w:afterAutospacing="0"/>
        <w:ind w:firstLine="709"/>
        <w:jc w:val="both"/>
      </w:pPr>
      <w:r w:rsidRPr="00A7476A">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74A76" w:rsidRPr="00A7476A" w:rsidRDefault="00474A76" w:rsidP="003030E3">
      <w:pPr>
        <w:pStyle w:val="s1"/>
        <w:shd w:val="clear" w:color="auto" w:fill="FFFFFF"/>
        <w:spacing w:before="0" w:beforeAutospacing="0" w:after="0" w:afterAutospacing="0"/>
        <w:ind w:firstLine="709"/>
        <w:jc w:val="both"/>
      </w:pPr>
      <w:r w:rsidRPr="00A7476A">
        <w:t>4) видов территориальных зон;</w:t>
      </w:r>
    </w:p>
    <w:p w:rsidR="00474A76" w:rsidRPr="00A7476A" w:rsidRDefault="00474A76" w:rsidP="003030E3">
      <w:pPr>
        <w:pStyle w:val="s1"/>
        <w:shd w:val="clear" w:color="auto" w:fill="FFFFFF"/>
        <w:spacing w:before="0" w:beforeAutospacing="0" w:after="0" w:afterAutospacing="0"/>
        <w:ind w:firstLine="709"/>
        <w:jc w:val="both"/>
      </w:pPr>
      <w:r w:rsidRPr="00A7476A">
        <w:t>5) требований охраны объектов культурного наследия, а также особо охраняемых природных территорий, иных природных объектов.</w:t>
      </w:r>
    </w:p>
    <w:p w:rsidR="00474A76" w:rsidRPr="00A7476A" w:rsidRDefault="00474A76" w:rsidP="003030E3">
      <w:pPr>
        <w:pStyle w:val="s1"/>
        <w:shd w:val="clear" w:color="auto" w:fill="FFFFFF"/>
        <w:spacing w:before="0" w:beforeAutospacing="0" w:after="0" w:afterAutospacing="0"/>
        <w:ind w:firstLine="709"/>
        <w:jc w:val="both"/>
      </w:pPr>
      <w:r w:rsidRPr="00A7476A">
        <w:lastRenderedPageBreak/>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74A76" w:rsidRPr="00A7476A" w:rsidRDefault="00474A76" w:rsidP="003030E3">
      <w:pPr>
        <w:pStyle w:val="s1"/>
        <w:shd w:val="clear" w:color="auto" w:fill="FFFFFF"/>
        <w:spacing w:before="0" w:beforeAutospacing="0" w:after="0" w:afterAutospacing="0"/>
        <w:ind w:firstLine="709"/>
        <w:jc w:val="both"/>
      </w:pPr>
      <w:r w:rsidRPr="00A7476A">
        <w:t>4. Действие градостроительного регламента не распространяется на земельные участки:</w:t>
      </w:r>
    </w:p>
    <w:p w:rsidR="00474A76" w:rsidRPr="00A7476A" w:rsidRDefault="00474A76" w:rsidP="003030E3">
      <w:pPr>
        <w:pStyle w:val="s1"/>
        <w:shd w:val="clear" w:color="auto" w:fill="FFFFFF"/>
        <w:spacing w:before="0" w:beforeAutospacing="0" w:after="0" w:afterAutospacing="0"/>
        <w:ind w:firstLine="709"/>
        <w:jc w:val="both"/>
      </w:pPr>
      <w:proofErr w:type="gramStart"/>
      <w:r w:rsidRPr="00A7476A">
        <w:t>1) в границах территорий памятников и ансамблей, включенных в единый государственный реестре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A7476A">
        <w:t xml:space="preserve"> наследия;</w:t>
      </w:r>
    </w:p>
    <w:p w:rsidR="00474A76" w:rsidRPr="00A7476A" w:rsidRDefault="00474A76" w:rsidP="003030E3">
      <w:pPr>
        <w:pStyle w:val="s1"/>
        <w:shd w:val="clear" w:color="auto" w:fill="FFFFFF"/>
        <w:spacing w:before="0" w:beforeAutospacing="0" w:after="0" w:afterAutospacing="0"/>
        <w:ind w:firstLine="709"/>
        <w:jc w:val="both"/>
      </w:pPr>
      <w:r w:rsidRPr="00A7476A">
        <w:t>2) в границах территорий общего пользования;</w:t>
      </w:r>
    </w:p>
    <w:p w:rsidR="00474A76" w:rsidRPr="00A7476A" w:rsidRDefault="00474A76" w:rsidP="003030E3">
      <w:pPr>
        <w:pStyle w:val="s1"/>
        <w:shd w:val="clear" w:color="auto" w:fill="FFFFFF"/>
        <w:spacing w:before="0" w:beforeAutospacing="0" w:after="0" w:afterAutospacing="0"/>
        <w:ind w:firstLine="709"/>
        <w:jc w:val="both"/>
      </w:pPr>
      <w:proofErr w:type="gramStart"/>
      <w:r w:rsidRPr="00A7476A">
        <w:t>3) предназначенные для размещения линейных объектов и (или) занятые линейными объектами;</w:t>
      </w:r>
      <w:proofErr w:type="gramEnd"/>
    </w:p>
    <w:p w:rsidR="00474A76" w:rsidRPr="00A7476A" w:rsidRDefault="00474A76" w:rsidP="003030E3">
      <w:pPr>
        <w:pStyle w:val="s1"/>
        <w:shd w:val="clear" w:color="auto" w:fill="FFFFFF"/>
        <w:spacing w:before="0" w:beforeAutospacing="0" w:after="0" w:afterAutospacing="0"/>
        <w:ind w:firstLine="709"/>
        <w:jc w:val="both"/>
      </w:pPr>
      <w:proofErr w:type="gramStart"/>
      <w:r w:rsidRPr="00A7476A">
        <w:t>4) предоставленные для добычи полезных ископаемых.</w:t>
      </w:r>
      <w:proofErr w:type="gramEnd"/>
    </w:p>
    <w:p w:rsidR="00474A76" w:rsidRPr="00A7476A" w:rsidRDefault="00474A76" w:rsidP="003030E3">
      <w:pPr>
        <w:pStyle w:val="s1"/>
        <w:shd w:val="clear" w:color="auto" w:fill="FFFFFF"/>
        <w:spacing w:before="0" w:beforeAutospacing="0" w:after="0" w:afterAutospacing="0"/>
        <w:ind w:firstLine="709"/>
        <w:jc w:val="both"/>
      </w:pPr>
      <w:r w:rsidRPr="00A7476A">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74A76" w:rsidRPr="00A7476A" w:rsidRDefault="00474A76" w:rsidP="003030E3">
      <w:pPr>
        <w:pStyle w:val="s1"/>
        <w:shd w:val="clear" w:color="auto" w:fill="FFFFFF"/>
        <w:spacing w:before="0" w:beforeAutospacing="0" w:after="0" w:afterAutospacing="0"/>
        <w:ind w:firstLine="709"/>
        <w:jc w:val="both"/>
      </w:pPr>
      <w:r w:rsidRPr="00A7476A">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74A76" w:rsidRPr="00A7476A" w:rsidRDefault="00474A76" w:rsidP="003030E3">
      <w:pPr>
        <w:pStyle w:val="s1"/>
        <w:shd w:val="clear" w:color="auto" w:fill="FFFFFF"/>
        <w:spacing w:before="0" w:beforeAutospacing="0" w:after="0" w:afterAutospacing="0"/>
        <w:ind w:firstLine="709"/>
        <w:jc w:val="both"/>
      </w:pPr>
      <w:r w:rsidRPr="00A7476A">
        <w:t>6.1. </w:t>
      </w:r>
      <w:proofErr w:type="gramStart"/>
      <w:r w:rsidRPr="00A7476A">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A7476A">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74A76" w:rsidRPr="00A7476A" w:rsidRDefault="00474A76" w:rsidP="003030E3">
      <w:pPr>
        <w:pStyle w:val="s1"/>
        <w:shd w:val="clear" w:color="auto" w:fill="FFFFFF"/>
        <w:spacing w:before="0" w:beforeAutospacing="0" w:after="0" w:afterAutospacing="0"/>
        <w:ind w:firstLine="709"/>
        <w:jc w:val="both"/>
      </w:pPr>
      <w:r w:rsidRPr="00A7476A">
        <w:t xml:space="preserve">7. </w:t>
      </w:r>
      <w:r w:rsidR="00FB43AA" w:rsidRPr="00A7476A">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proofErr w:type="gramStart"/>
      <w:r w:rsidR="00FB43AA" w:rsidRPr="00A7476A">
        <w:rPr>
          <w:rStyle w:val="blk"/>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roofErr w:type="gramEnd"/>
    </w:p>
    <w:p w:rsidR="00474A76" w:rsidRPr="00A7476A" w:rsidRDefault="00474A76" w:rsidP="003030E3">
      <w:pPr>
        <w:pStyle w:val="s1"/>
        <w:shd w:val="clear" w:color="auto" w:fill="FFFFFF"/>
        <w:spacing w:before="0" w:beforeAutospacing="0" w:after="0" w:afterAutospacing="0"/>
        <w:ind w:firstLine="709"/>
        <w:jc w:val="both"/>
      </w:pPr>
      <w:r w:rsidRPr="00A7476A">
        <w:t xml:space="preserve">8. </w:t>
      </w:r>
      <w:proofErr w:type="gramStart"/>
      <w:r w:rsidRPr="00A7476A">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Pr="00A7476A">
        <w:lastRenderedPageBreak/>
        <w:t>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474A76" w:rsidRPr="00A7476A" w:rsidRDefault="00474A76" w:rsidP="003030E3">
      <w:pPr>
        <w:pStyle w:val="s1"/>
        <w:shd w:val="clear" w:color="auto" w:fill="FFFFFF"/>
        <w:spacing w:before="0" w:beforeAutospacing="0" w:after="0" w:afterAutospacing="0"/>
        <w:ind w:firstLine="709"/>
        <w:jc w:val="both"/>
      </w:pPr>
      <w:r w:rsidRPr="00A7476A">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74A76" w:rsidRPr="00A7476A" w:rsidRDefault="00474A76" w:rsidP="003030E3">
      <w:pPr>
        <w:pStyle w:val="s1"/>
        <w:shd w:val="clear" w:color="auto" w:fill="FFFFFF"/>
        <w:spacing w:before="0" w:beforeAutospacing="0" w:after="0" w:afterAutospacing="0"/>
        <w:ind w:firstLine="709"/>
        <w:jc w:val="both"/>
      </w:pPr>
      <w:r w:rsidRPr="00A7476A">
        <w:t>10. В случае</w:t>
      </w:r>
      <w:proofErr w:type="gramStart"/>
      <w:r w:rsidRPr="00A7476A">
        <w:t>,</w:t>
      </w:r>
      <w:proofErr w:type="gramEnd"/>
      <w:r w:rsidRPr="00A7476A">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36B22">
      <w:pPr>
        <w:pStyle w:val="7"/>
        <w:spacing w:line="240" w:lineRule="auto"/>
        <w:ind w:firstLine="0"/>
      </w:pPr>
      <w:bookmarkStart w:id="24" w:name="_Toc111884335"/>
      <w:r w:rsidRPr="00A7476A">
        <w:t>Статья 15. Виды разрешенного использования земельных участков и объектов капитального строительства</w:t>
      </w:r>
      <w:bookmarkEnd w:id="24"/>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Разрешенное использование земельных участков и объектов капитального строительства может быть следующих видов: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основные виды разрешенного использования;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условно разрешенные виды использования;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вспомогательные виды разрешенного использования, допустимые только в качестве </w:t>
      </w:r>
      <w:proofErr w:type="gramStart"/>
      <w:r w:rsidRPr="00A7476A">
        <w:rPr>
          <w:sz w:val="24"/>
          <w:szCs w:val="24"/>
        </w:rPr>
        <w:t>дополнительных</w:t>
      </w:r>
      <w:proofErr w:type="gramEnd"/>
      <w:r w:rsidRPr="00A7476A">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B53E3" w:rsidRPr="00A7476A" w:rsidRDefault="000B53E3" w:rsidP="000B53E3">
      <w:pPr>
        <w:keepLines w:val="0"/>
        <w:widowControl w:val="0"/>
        <w:overflowPunct/>
        <w:spacing w:line="240" w:lineRule="auto"/>
        <w:ind w:firstLine="709"/>
        <w:rPr>
          <w:sz w:val="24"/>
          <w:szCs w:val="24"/>
        </w:rPr>
      </w:pPr>
      <w:r w:rsidRPr="00A7476A">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w:t>
      </w:r>
      <w:r w:rsidRPr="00A7476A">
        <w:rPr>
          <w:sz w:val="24"/>
          <w:szCs w:val="24"/>
        </w:rPr>
        <w:lastRenderedPageBreak/>
        <w:t>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36B22">
      <w:pPr>
        <w:pStyle w:val="7"/>
        <w:spacing w:line="240" w:lineRule="auto"/>
        <w:ind w:firstLine="0"/>
      </w:pPr>
      <w:bookmarkStart w:id="25" w:name="_Toc111884336"/>
      <w:r w:rsidRPr="00A7476A">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5"/>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в том числе их площадь;</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предельное количество этажей или предельную высоту зданий, строений, сооружений;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w:t>
      </w:r>
      <w:r w:rsidR="00B2207E" w:rsidRPr="00A7476A">
        <w:rPr>
          <w:sz w:val="24"/>
          <w:szCs w:val="24"/>
        </w:rPr>
        <w:t>тка.</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1.1. В случае</w:t>
      </w:r>
      <w:proofErr w:type="gramStart"/>
      <w:r w:rsidRPr="00A7476A">
        <w:rPr>
          <w:sz w:val="24"/>
          <w:szCs w:val="24"/>
        </w:rPr>
        <w:t>,</w:t>
      </w:r>
      <w:proofErr w:type="gramEnd"/>
      <w:r w:rsidRPr="00A7476A">
        <w:rPr>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1.2. </w:t>
      </w:r>
      <w:proofErr w:type="gramStart"/>
      <w:r w:rsidRPr="00A7476A">
        <w:rPr>
          <w:sz w:val="24"/>
          <w:szCs w:val="24"/>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 пределах территориальных зон могут устанавливаться </w:t>
      </w:r>
      <w:proofErr w:type="spellStart"/>
      <w:r w:rsidRPr="00A7476A">
        <w:rPr>
          <w:sz w:val="24"/>
          <w:szCs w:val="24"/>
        </w:rPr>
        <w:t>подзоны</w:t>
      </w:r>
      <w:proofErr w:type="spellEnd"/>
      <w:r w:rsidRPr="00A7476A">
        <w:rPr>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36B22">
      <w:pPr>
        <w:pStyle w:val="7"/>
        <w:spacing w:line="240" w:lineRule="auto"/>
        <w:ind w:firstLine="0"/>
      </w:pPr>
      <w:bookmarkStart w:id="26" w:name="_Toc111884337"/>
      <w:r w:rsidRPr="00A7476A">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26"/>
    </w:p>
    <w:p w:rsidR="00287571" w:rsidRPr="00A7476A" w:rsidRDefault="00287571" w:rsidP="003030E3">
      <w:pPr>
        <w:keepLines w:val="0"/>
        <w:widowControl w:val="0"/>
        <w:overflowPunct/>
        <w:spacing w:line="240" w:lineRule="auto"/>
        <w:ind w:firstLine="709"/>
        <w:jc w:val="center"/>
        <w:rPr>
          <w:sz w:val="24"/>
          <w:szCs w:val="24"/>
        </w:rPr>
      </w:pPr>
    </w:p>
    <w:p w:rsidR="00B2207E" w:rsidRPr="00A7476A" w:rsidRDefault="00B2207E" w:rsidP="003030E3">
      <w:pPr>
        <w:keepLines w:val="0"/>
        <w:widowControl w:val="0"/>
        <w:overflowPunct/>
        <w:spacing w:line="240" w:lineRule="auto"/>
        <w:ind w:firstLine="709"/>
        <w:rPr>
          <w:sz w:val="24"/>
          <w:szCs w:val="24"/>
        </w:rPr>
      </w:pPr>
      <w:r w:rsidRPr="00A7476A">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w:t>
      </w:r>
      <w:r w:rsidR="0056763B" w:rsidRPr="00A7476A">
        <w:rPr>
          <w:sz w:val="24"/>
          <w:szCs w:val="24"/>
        </w:rPr>
        <w:t>азрешенный вид использования в К</w:t>
      </w:r>
      <w:r w:rsidRPr="00A7476A">
        <w:rPr>
          <w:sz w:val="24"/>
          <w:szCs w:val="24"/>
        </w:rPr>
        <w:t>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506C40" w:rsidRPr="00A7476A">
        <w:rPr>
          <w:sz w:val="24"/>
          <w:szCs w:val="24"/>
        </w:rPr>
        <w:t>Градостроительного кодекса</w:t>
      </w:r>
      <w:r w:rsidRPr="00A7476A">
        <w:rPr>
          <w:sz w:val="24"/>
          <w:szCs w:val="24"/>
        </w:rPr>
        <w:t>, с учетом положений настоящей статьи.</w:t>
      </w:r>
    </w:p>
    <w:p w:rsidR="00B2207E" w:rsidRPr="00A7476A" w:rsidRDefault="00B2207E" w:rsidP="003030E3">
      <w:pPr>
        <w:keepLines w:val="0"/>
        <w:widowControl w:val="0"/>
        <w:overflowPunct/>
        <w:spacing w:line="240" w:lineRule="auto"/>
        <w:ind w:firstLine="709"/>
        <w:rPr>
          <w:sz w:val="24"/>
          <w:szCs w:val="24"/>
        </w:rPr>
      </w:pPr>
      <w:r w:rsidRPr="00A7476A">
        <w:rPr>
          <w:sz w:val="24"/>
          <w:szCs w:val="24"/>
        </w:rPr>
        <w:t>3. В случае</w:t>
      </w:r>
      <w:proofErr w:type="gramStart"/>
      <w:r w:rsidRPr="00A7476A">
        <w:rPr>
          <w:sz w:val="24"/>
          <w:szCs w:val="24"/>
        </w:rPr>
        <w:t>,</w:t>
      </w:r>
      <w:proofErr w:type="gramEnd"/>
      <w:r w:rsidRPr="00A7476A">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A7476A">
        <w:rPr>
          <w:sz w:val="24"/>
          <w:szCs w:val="24"/>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2207E" w:rsidRPr="00E36B22" w:rsidRDefault="00E3305D" w:rsidP="003030E3">
      <w:pPr>
        <w:keepLines w:val="0"/>
        <w:widowControl w:val="0"/>
        <w:overflowPunct/>
        <w:spacing w:line="240" w:lineRule="auto"/>
        <w:ind w:firstLine="709"/>
        <w:rPr>
          <w:sz w:val="24"/>
          <w:szCs w:val="24"/>
        </w:rPr>
      </w:pPr>
      <w:r w:rsidRPr="00A7476A">
        <w:rPr>
          <w:sz w:val="24"/>
          <w:szCs w:val="24"/>
        </w:rPr>
        <w:t>5</w:t>
      </w:r>
      <w:r w:rsidR="00B2207E" w:rsidRPr="00A7476A">
        <w:rPr>
          <w:sz w:val="24"/>
          <w:szCs w:val="24"/>
        </w:rPr>
        <w:t>. Срок проведения общественных обсуждений или публичных слушаний со дня оповещения жи</w:t>
      </w:r>
      <w:r w:rsidR="0056763B" w:rsidRPr="00A7476A">
        <w:rPr>
          <w:sz w:val="24"/>
          <w:szCs w:val="24"/>
        </w:rPr>
        <w:t xml:space="preserve">телей </w:t>
      </w:r>
      <w:proofErr w:type="spellStart"/>
      <w:r w:rsidR="00C164FB">
        <w:rPr>
          <w:sz w:val="24"/>
          <w:szCs w:val="24"/>
        </w:rPr>
        <w:t>Кирпильского</w:t>
      </w:r>
      <w:proofErr w:type="spellEnd"/>
      <w:r w:rsidR="0056763B" w:rsidRPr="00A7476A">
        <w:rPr>
          <w:sz w:val="24"/>
          <w:szCs w:val="24"/>
        </w:rPr>
        <w:t xml:space="preserve"> сельского поселения</w:t>
      </w:r>
      <w:r w:rsidR="00B2207E"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56763B" w:rsidRPr="00A7476A">
        <w:rPr>
          <w:sz w:val="24"/>
          <w:szCs w:val="24"/>
        </w:rPr>
        <w:t xml:space="preserve"> </w:t>
      </w:r>
      <w:proofErr w:type="spellStart"/>
      <w:r w:rsidR="00E56B1D">
        <w:rPr>
          <w:sz w:val="24"/>
          <w:szCs w:val="24"/>
        </w:rPr>
        <w:t>Усть-Лабинский</w:t>
      </w:r>
      <w:proofErr w:type="spellEnd"/>
      <w:r w:rsidR="00E56B1D">
        <w:rPr>
          <w:sz w:val="24"/>
          <w:szCs w:val="24"/>
        </w:rPr>
        <w:t xml:space="preserve"> район</w:t>
      </w:r>
      <w:r w:rsidR="00B2207E" w:rsidRPr="00A7476A">
        <w:rPr>
          <w:sz w:val="24"/>
          <w:szCs w:val="24"/>
        </w:rPr>
        <w:t xml:space="preserve"> и (или) нормативным правовым актом представительного органа муниципального образования и не </w:t>
      </w:r>
      <w:r w:rsidR="00B2207E" w:rsidRPr="00E36B22">
        <w:rPr>
          <w:sz w:val="24"/>
          <w:szCs w:val="24"/>
        </w:rPr>
        <w:t>может быть более одного месяца.</w:t>
      </w:r>
    </w:p>
    <w:p w:rsidR="00B2207E" w:rsidRPr="00A7476A" w:rsidRDefault="00E3305D" w:rsidP="003030E3">
      <w:pPr>
        <w:keepLines w:val="0"/>
        <w:widowControl w:val="0"/>
        <w:overflowPunct/>
        <w:spacing w:line="240" w:lineRule="auto"/>
        <w:ind w:firstLine="709"/>
        <w:rPr>
          <w:sz w:val="24"/>
          <w:szCs w:val="24"/>
        </w:rPr>
      </w:pPr>
      <w:r w:rsidRPr="00A7476A">
        <w:rPr>
          <w:sz w:val="24"/>
          <w:szCs w:val="24"/>
        </w:rPr>
        <w:t>6</w:t>
      </w:r>
      <w:r w:rsidR="00B2207E" w:rsidRPr="00A7476A">
        <w:rPr>
          <w:sz w:val="24"/>
          <w:szCs w:val="24"/>
        </w:rPr>
        <w:t xml:space="preserve">. </w:t>
      </w:r>
      <w:proofErr w:type="gramStart"/>
      <w:r w:rsidR="00B2207E" w:rsidRPr="00A7476A">
        <w:rPr>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условно</w:t>
      </w:r>
      <w:r w:rsidR="0056763B" w:rsidRPr="00A7476A">
        <w:rPr>
          <w:sz w:val="24"/>
          <w:szCs w:val="24"/>
        </w:rPr>
        <w:t xml:space="preserve"> разрешенный вид использования К</w:t>
      </w:r>
      <w:r w:rsidR="00B2207E" w:rsidRPr="00A7476A">
        <w:rPr>
          <w:sz w:val="24"/>
          <w:szCs w:val="24"/>
        </w:rPr>
        <w:t>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B2207E" w:rsidRPr="00A7476A" w:rsidRDefault="00E3305D" w:rsidP="003030E3">
      <w:pPr>
        <w:keepLines w:val="0"/>
        <w:widowControl w:val="0"/>
        <w:overflowPunct/>
        <w:spacing w:line="240" w:lineRule="auto"/>
        <w:ind w:firstLine="709"/>
        <w:rPr>
          <w:sz w:val="24"/>
          <w:szCs w:val="24"/>
        </w:rPr>
      </w:pPr>
      <w:r w:rsidRPr="00A7476A">
        <w:rPr>
          <w:sz w:val="24"/>
          <w:szCs w:val="24"/>
        </w:rPr>
        <w:t>7</w:t>
      </w:r>
      <w:r w:rsidR="00B2207E" w:rsidRPr="00A7476A">
        <w:rPr>
          <w:sz w:val="24"/>
          <w:szCs w:val="24"/>
        </w:rPr>
        <w:t>. На основании указанных в</w:t>
      </w:r>
      <w:r w:rsidRPr="00A7476A">
        <w:rPr>
          <w:sz w:val="24"/>
          <w:szCs w:val="24"/>
        </w:rPr>
        <w:t xml:space="preserve"> части 6</w:t>
      </w:r>
      <w:r w:rsidR="00B2207E" w:rsidRPr="00A7476A">
        <w:rPr>
          <w:sz w:val="24"/>
          <w:szCs w:val="24"/>
        </w:rPr>
        <w:t xml:space="preserve"> настоящей с</w:t>
      </w:r>
      <w:r w:rsidR="0056763B" w:rsidRPr="00A7476A">
        <w:rPr>
          <w:sz w:val="24"/>
          <w:szCs w:val="24"/>
        </w:rPr>
        <w:t xml:space="preserve">татьи рекомендаций глава администрации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00B2207E" w:rsidRPr="00A7476A">
        <w:rPr>
          <w:sz w:val="24"/>
          <w:szCs w:val="24"/>
        </w:rPr>
        <w:t xml:space="preserve"> в течение трех</w:t>
      </w:r>
      <w:r w:rsidR="0056763B" w:rsidRPr="00A7476A">
        <w:rPr>
          <w:sz w:val="24"/>
          <w:szCs w:val="24"/>
        </w:rPr>
        <w:t xml:space="preserve"> рабочих</w:t>
      </w:r>
      <w:r w:rsidR="00B2207E" w:rsidRPr="00A7476A">
        <w:rPr>
          <w:sz w:val="24"/>
          <w:szCs w:val="24"/>
        </w:rPr>
        <w:t xml:space="preserve">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w:t>
      </w:r>
      <w:r w:rsidR="00B2207E" w:rsidRPr="00A7476A">
        <w:rPr>
          <w:sz w:val="24"/>
          <w:szCs w:val="24"/>
        </w:rPr>
        <w:lastRenderedPageBreak/>
        <w:t>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56763B" w:rsidRPr="00A7476A">
        <w:rPr>
          <w:sz w:val="24"/>
          <w:szCs w:val="24"/>
        </w:rPr>
        <w:t xml:space="preserve"> администрации</w:t>
      </w:r>
      <w:r w:rsidR="00B2207E" w:rsidRPr="00A7476A">
        <w:rPr>
          <w:sz w:val="24"/>
          <w:szCs w:val="24"/>
        </w:rPr>
        <w:t xml:space="preserve"> муниципального образования</w:t>
      </w:r>
      <w:r w:rsidR="0056763B" w:rsidRPr="00A7476A">
        <w:rPr>
          <w:sz w:val="24"/>
          <w:szCs w:val="24"/>
        </w:rPr>
        <w:t xml:space="preserve"> </w:t>
      </w:r>
      <w:proofErr w:type="spellStart"/>
      <w:r w:rsidR="00E56B1D">
        <w:rPr>
          <w:sz w:val="24"/>
          <w:szCs w:val="24"/>
        </w:rPr>
        <w:t>Усть-Лабинский</w:t>
      </w:r>
      <w:proofErr w:type="spellEnd"/>
      <w:r w:rsidR="00E56B1D">
        <w:rPr>
          <w:sz w:val="24"/>
          <w:szCs w:val="24"/>
        </w:rPr>
        <w:t xml:space="preserve"> район</w:t>
      </w:r>
      <w:r w:rsidR="00B2207E" w:rsidRPr="00A7476A">
        <w:rPr>
          <w:sz w:val="24"/>
          <w:szCs w:val="24"/>
        </w:rPr>
        <w:t xml:space="preserve"> (при наличии официального сайта муниципального образования) в сети "Интернет".</w:t>
      </w:r>
    </w:p>
    <w:p w:rsidR="00B2207E" w:rsidRPr="00A7476A" w:rsidRDefault="00E3305D" w:rsidP="003030E3">
      <w:pPr>
        <w:keepLines w:val="0"/>
        <w:widowControl w:val="0"/>
        <w:overflowPunct/>
        <w:spacing w:line="240" w:lineRule="auto"/>
        <w:ind w:firstLine="709"/>
        <w:rPr>
          <w:sz w:val="24"/>
          <w:szCs w:val="24"/>
        </w:rPr>
      </w:pPr>
      <w:r w:rsidRPr="00A7476A">
        <w:rPr>
          <w:sz w:val="24"/>
          <w:szCs w:val="24"/>
        </w:rPr>
        <w:t>8</w:t>
      </w:r>
      <w:r w:rsidR="00B2207E" w:rsidRPr="00A7476A">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В случае</w:t>
      </w:r>
      <w:proofErr w:type="gramStart"/>
      <w:r w:rsidR="00B2207E" w:rsidRPr="00A7476A">
        <w:rPr>
          <w:sz w:val="24"/>
          <w:szCs w:val="24"/>
        </w:rPr>
        <w:t>,</w:t>
      </w:r>
      <w:proofErr w:type="gramEnd"/>
      <w:r w:rsidR="00B2207E" w:rsidRPr="00A7476A">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w:t>
      </w:r>
      <w:r w:rsidR="00B87990" w:rsidRPr="00A7476A">
        <w:rPr>
          <w:sz w:val="24"/>
          <w:szCs w:val="24"/>
        </w:rPr>
        <w:t>енном для внесения изменений в П</w:t>
      </w:r>
      <w:r w:rsidR="00B2207E" w:rsidRPr="00A7476A">
        <w:rPr>
          <w:sz w:val="24"/>
          <w:szCs w:val="24"/>
        </w:rPr>
        <w:t>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xml:space="preserve">.1. </w:t>
      </w:r>
      <w:proofErr w:type="gramStart"/>
      <w:r w:rsidR="00B2207E" w:rsidRPr="00A7476A">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882AF0" w:rsidRPr="00A7476A">
        <w:rPr>
          <w:sz w:val="24"/>
          <w:szCs w:val="24"/>
        </w:rPr>
        <w:t xml:space="preserve"> части 2 статьи 55.32 Градостроительного кодекса</w:t>
      </w:r>
      <w:r w:rsidR="00B2207E" w:rsidRPr="00A7476A">
        <w:rPr>
          <w:sz w:val="24"/>
          <w:szCs w:val="24"/>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00B2207E" w:rsidRPr="00A7476A">
        <w:rPr>
          <w:sz w:val="24"/>
          <w:szCs w:val="24"/>
        </w:rPr>
        <w:t xml:space="preserve"> </w:t>
      </w:r>
      <w:proofErr w:type="gramStart"/>
      <w:r w:rsidR="00B2207E" w:rsidRPr="00A7476A">
        <w:rPr>
          <w:sz w:val="24"/>
          <w:szCs w:val="24"/>
        </w:rPr>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00882AF0" w:rsidRPr="00A7476A">
        <w:rPr>
          <w:sz w:val="24"/>
          <w:szCs w:val="24"/>
        </w:rPr>
        <w:t xml:space="preserve">части 2 статьи 55.32 Градостроительного кодекса </w:t>
      </w:r>
      <w:r w:rsidR="00B2207E" w:rsidRPr="00A7476A">
        <w:rPr>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00B2207E" w:rsidRPr="00A7476A">
        <w:rPr>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03A38" w:rsidRPr="00A7476A" w:rsidRDefault="00B2207E" w:rsidP="00FF744B">
      <w:pPr>
        <w:keepLines w:val="0"/>
        <w:widowControl w:val="0"/>
        <w:overflowPunct/>
        <w:spacing w:line="240" w:lineRule="auto"/>
        <w:ind w:firstLine="709"/>
        <w:rPr>
          <w:sz w:val="24"/>
          <w:szCs w:val="24"/>
        </w:rPr>
      </w:pPr>
      <w:r w:rsidRPr="00A7476A">
        <w:rPr>
          <w:sz w:val="24"/>
          <w:szCs w:val="24"/>
        </w:rPr>
        <w:t>1</w:t>
      </w:r>
      <w:r w:rsidR="00E3305D" w:rsidRPr="00A7476A">
        <w:rPr>
          <w:sz w:val="24"/>
          <w:szCs w:val="24"/>
        </w:rPr>
        <w:t>0</w:t>
      </w:r>
      <w:r w:rsidRPr="00A7476A">
        <w:rPr>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w:t>
      </w:r>
      <w:r w:rsidR="00FF744B" w:rsidRPr="00A7476A">
        <w:rPr>
          <w:sz w:val="24"/>
          <w:szCs w:val="24"/>
        </w:rPr>
        <w:t>едоставлении такого разрешения.</w:t>
      </w:r>
    </w:p>
    <w:p w:rsidR="00423DC2" w:rsidRPr="00A7476A" w:rsidRDefault="00423DC2" w:rsidP="003030E3">
      <w:pPr>
        <w:keepLines w:val="0"/>
        <w:widowControl w:val="0"/>
        <w:overflowPunct/>
        <w:spacing w:line="240" w:lineRule="auto"/>
        <w:ind w:firstLine="709"/>
        <w:jc w:val="center"/>
        <w:rPr>
          <w:b/>
          <w:sz w:val="23"/>
          <w:szCs w:val="20"/>
          <w:u w:val="single"/>
        </w:rPr>
      </w:pPr>
    </w:p>
    <w:p w:rsidR="00003A38" w:rsidRPr="00A7476A" w:rsidRDefault="00003A38" w:rsidP="00E36B22">
      <w:pPr>
        <w:keepLines w:val="0"/>
        <w:widowControl w:val="0"/>
        <w:overflowPunct/>
        <w:spacing w:line="240" w:lineRule="auto"/>
        <w:ind w:firstLine="0"/>
        <w:jc w:val="center"/>
        <w:rPr>
          <w:sz w:val="24"/>
          <w:szCs w:val="24"/>
        </w:rPr>
      </w:pPr>
      <w:r w:rsidRPr="00A7476A">
        <w:rPr>
          <w:b/>
          <w:sz w:val="23"/>
          <w:szCs w:val="20"/>
          <w:u w:val="single"/>
        </w:rPr>
        <w:t>Статья 18. Отклонение от предельных параметров разрешенного строительства, реконструкции объектов капитального строительства</w:t>
      </w:r>
      <w:r w:rsidRPr="00A7476A">
        <w:rPr>
          <w:sz w:val="24"/>
          <w:szCs w:val="24"/>
        </w:rPr>
        <w:t>.</w:t>
      </w:r>
    </w:p>
    <w:p w:rsidR="00287571" w:rsidRPr="00A7476A" w:rsidRDefault="00287571" w:rsidP="003030E3">
      <w:pPr>
        <w:keepLines w:val="0"/>
        <w:widowControl w:val="0"/>
        <w:overflowPunct/>
        <w:spacing w:line="240" w:lineRule="auto"/>
        <w:ind w:firstLine="709"/>
        <w:jc w:val="center"/>
        <w:rPr>
          <w:sz w:val="24"/>
          <w:szCs w:val="24"/>
        </w:rPr>
      </w:pPr>
    </w:p>
    <w:p w:rsidR="00CB50F1" w:rsidRPr="00A7476A" w:rsidRDefault="00CB50F1" w:rsidP="003030E3">
      <w:pPr>
        <w:pStyle w:val="s1"/>
        <w:shd w:val="clear" w:color="auto" w:fill="FFFFFF"/>
        <w:spacing w:before="0" w:beforeAutospacing="0" w:after="0" w:afterAutospacing="0"/>
        <w:ind w:firstLine="709"/>
        <w:jc w:val="both"/>
      </w:pPr>
      <w:r w:rsidRPr="00A7476A">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FB43AA" w:rsidRPr="00A7476A">
        <w:t>иные характеристики,</w:t>
      </w:r>
      <w:r w:rsidRPr="00A7476A">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D18DE" w:rsidRPr="00A7476A" w:rsidRDefault="0086730C" w:rsidP="00BD18DE">
      <w:pPr>
        <w:pStyle w:val="s1"/>
        <w:shd w:val="clear" w:color="auto" w:fill="FFFFFF"/>
        <w:spacing w:before="0" w:beforeAutospacing="0" w:after="0" w:afterAutospacing="0"/>
        <w:jc w:val="both"/>
      </w:pPr>
      <w:r w:rsidRPr="00A7476A">
        <w:t xml:space="preserve">         </w:t>
      </w:r>
      <w:r w:rsidR="00E61F53" w:rsidRPr="00A7476A">
        <w:t>1.1.</w:t>
      </w:r>
      <w:r w:rsidRPr="00A7476A">
        <w:t xml:space="preserve"> </w:t>
      </w:r>
      <w:proofErr w:type="gramStart"/>
      <w:r w:rsidR="00BD18DE" w:rsidRPr="00A7476A">
        <w:t xml:space="preserve">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w:t>
      </w:r>
      <w:r w:rsidR="00BD18DE" w:rsidRPr="00A7476A">
        <w:lastRenderedPageBreak/>
        <w:t>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roofErr w:type="gramEnd"/>
    </w:p>
    <w:p w:rsidR="00CB50F1" w:rsidRPr="00A7476A" w:rsidRDefault="00CB50F1" w:rsidP="003030E3">
      <w:pPr>
        <w:pStyle w:val="s1"/>
        <w:shd w:val="clear" w:color="auto" w:fill="FFFFFF"/>
        <w:spacing w:before="0" w:beforeAutospacing="0" w:after="0" w:afterAutospacing="0"/>
        <w:ind w:firstLine="709"/>
        <w:jc w:val="both"/>
      </w:pPr>
      <w:r w:rsidRPr="00A7476A">
        <w:t>1.</w:t>
      </w:r>
      <w:r w:rsidR="00E61F53" w:rsidRPr="00A7476A">
        <w:t>2</w:t>
      </w:r>
      <w:r w:rsidRPr="00A7476A">
        <w:t>.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B50F1" w:rsidRPr="00A7476A" w:rsidRDefault="00CB50F1" w:rsidP="003030E3">
      <w:pPr>
        <w:pStyle w:val="s1"/>
        <w:shd w:val="clear" w:color="auto" w:fill="FFFFFF"/>
        <w:spacing w:before="0" w:beforeAutospacing="0" w:after="0" w:afterAutospacing="0"/>
        <w:ind w:firstLine="709"/>
        <w:jc w:val="both"/>
      </w:pPr>
      <w:r w:rsidRPr="00A7476A">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A7476A">
        <w:t>архитектурным решениям</w:t>
      </w:r>
      <w:proofErr w:type="gramEnd"/>
      <w:r w:rsidRPr="00A7476A">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CB50F1" w:rsidRPr="00A7476A" w:rsidRDefault="00CB50F1" w:rsidP="003030E3">
      <w:pPr>
        <w:pStyle w:val="s1"/>
        <w:shd w:val="clear" w:color="auto" w:fill="FFFFFF"/>
        <w:spacing w:before="0" w:beforeAutospacing="0" w:after="0" w:afterAutospacing="0"/>
        <w:ind w:firstLine="709"/>
        <w:jc w:val="both"/>
      </w:pPr>
      <w:r w:rsidRPr="00A7476A">
        <w:t>3. Заинтересованное в получении разрешения на отклонение от предельных параметров разрешенного строительства, реконструкции объектов капитального с</w:t>
      </w:r>
      <w:r w:rsidR="009F7695" w:rsidRPr="00A7476A">
        <w:t>троительства лицо направляет в К</w:t>
      </w:r>
      <w:r w:rsidRPr="00A7476A">
        <w:t>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B50F1" w:rsidRPr="00A7476A" w:rsidRDefault="00CB50F1" w:rsidP="003030E3">
      <w:pPr>
        <w:pStyle w:val="s1"/>
        <w:shd w:val="clear" w:color="auto" w:fill="FFFFFF"/>
        <w:spacing w:before="0" w:beforeAutospacing="0" w:after="0" w:afterAutospacing="0"/>
        <w:ind w:firstLine="709"/>
        <w:jc w:val="both"/>
      </w:pPr>
      <w:r w:rsidRPr="00A7476A">
        <w:t xml:space="preserve">4. </w:t>
      </w:r>
      <w:proofErr w:type="gramStart"/>
      <w:r w:rsidR="00010D1C" w:rsidRPr="00A7476A">
        <w:rPr>
          <w:rStyle w:val="blk"/>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860A6B" w:rsidRPr="00A7476A">
        <w:rPr>
          <w:rStyle w:val="blk"/>
        </w:rPr>
        <w:t>Градостроительного кодекса</w:t>
      </w:r>
      <w:r w:rsidR="00010D1C" w:rsidRPr="00A7476A">
        <w:rPr>
          <w:rStyle w:val="blk"/>
        </w:rPr>
        <w:t xml:space="preserve">, с учетом положений статьи 39 </w:t>
      </w:r>
      <w:r w:rsidR="00860A6B" w:rsidRPr="00A7476A">
        <w:rPr>
          <w:rStyle w:val="blk"/>
        </w:rPr>
        <w:t>Градостроительного кодекса</w:t>
      </w:r>
      <w:r w:rsidR="00010D1C" w:rsidRPr="00A7476A">
        <w:rPr>
          <w:rStyle w:val="blk"/>
        </w:rPr>
        <w:t>, за исключением случая, указанного в части</w:t>
      </w:r>
      <w:proofErr w:type="gramEnd"/>
      <w:r w:rsidR="00010D1C" w:rsidRPr="00A7476A">
        <w:rPr>
          <w:rStyle w:val="blk"/>
        </w:rPr>
        <w:t xml:space="preserve">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B50F1" w:rsidRPr="00A7476A" w:rsidRDefault="00CB50F1" w:rsidP="003030E3">
      <w:pPr>
        <w:pStyle w:val="s1"/>
        <w:shd w:val="clear" w:color="auto" w:fill="FFFFFF"/>
        <w:spacing w:before="0" w:beforeAutospacing="0" w:after="0" w:afterAutospacing="0"/>
        <w:ind w:firstLine="709"/>
        <w:jc w:val="both"/>
      </w:pPr>
      <w:r w:rsidRPr="00A7476A">
        <w:t xml:space="preserve">5. </w:t>
      </w:r>
      <w:proofErr w:type="gramStart"/>
      <w:r w:rsidR="00010D1C" w:rsidRPr="00A7476A">
        <w:rPr>
          <w:rStyle w:val="blk"/>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9F7695" w:rsidRPr="00A7476A">
        <w:rPr>
          <w:rStyle w:val="blk"/>
        </w:rPr>
        <w:t>К</w:t>
      </w:r>
      <w:r w:rsidR="00010D1C" w:rsidRPr="00A7476A">
        <w:rPr>
          <w:rStyle w:val="blk"/>
        </w:rPr>
        <w:t>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00010D1C" w:rsidRPr="00A7476A">
        <w:rPr>
          <w:rStyle w:val="blk"/>
        </w:rPr>
        <w:t xml:space="preserve"> направляет указа</w:t>
      </w:r>
      <w:r w:rsidR="009F7695" w:rsidRPr="00A7476A">
        <w:rPr>
          <w:rStyle w:val="blk"/>
        </w:rPr>
        <w:t xml:space="preserve">нные рекомендации главе </w:t>
      </w:r>
      <w:r w:rsidR="00010D1C" w:rsidRPr="00A7476A">
        <w:rPr>
          <w:rStyle w:val="blk"/>
        </w:rPr>
        <w:t>администрации</w:t>
      </w:r>
      <w:r w:rsidR="009F7695" w:rsidRPr="00A7476A">
        <w:rPr>
          <w:rStyle w:val="blk"/>
        </w:rPr>
        <w:t xml:space="preserve"> муниципального образования </w:t>
      </w:r>
      <w:proofErr w:type="spellStart"/>
      <w:r w:rsidR="00E56B1D">
        <w:rPr>
          <w:rStyle w:val="blk"/>
        </w:rPr>
        <w:t>Усть-Лабинский</w:t>
      </w:r>
      <w:proofErr w:type="spellEnd"/>
      <w:r w:rsidR="00E56B1D">
        <w:rPr>
          <w:rStyle w:val="blk"/>
        </w:rPr>
        <w:t xml:space="preserve"> район</w:t>
      </w:r>
      <w:r w:rsidR="00010D1C" w:rsidRPr="00A7476A">
        <w:rPr>
          <w:rStyle w:val="blk"/>
        </w:rPr>
        <w:t>.</w:t>
      </w:r>
    </w:p>
    <w:p w:rsidR="00CB50F1" w:rsidRPr="00A7476A" w:rsidRDefault="009F7695" w:rsidP="003030E3">
      <w:pPr>
        <w:pStyle w:val="s1"/>
        <w:shd w:val="clear" w:color="auto" w:fill="FFFFFF"/>
        <w:spacing w:before="0" w:beforeAutospacing="0" w:after="0" w:afterAutospacing="0"/>
        <w:ind w:firstLine="709"/>
        <w:jc w:val="both"/>
      </w:pPr>
      <w:r w:rsidRPr="00A7476A">
        <w:t xml:space="preserve">6. Глава </w:t>
      </w:r>
      <w:r w:rsidR="00CB50F1" w:rsidRPr="00A7476A">
        <w:t>администрации</w:t>
      </w:r>
      <w:r w:rsidRPr="00A7476A">
        <w:t xml:space="preserve"> муниципального образования </w:t>
      </w:r>
      <w:proofErr w:type="spellStart"/>
      <w:r w:rsidR="00E56B1D">
        <w:t>Усть-Лабинский</w:t>
      </w:r>
      <w:proofErr w:type="spellEnd"/>
      <w:r w:rsidR="00E56B1D">
        <w:t xml:space="preserve"> район</w:t>
      </w:r>
      <w:r w:rsidR="00CB50F1" w:rsidRPr="00A7476A">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B50F1" w:rsidRPr="00A7476A" w:rsidRDefault="00CB50F1" w:rsidP="003030E3">
      <w:pPr>
        <w:pStyle w:val="s1"/>
        <w:shd w:val="clear" w:color="auto" w:fill="FFFFFF"/>
        <w:spacing w:before="0" w:beforeAutospacing="0" w:after="0" w:afterAutospacing="0"/>
        <w:ind w:firstLine="709"/>
        <w:jc w:val="both"/>
      </w:pPr>
      <w:r w:rsidRPr="00A7476A">
        <w:t xml:space="preserve">6.1. </w:t>
      </w:r>
      <w:proofErr w:type="gramStart"/>
      <w:r w:rsidRPr="00A7476A">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w:t>
      </w:r>
      <w:r w:rsidRPr="00A7476A">
        <w:lastRenderedPageBreak/>
        <w:t>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A7476A">
        <w:t xml:space="preserve"> </w:t>
      </w:r>
      <w:proofErr w:type="gramStart"/>
      <w:r w:rsidRPr="00A7476A">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w:t>
      </w:r>
      <w:r w:rsidR="00506C40" w:rsidRPr="00A7476A">
        <w:t xml:space="preserve">5.32 Градостроительного кодекса </w:t>
      </w:r>
      <w:r w:rsidRPr="00A7476A">
        <w:t>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A7476A">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B50F1" w:rsidRPr="00A7476A" w:rsidRDefault="00CB50F1" w:rsidP="003030E3">
      <w:pPr>
        <w:pStyle w:val="s1"/>
        <w:shd w:val="clear" w:color="auto" w:fill="FFFFFF"/>
        <w:spacing w:before="0" w:beforeAutospacing="0" w:after="0" w:afterAutospacing="0"/>
        <w:ind w:firstLine="709"/>
        <w:jc w:val="both"/>
      </w:pPr>
      <w:r w:rsidRPr="00A7476A">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6730C" w:rsidRPr="00A7476A" w:rsidRDefault="0086730C" w:rsidP="0086730C">
      <w:pPr>
        <w:keepLines w:val="0"/>
        <w:widowControl w:val="0"/>
        <w:shd w:val="clear" w:color="auto" w:fill="FFFFFF"/>
        <w:tabs>
          <w:tab w:val="left" w:pos="-5387"/>
        </w:tabs>
        <w:spacing w:line="240" w:lineRule="auto"/>
        <w:ind w:firstLine="709"/>
        <w:rPr>
          <w:sz w:val="24"/>
          <w:szCs w:val="24"/>
        </w:rPr>
      </w:pPr>
      <w:r w:rsidRPr="00A7476A">
        <w:rPr>
          <w:sz w:val="24"/>
          <w:szCs w:val="24"/>
        </w:rPr>
        <w:t>8</w:t>
      </w:r>
      <w:r w:rsidR="0088572B">
        <w:rPr>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3E5B00">
        <w:rPr>
          <w:sz w:val="24"/>
          <w:szCs w:val="24"/>
        </w:rPr>
        <w:t xml:space="preserve"> не допускается, если такое отклонение не соответствует ограничениям использования объектов недвижимости, установленным на </w:t>
      </w:r>
      <w:proofErr w:type="spellStart"/>
      <w:r w:rsidR="003E5B00">
        <w:rPr>
          <w:sz w:val="24"/>
          <w:szCs w:val="24"/>
        </w:rPr>
        <w:t>приаэродромной</w:t>
      </w:r>
      <w:proofErr w:type="spellEnd"/>
      <w:r w:rsidR="003E5B00">
        <w:rPr>
          <w:sz w:val="24"/>
          <w:szCs w:val="24"/>
        </w:rPr>
        <w:t xml:space="preserve">  территории.</w:t>
      </w:r>
    </w:p>
    <w:p w:rsidR="001F1B44" w:rsidRPr="00A7476A" w:rsidRDefault="001F1B44" w:rsidP="003030E3">
      <w:pPr>
        <w:keepLines w:val="0"/>
        <w:widowControl w:val="0"/>
        <w:overflowPunct/>
        <w:spacing w:line="240" w:lineRule="auto"/>
        <w:ind w:firstLine="709"/>
        <w:rPr>
          <w:sz w:val="24"/>
          <w:szCs w:val="24"/>
        </w:rPr>
      </w:pPr>
    </w:p>
    <w:p w:rsidR="00003A38" w:rsidRPr="00A7476A" w:rsidRDefault="00810366" w:rsidP="00E36B22">
      <w:pPr>
        <w:keepLines w:val="0"/>
        <w:widowControl w:val="0"/>
        <w:overflowPunct/>
        <w:spacing w:line="240" w:lineRule="auto"/>
        <w:ind w:firstLine="0"/>
        <w:contextualSpacing/>
        <w:jc w:val="center"/>
        <w:outlineLvl w:val="0"/>
        <w:rPr>
          <w:b/>
          <w:sz w:val="24"/>
          <w:szCs w:val="24"/>
        </w:rPr>
      </w:pPr>
      <w:bookmarkStart w:id="27" w:name="_Toc111884338"/>
      <w:r w:rsidRPr="00A7476A">
        <w:rPr>
          <w:b/>
          <w:sz w:val="24"/>
          <w:szCs w:val="24"/>
        </w:rPr>
        <w:t>ГЛАВА</w:t>
      </w:r>
      <w:r w:rsidR="00003A38" w:rsidRPr="00A7476A">
        <w:rPr>
          <w:b/>
          <w:sz w:val="24"/>
          <w:szCs w:val="24"/>
        </w:rPr>
        <w:t xml:space="preserve"> 3. Подготовка документации по планировке территории</w:t>
      </w:r>
      <w:bookmarkEnd w:id="27"/>
    </w:p>
    <w:p w:rsidR="00003A38" w:rsidRPr="00A7476A" w:rsidRDefault="00003A38" w:rsidP="00E36B22">
      <w:pPr>
        <w:keepLines w:val="0"/>
        <w:widowControl w:val="0"/>
        <w:overflowPunct/>
        <w:spacing w:line="240" w:lineRule="auto"/>
        <w:ind w:firstLine="0"/>
        <w:jc w:val="center"/>
        <w:rPr>
          <w:sz w:val="24"/>
          <w:szCs w:val="24"/>
        </w:rPr>
      </w:pPr>
    </w:p>
    <w:p w:rsidR="00003A38" w:rsidRPr="00A7476A" w:rsidRDefault="00003A38" w:rsidP="00E36B22">
      <w:pPr>
        <w:pStyle w:val="7"/>
        <w:spacing w:line="240" w:lineRule="auto"/>
        <w:ind w:firstLine="0"/>
        <w:rPr>
          <w:sz w:val="24"/>
          <w:szCs w:val="24"/>
        </w:rPr>
      </w:pPr>
      <w:bookmarkStart w:id="28" w:name="_Toc111884339"/>
      <w:r w:rsidRPr="00A7476A">
        <w:t>Статья 19. Общие положения о планировке территории</w:t>
      </w:r>
      <w:bookmarkEnd w:id="28"/>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710EE4" w:rsidRPr="00A7476A">
        <w:rPr>
          <w:sz w:val="24"/>
          <w:szCs w:val="24"/>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00710EE4" w:rsidRPr="00A7476A">
        <w:rPr>
          <w:sz w:val="24"/>
          <w:szCs w:val="24"/>
        </w:rPr>
        <w:t>границ зон планируемого размещения объектов капитального строительства</w:t>
      </w:r>
      <w:proofErr w:type="gramEnd"/>
      <w:r w:rsidR="00710EE4" w:rsidRPr="00A7476A">
        <w:rPr>
          <w:sz w:val="24"/>
          <w:szCs w:val="24"/>
        </w:rPr>
        <w:t>.</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003A38" w:rsidRPr="00A7476A" w:rsidRDefault="00EB77AA" w:rsidP="003030E3">
      <w:pPr>
        <w:keepLines w:val="0"/>
        <w:widowControl w:val="0"/>
        <w:overflowPunct/>
        <w:spacing w:line="240" w:lineRule="auto"/>
        <w:ind w:firstLine="709"/>
        <w:rPr>
          <w:sz w:val="24"/>
          <w:szCs w:val="24"/>
        </w:rPr>
      </w:pPr>
      <w:r>
        <w:rPr>
          <w:sz w:val="24"/>
          <w:szCs w:val="24"/>
        </w:rPr>
        <w:t>4</w:t>
      </w:r>
      <w:r w:rsidR="00003A38" w:rsidRPr="00A7476A">
        <w:rPr>
          <w:sz w:val="24"/>
          <w:szCs w:val="24"/>
        </w:rPr>
        <w:t>. При подготовке документации по планировке территории может осуществляться разработка</w:t>
      </w:r>
      <w:r w:rsidR="00C25F19" w:rsidRPr="00A7476A">
        <w:rPr>
          <w:sz w:val="24"/>
          <w:szCs w:val="24"/>
        </w:rPr>
        <w:t xml:space="preserve"> проектов планировки территории и</w:t>
      </w:r>
      <w:r w:rsidR="00003A38" w:rsidRPr="00A7476A">
        <w:rPr>
          <w:sz w:val="24"/>
          <w:szCs w:val="24"/>
        </w:rPr>
        <w:t xml:space="preserve"> проектов межевания территории.</w:t>
      </w:r>
    </w:p>
    <w:p w:rsidR="00003A38" w:rsidRPr="00A7476A" w:rsidRDefault="00EB77AA" w:rsidP="003030E3">
      <w:pPr>
        <w:keepLines w:val="0"/>
        <w:widowControl w:val="0"/>
        <w:overflowPunct/>
        <w:spacing w:line="240" w:lineRule="auto"/>
        <w:ind w:firstLine="709"/>
        <w:rPr>
          <w:sz w:val="24"/>
          <w:szCs w:val="24"/>
        </w:rPr>
      </w:pPr>
      <w:r>
        <w:rPr>
          <w:sz w:val="24"/>
          <w:szCs w:val="24"/>
        </w:rPr>
        <w:t>5</w:t>
      </w:r>
      <w:r w:rsidR="00003A38" w:rsidRPr="00A7476A">
        <w:rPr>
          <w:sz w:val="24"/>
          <w:szCs w:val="24"/>
        </w:rPr>
        <w:t>.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E61F53" w:rsidRPr="00A7476A" w:rsidRDefault="00EB77AA" w:rsidP="00E61F53">
      <w:pPr>
        <w:keepLines w:val="0"/>
        <w:widowControl w:val="0"/>
        <w:overflowPunct/>
        <w:spacing w:line="240" w:lineRule="auto"/>
        <w:ind w:firstLine="709"/>
        <w:rPr>
          <w:sz w:val="24"/>
          <w:szCs w:val="24"/>
        </w:rPr>
      </w:pPr>
      <w:r>
        <w:rPr>
          <w:sz w:val="24"/>
          <w:szCs w:val="24"/>
        </w:rPr>
        <w:t>6</w:t>
      </w:r>
      <w:r w:rsidR="00003A38" w:rsidRPr="00A7476A">
        <w:rPr>
          <w:sz w:val="24"/>
          <w:szCs w:val="24"/>
        </w:rPr>
        <w:t xml:space="preserve">. </w:t>
      </w:r>
      <w:r w:rsidR="00E61F53" w:rsidRPr="00A7476A">
        <w:rPr>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rsidR="00003A38" w:rsidRPr="00A7476A" w:rsidRDefault="00EB77AA" w:rsidP="003030E3">
      <w:pPr>
        <w:keepLines w:val="0"/>
        <w:widowControl w:val="0"/>
        <w:overflowPunct/>
        <w:spacing w:line="240" w:lineRule="auto"/>
        <w:ind w:firstLine="709"/>
        <w:rPr>
          <w:sz w:val="24"/>
          <w:szCs w:val="24"/>
        </w:rPr>
      </w:pPr>
      <w:r>
        <w:rPr>
          <w:sz w:val="24"/>
          <w:szCs w:val="24"/>
        </w:rPr>
        <w:t xml:space="preserve">7. </w:t>
      </w:r>
      <w:r w:rsidR="00003A38" w:rsidRPr="00A7476A">
        <w:rPr>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003A38" w:rsidRPr="00A7476A" w:rsidRDefault="00EB77AA" w:rsidP="003030E3">
      <w:pPr>
        <w:keepLines w:val="0"/>
        <w:widowControl w:val="0"/>
        <w:overflowPunct/>
        <w:spacing w:line="240" w:lineRule="auto"/>
        <w:ind w:firstLine="709"/>
        <w:rPr>
          <w:sz w:val="24"/>
          <w:szCs w:val="24"/>
        </w:rPr>
      </w:pPr>
      <w:r>
        <w:rPr>
          <w:sz w:val="24"/>
          <w:szCs w:val="24"/>
        </w:rPr>
        <w:lastRenderedPageBreak/>
        <w:t>8</w:t>
      </w:r>
      <w:r w:rsidR="00003A38" w:rsidRPr="00A7476A">
        <w:rPr>
          <w:sz w:val="24"/>
          <w:szCs w:val="24"/>
        </w:rPr>
        <w:t>. Подготовка графической части документации по планировке территории осуществляется: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1) в соответствии с системой координат, используемой для ведения Единого государственного реестра недвижимости;</w:t>
      </w:r>
    </w:p>
    <w:p w:rsidR="00E61F53" w:rsidRPr="00A7476A" w:rsidRDefault="00003A38" w:rsidP="00E61F53">
      <w:pPr>
        <w:keepLines w:val="0"/>
        <w:widowControl w:val="0"/>
        <w:overflowPunct/>
        <w:spacing w:line="240" w:lineRule="auto"/>
        <w:ind w:firstLine="709"/>
        <w:rPr>
          <w:sz w:val="24"/>
          <w:szCs w:val="24"/>
        </w:rPr>
      </w:pPr>
      <w:r w:rsidRPr="00A7476A">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E61F53" w:rsidRPr="00A7476A" w:rsidRDefault="00E61F53" w:rsidP="00E61F53">
      <w:pPr>
        <w:keepLines w:val="0"/>
        <w:widowControl w:val="0"/>
        <w:overflowPunct/>
        <w:spacing w:line="240" w:lineRule="auto"/>
        <w:ind w:firstLine="709"/>
        <w:rPr>
          <w:sz w:val="24"/>
          <w:szCs w:val="24"/>
        </w:rPr>
      </w:pPr>
      <w:r w:rsidRPr="00A7476A">
        <w:rPr>
          <w:sz w:val="24"/>
          <w:szCs w:val="24"/>
        </w:rPr>
        <w:t xml:space="preserve">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E61F53" w:rsidRPr="00A7476A" w:rsidRDefault="00E61F53" w:rsidP="003030E3">
      <w:pPr>
        <w:keepLines w:val="0"/>
        <w:widowControl w:val="0"/>
        <w:overflowPunct/>
        <w:spacing w:line="240" w:lineRule="auto"/>
        <w:ind w:firstLine="709"/>
        <w:rPr>
          <w:sz w:val="24"/>
          <w:szCs w:val="24"/>
        </w:rPr>
      </w:pPr>
    </w:p>
    <w:p w:rsidR="00003A38" w:rsidRPr="00A7476A" w:rsidRDefault="00003A38" w:rsidP="003030E3">
      <w:pPr>
        <w:keepLines w:val="0"/>
        <w:widowControl w:val="0"/>
        <w:overflowPunct/>
        <w:spacing w:line="240" w:lineRule="auto"/>
        <w:ind w:firstLine="709"/>
        <w:rPr>
          <w:sz w:val="24"/>
          <w:szCs w:val="24"/>
        </w:rPr>
      </w:pPr>
    </w:p>
    <w:p w:rsidR="00003A38" w:rsidRPr="00A7476A" w:rsidRDefault="00003A38" w:rsidP="00E36B22">
      <w:pPr>
        <w:pStyle w:val="7"/>
        <w:spacing w:line="240" w:lineRule="auto"/>
        <w:ind w:firstLine="0"/>
      </w:pPr>
      <w:bookmarkStart w:id="29" w:name="_Toc111884340"/>
      <w:r w:rsidRPr="00A7476A">
        <w:t>Статья 20. Инженерные изыскания для подготовки документации по планировке территории</w:t>
      </w:r>
      <w:bookmarkEnd w:id="29"/>
    </w:p>
    <w:p w:rsidR="001F1B44" w:rsidRPr="00A7476A" w:rsidRDefault="001F1B44" w:rsidP="001F1B44"/>
    <w:p w:rsidR="00E44FB0" w:rsidRPr="00A7476A" w:rsidRDefault="00E44FB0" w:rsidP="003030E3">
      <w:pPr>
        <w:pStyle w:val="s1"/>
        <w:shd w:val="clear" w:color="auto" w:fill="FFFFFF"/>
        <w:spacing w:before="0" w:beforeAutospacing="0" w:after="0" w:afterAutospacing="0"/>
        <w:ind w:firstLine="709"/>
        <w:jc w:val="both"/>
      </w:pPr>
      <w:r w:rsidRPr="00A7476A">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w:t>
      </w:r>
      <w:r w:rsidR="00E61F53" w:rsidRPr="00A7476A">
        <w:t>4</w:t>
      </w:r>
      <w:r w:rsidR="00BE62D6" w:rsidRPr="00A7476A">
        <w:t xml:space="preserve"> </w:t>
      </w:r>
      <w:r w:rsidRPr="00A7476A">
        <w:t>настоящей статьи.</w:t>
      </w:r>
    </w:p>
    <w:p w:rsidR="00E44FB0" w:rsidRPr="00A7476A" w:rsidRDefault="00E44FB0" w:rsidP="003030E3">
      <w:pPr>
        <w:pStyle w:val="s1"/>
        <w:shd w:val="clear" w:color="auto" w:fill="FFFFFF"/>
        <w:spacing w:before="0" w:beforeAutospacing="0" w:after="0" w:afterAutospacing="0"/>
        <w:ind w:firstLine="709"/>
        <w:jc w:val="both"/>
      </w:pPr>
      <w:r w:rsidRPr="00A7476A">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E44FB0" w:rsidRPr="00A7476A" w:rsidRDefault="00E44FB0" w:rsidP="003030E3">
      <w:pPr>
        <w:pStyle w:val="s1"/>
        <w:shd w:val="clear" w:color="auto" w:fill="FFFFFF"/>
        <w:spacing w:before="0" w:beforeAutospacing="0" w:after="0" w:afterAutospacing="0"/>
        <w:ind w:firstLine="709"/>
        <w:jc w:val="both"/>
      </w:pPr>
      <w:r w:rsidRPr="00A7476A">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E44FB0" w:rsidRPr="00A7476A" w:rsidRDefault="00E44FB0" w:rsidP="003030E3">
      <w:pPr>
        <w:pStyle w:val="s1"/>
        <w:shd w:val="clear" w:color="auto" w:fill="FFFFFF"/>
        <w:spacing w:before="0" w:beforeAutospacing="0" w:after="0" w:afterAutospacing="0"/>
        <w:ind w:firstLine="709"/>
        <w:jc w:val="both"/>
      </w:pPr>
      <w:r w:rsidRPr="00A7476A">
        <w:t>4. Инженерные изыскания для подготовки документации по планировке территории выполняются в целях получения:</w:t>
      </w:r>
    </w:p>
    <w:p w:rsidR="00E44FB0" w:rsidRPr="00A7476A" w:rsidRDefault="00E44FB0" w:rsidP="003030E3">
      <w:pPr>
        <w:pStyle w:val="s1"/>
        <w:shd w:val="clear" w:color="auto" w:fill="FFFFFF"/>
        <w:spacing w:before="0" w:beforeAutospacing="0" w:after="0" w:afterAutospacing="0"/>
        <w:ind w:firstLine="709"/>
        <w:jc w:val="both"/>
      </w:pPr>
      <w:proofErr w:type="gramStart"/>
      <w:r w:rsidRPr="00A7476A">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roofErr w:type="gramEnd"/>
    </w:p>
    <w:p w:rsidR="00E44FB0" w:rsidRPr="00A7476A" w:rsidRDefault="00E44FB0" w:rsidP="003030E3">
      <w:pPr>
        <w:pStyle w:val="s1"/>
        <w:shd w:val="clear" w:color="auto" w:fill="FFFFFF"/>
        <w:spacing w:before="0" w:beforeAutospacing="0" w:after="0" w:afterAutospacing="0"/>
        <w:ind w:firstLine="709"/>
        <w:jc w:val="both"/>
      </w:pPr>
      <w:r w:rsidRPr="00A7476A">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44FB0" w:rsidRPr="00A7476A" w:rsidRDefault="00E44FB0" w:rsidP="003030E3">
      <w:pPr>
        <w:pStyle w:val="s1"/>
        <w:shd w:val="clear" w:color="auto" w:fill="FFFFFF"/>
        <w:spacing w:before="0" w:beforeAutospacing="0" w:after="0" w:afterAutospacing="0"/>
        <w:ind w:firstLine="709"/>
        <w:jc w:val="both"/>
      </w:pPr>
      <w:r w:rsidRPr="00A7476A">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44FB0" w:rsidRPr="00A7476A" w:rsidRDefault="00E44FB0" w:rsidP="003030E3">
      <w:pPr>
        <w:pStyle w:val="s1"/>
        <w:shd w:val="clear" w:color="auto" w:fill="FFFFFF"/>
        <w:spacing w:before="0" w:beforeAutospacing="0" w:after="0" w:afterAutospacing="0"/>
        <w:ind w:firstLine="709"/>
        <w:jc w:val="both"/>
      </w:pPr>
      <w:r w:rsidRPr="00A7476A">
        <w:t xml:space="preserve">5. </w:t>
      </w:r>
      <w:proofErr w:type="gramStart"/>
      <w:r w:rsidRPr="00A7476A">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w:t>
      </w:r>
      <w:r w:rsidR="00506C40" w:rsidRPr="00A7476A">
        <w:t xml:space="preserve"> Градостроительным кодексом</w:t>
      </w:r>
      <w:r w:rsidRPr="00A7476A">
        <w:t>,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A7476A">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03A38" w:rsidRPr="00A7476A" w:rsidRDefault="00E44FB0" w:rsidP="001F1B44">
      <w:pPr>
        <w:pStyle w:val="s1"/>
        <w:shd w:val="clear" w:color="auto" w:fill="FFFFFF"/>
        <w:spacing w:before="0" w:beforeAutospacing="0" w:after="0" w:afterAutospacing="0"/>
        <w:ind w:firstLine="709"/>
        <w:jc w:val="both"/>
      </w:pPr>
      <w:r w:rsidRPr="00A7476A">
        <w:t xml:space="preserve">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w:t>
      </w:r>
      <w:r w:rsidRPr="00A7476A">
        <w:lastRenderedPageBreak/>
        <w:t>объектов капитального строительства, размещаемых в соответс</w:t>
      </w:r>
      <w:r w:rsidR="001F1B44" w:rsidRPr="00A7476A">
        <w:t>твии с указанной документацией.</w:t>
      </w:r>
    </w:p>
    <w:p w:rsidR="001F1B44" w:rsidRPr="00A7476A" w:rsidRDefault="001F1B44" w:rsidP="001F1B44">
      <w:pPr>
        <w:pStyle w:val="s1"/>
        <w:shd w:val="clear" w:color="auto" w:fill="FFFFFF"/>
        <w:spacing w:before="0" w:beforeAutospacing="0" w:after="0" w:afterAutospacing="0"/>
        <w:ind w:firstLine="709"/>
        <w:jc w:val="both"/>
      </w:pPr>
    </w:p>
    <w:p w:rsidR="00003A38" w:rsidRPr="00A7476A" w:rsidRDefault="00E5191C" w:rsidP="00E36B22">
      <w:pPr>
        <w:pStyle w:val="7"/>
        <w:spacing w:line="240" w:lineRule="auto"/>
        <w:ind w:firstLine="0"/>
      </w:pPr>
      <w:bookmarkStart w:id="30" w:name="_Toc111884341"/>
      <w:r w:rsidRPr="00A7476A">
        <w:t>Статья 21. Проект</w:t>
      </w:r>
      <w:r w:rsidR="00003A38" w:rsidRPr="00A7476A">
        <w:t xml:space="preserve"> планировки территории</w:t>
      </w:r>
      <w:bookmarkEnd w:id="30"/>
    </w:p>
    <w:p w:rsidR="00287571" w:rsidRPr="00A7476A" w:rsidRDefault="00287571" w:rsidP="003030E3">
      <w:pPr>
        <w:keepLines w:val="0"/>
        <w:widowControl w:val="0"/>
        <w:overflowPunct/>
        <w:spacing w:line="240" w:lineRule="auto"/>
        <w:ind w:firstLine="709"/>
        <w:jc w:val="center"/>
        <w:rPr>
          <w:sz w:val="24"/>
          <w:szCs w:val="24"/>
        </w:rPr>
      </w:pPr>
    </w:p>
    <w:p w:rsidR="00E5191C" w:rsidRPr="00A7476A" w:rsidRDefault="00E5191C" w:rsidP="003030E3">
      <w:pPr>
        <w:pStyle w:val="s1"/>
        <w:shd w:val="clear" w:color="auto" w:fill="FFFFFF"/>
        <w:spacing w:before="0" w:beforeAutospacing="0" w:after="0" w:afterAutospacing="0"/>
        <w:ind w:firstLine="709"/>
        <w:jc w:val="both"/>
      </w:pPr>
      <w:r w:rsidRPr="00A7476A">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97160" w:rsidRPr="00A7476A" w:rsidRDefault="00197160" w:rsidP="003030E3">
      <w:pPr>
        <w:pStyle w:val="s1"/>
        <w:shd w:val="clear" w:color="auto" w:fill="FFFFFF"/>
        <w:spacing w:before="0" w:beforeAutospacing="0" w:after="0" w:afterAutospacing="0"/>
        <w:ind w:firstLine="709"/>
        <w:jc w:val="both"/>
      </w:pPr>
      <w:r w:rsidRPr="00A7476A">
        <w:t xml:space="preserve">При принятии решения о разработке </w:t>
      </w:r>
      <w:r w:rsidR="00311C12" w:rsidRPr="00A7476A">
        <w:t>документации по планировке территории устанавливаются границы проектирования проекта планировки с учетом включения смежных элементов планировочной структуры, прилегающих по периметру к основной (рассматриваемой) территории.</w:t>
      </w:r>
    </w:p>
    <w:p w:rsidR="00E5191C" w:rsidRPr="00A7476A" w:rsidRDefault="00E5191C" w:rsidP="003030E3">
      <w:pPr>
        <w:pStyle w:val="s1"/>
        <w:shd w:val="clear" w:color="auto" w:fill="FFFFFF"/>
        <w:spacing w:before="0" w:beforeAutospacing="0" w:after="0" w:afterAutospacing="0"/>
        <w:ind w:firstLine="709"/>
        <w:jc w:val="both"/>
      </w:pPr>
      <w:r w:rsidRPr="00A7476A">
        <w:t>2. Проект планировки территории состоит из основной части, которая подлежит утверждению, и материалов по ее обоснованию.</w:t>
      </w:r>
    </w:p>
    <w:p w:rsidR="00E5191C" w:rsidRPr="00A7476A" w:rsidRDefault="00E5191C" w:rsidP="003030E3">
      <w:pPr>
        <w:pStyle w:val="s1"/>
        <w:shd w:val="clear" w:color="auto" w:fill="FFFFFF"/>
        <w:spacing w:before="0" w:beforeAutospacing="0" w:after="0" w:afterAutospacing="0"/>
        <w:ind w:firstLine="709"/>
        <w:jc w:val="both"/>
      </w:pPr>
      <w:r w:rsidRPr="00A7476A">
        <w:t>3. Основная часть проекта планировки территории включает в себя:</w:t>
      </w:r>
    </w:p>
    <w:p w:rsidR="00E5191C" w:rsidRPr="00A7476A" w:rsidRDefault="00E5191C" w:rsidP="003030E3">
      <w:pPr>
        <w:pStyle w:val="s1"/>
        <w:shd w:val="clear" w:color="auto" w:fill="FFFFFF"/>
        <w:spacing w:before="0" w:beforeAutospacing="0" w:after="0" w:afterAutospacing="0"/>
        <w:ind w:firstLine="709"/>
        <w:jc w:val="both"/>
      </w:pPr>
      <w:r w:rsidRPr="00A7476A">
        <w:t>1) чертеж или чертежи планировки территории, на которых отображаются:</w:t>
      </w:r>
    </w:p>
    <w:p w:rsidR="00E5191C" w:rsidRPr="00A7476A" w:rsidRDefault="00E5191C" w:rsidP="003030E3">
      <w:pPr>
        <w:pStyle w:val="s1"/>
        <w:shd w:val="clear" w:color="auto" w:fill="FFFFFF"/>
        <w:spacing w:before="0" w:beforeAutospacing="0" w:after="0" w:afterAutospacing="0"/>
        <w:ind w:firstLine="709"/>
        <w:jc w:val="both"/>
      </w:pPr>
      <w:r w:rsidRPr="00A7476A">
        <w:t>а) красные линии;</w:t>
      </w:r>
    </w:p>
    <w:p w:rsidR="00E5191C" w:rsidRPr="00A7476A" w:rsidRDefault="00E5191C" w:rsidP="003030E3">
      <w:pPr>
        <w:pStyle w:val="s1"/>
        <w:shd w:val="clear" w:color="auto" w:fill="FFFFFF"/>
        <w:spacing w:before="0" w:beforeAutospacing="0" w:after="0" w:afterAutospacing="0"/>
        <w:ind w:firstLine="709"/>
        <w:jc w:val="both"/>
      </w:pPr>
      <w:r w:rsidRPr="00A7476A">
        <w:t>б) границы существующих и планируемых элементов планировочной структуры;</w:t>
      </w:r>
    </w:p>
    <w:p w:rsidR="00E5191C" w:rsidRPr="00A7476A" w:rsidRDefault="00E5191C" w:rsidP="003030E3">
      <w:pPr>
        <w:pStyle w:val="s1"/>
        <w:shd w:val="clear" w:color="auto" w:fill="FFFFFF"/>
        <w:spacing w:before="0" w:beforeAutospacing="0" w:after="0" w:afterAutospacing="0"/>
        <w:ind w:firstLine="709"/>
        <w:jc w:val="both"/>
      </w:pPr>
      <w:r w:rsidRPr="00A7476A">
        <w:t>в) границы зон планируемого размещения объектов капитального строительства;</w:t>
      </w:r>
    </w:p>
    <w:p w:rsidR="00E5191C" w:rsidRPr="00A7476A" w:rsidRDefault="00E5191C" w:rsidP="003030E3">
      <w:pPr>
        <w:pStyle w:val="s1"/>
        <w:shd w:val="clear" w:color="auto" w:fill="FFFFFF"/>
        <w:spacing w:before="0" w:beforeAutospacing="0" w:after="0" w:afterAutospacing="0"/>
        <w:ind w:firstLine="709"/>
        <w:jc w:val="both"/>
      </w:pPr>
      <w:proofErr w:type="gramStart"/>
      <w:r w:rsidRPr="00A7476A">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A7476A">
        <w:t xml:space="preserve"> </w:t>
      </w:r>
      <w:proofErr w:type="gramStart"/>
      <w:r w:rsidRPr="00A7476A">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A7476A">
        <w:t xml:space="preserve"> </w:t>
      </w:r>
      <w:proofErr w:type="gramStart"/>
      <w:r w:rsidRPr="00A7476A">
        <w:t>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A7476A">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E5191C" w:rsidRPr="00A7476A" w:rsidRDefault="00E5191C" w:rsidP="003030E3">
      <w:pPr>
        <w:pStyle w:val="s1"/>
        <w:shd w:val="clear" w:color="auto" w:fill="FFFFFF"/>
        <w:spacing w:before="0" w:beforeAutospacing="0" w:after="0" w:afterAutospacing="0"/>
        <w:ind w:firstLine="709"/>
        <w:jc w:val="both"/>
      </w:pPr>
      <w:proofErr w:type="gramStart"/>
      <w:r w:rsidRPr="00A7476A">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A7476A">
        <w:t xml:space="preserve"> инфраструктуры.</w:t>
      </w:r>
    </w:p>
    <w:p w:rsidR="00E5191C" w:rsidRPr="00A7476A" w:rsidRDefault="00E5191C" w:rsidP="003030E3">
      <w:pPr>
        <w:pStyle w:val="s1"/>
        <w:shd w:val="clear" w:color="auto" w:fill="FFFFFF"/>
        <w:spacing w:before="0" w:beforeAutospacing="0" w:after="0" w:afterAutospacing="0"/>
        <w:ind w:firstLine="709"/>
        <w:jc w:val="both"/>
      </w:pPr>
      <w:r w:rsidRPr="00A7476A">
        <w:t>4. Материалы по обоснованию проекта планировки территории содержат:</w:t>
      </w:r>
    </w:p>
    <w:p w:rsidR="00E5191C" w:rsidRPr="00A7476A" w:rsidRDefault="00E5191C" w:rsidP="003030E3">
      <w:pPr>
        <w:pStyle w:val="s1"/>
        <w:shd w:val="clear" w:color="auto" w:fill="FFFFFF"/>
        <w:spacing w:before="0" w:beforeAutospacing="0" w:after="0" w:afterAutospacing="0"/>
        <w:ind w:firstLine="709"/>
        <w:jc w:val="both"/>
      </w:pPr>
      <w:proofErr w:type="gramStart"/>
      <w:r w:rsidRPr="00A7476A">
        <w:lastRenderedPageBreak/>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roofErr w:type="gramEnd"/>
    </w:p>
    <w:p w:rsidR="00E5191C" w:rsidRPr="00A7476A" w:rsidRDefault="00E5191C" w:rsidP="003030E3">
      <w:pPr>
        <w:pStyle w:val="s1"/>
        <w:shd w:val="clear" w:color="auto" w:fill="FFFFFF"/>
        <w:spacing w:before="0" w:beforeAutospacing="0" w:after="0" w:afterAutospacing="0"/>
        <w:ind w:firstLine="709"/>
        <w:jc w:val="both"/>
      </w:pPr>
      <w:r w:rsidRPr="00A7476A">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Градостроительным кодексом</w:t>
      </w:r>
      <w:r w:rsidRPr="00A7476A">
        <w:t>;</w:t>
      </w:r>
    </w:p>
    <w:p w:rsidR="00E5191C" w:rsidRPr="00A7476A" w:rsidRDefault="00E5191C" w:rsidP="003030E3">
      <w:pPr>
        <w:pStyle w:val="s1"/>
        <w:shd w:val="clear" w:color="auto" w:fill="FFFFFF"/>
        <w:spacing w:before="0" w:beforeAutospacing="0" w:after="0" w:afterAutospacing="0"/>
        <w:ind w:firstLine="709"/>
        <w:jc w:val="both"/>
      </w:pPr>
      <w:r w:rsidRPr="00A7476A">
        <w:t xml:space="preserve">3) обоснование </w:t>
      </w:r>
      <w:proofErr w:type="gramStart"/>
      <w:r w:rsidRPr="00A7476A">
        <w:t>определения границ зон планируемого размещения объектов капитального строительства</w:t>
      </w:r>
      <w:proofErr w:type="gramEnd"/>
      <w:r w:rsidRPr="00A7476A">
        <w:t>;</w:t>
      </w:r>
    </w:p>
    <w:p w:rsidR="00E5191C" w:rsidRPr="00A7476A" w:rsidRDefault="00E5191C" w:rsidP="003030E3">
      <w:pPr>
        <w:pStyle w:val="s1"/>
        <w:shd w:val="clear" w:color="auto" w:fill="FFFFFF"/>
        <w:spacing w:before="0" w:beforeAutospacing="0" w:after="0" w:afterAutospacing="0"/>
        <w:ind w:firstLine="709"/>
        <w:jc w:val="both"/>
      </w:pPr>
      <w:r w:rsidRPr="00A7476A">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E5191C" w:rsidRPr="00A7476A" w:rsidRDefault="00E5191C" w:rsidP="003030E3">
      <w:pPr>
        <w:pStyle w:val="s1"/>
        <w:shd w:val="clear" w:color="auto" w:fill="FFFFFF"/>
        <w:spacing w:before="0" w:beforeAutospacing="0" w:after="0" w:afterAutospacing="0"/>
        <w:ind w:firstLine="709"/>
        <w:jc w:val="both"/>
      </w:pPr>
      <w:r w:rsidRPr="00A7476A">
        <w:t>5) схему границ территорий объектов культурного наследия;</w:t>
      </w:r>
    </w:p>
    <w:p w:rsidR="00E5191C" w:rsidRPr="00A7476A" w:rsidRDefault="00E5191C" w:rsidP="003030E3">
      <w:pPr>
        <w:pStyle w:val="s1"/>
        <w:shd w:val="clear" w:color="auto" w:fill="FFFFFF"/>
        <w:spacing w:before="0" w:beforeAutospacing="0" w:after="0" w:afterAutospacing="0"/>
        <w:ind w:firstLine="709"/>
        <w:jc w:val="both"/>
      </w:pPr>
      <w:r w:rsidRPr="00A7476A">
        <w:t>6) схему границ зон с особыми условиями использования территории;</w:t>
      </w:r>
    </w:p>
    <w:p w:rsidR="00E5191C" w:rsidRPr="00A7476A" w:rsidRDefault="00E5191C" w:rsidP="003030E3">
      <w:pPr>
        <w:pStyle w:val="s1"/>
        <w:shd w:val="clear" w:color="auto" w:fill="FFFFFF"/>
        <w:spacing w:before="0" w:beforeAutospacing="0" w:after="0" w:afterAutospacing="0"/>
        <w:ind w:firstLine="709"/>
        <w:jc w:val="both"/>
      </w:pPr>
      <w:proofErr w:type="gramStart"/>
      <w:r w:rsidRPr="00A7476A">
        <w:t xml:space="preserve">7) </w:t>
      </w:r>
      <w:r w:rsidR="00FE6064" w:rsidRPr="00A7476A">
        <w:rPr>
          <w:rStyle w:val="blk"/>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w:t>
      </w:r>
      <w:proofErr w:type="gramEnd"/>
      <w:r w:rsidR="00FE6064" w:rsidRPr="00A7476A">
        <w:rPr>
          <w:rStyle w:val="blk"/>
        </w:rPr>
        <w:t xml:space="preserve"> объектов для населения;</w:t>
      </w:r>
    </w:p>
    <w:p w:rsidR="00E5191C" w:rsidRPr="00A7476A" w:rsidRDefault="00E5191C" w:rsidP="003030E3">
      <w:pPr>
        <w:pStyle w:val="s1"/>
        <w:shd w:val="clear" w:color="auto" w:fill="FFFFFF"/>
        <w:spacing w:before="0" w:beforeAutospacing="0" w:after="0" w:afterAutospacing="0"/>
        <w:ind w:firstLine="709"/>
        <w:jc w:val="both"/>
      </w:pPr>
      <w:r w:rsidRPr="00A7476A">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E5191C" w:rsidRPr="00A7476A" w:rsidRDefault="00E5191C" w:rsidP="003030E3">
      <w:pPr>
        <w:pStyle w:val="s1"/>
        <w:shd w:val="clear" w:color="auto" w:fill="FFFFFF"/>
        <w:spacing w:before="0" w:beforeAutospacing="0" w:after="0" w:afterAutospacing="0"/>
        <w:ind w:firstLine="709"/>
        <w:jc w:val="both"/>
      </w:pPr>
      <w:r w:rsidRPr="00A7476A">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E5191C" w:rsidRPr="00A7476A" w:rsidRDefault="00E5191C" w:rsidP="003030E3">
      <w:pPr>
        <w:pStyle w:val="s1"/>
        <w:shd w:val="clear" w:color="auto" w:fill="FFFFFF"/>
        <w:spacing w:before="0" w:beforeAutospacing="0" w:after="0" w:afterAutospacing="0"/>
        <w:ind w:firstLine="709"/>
        <w:jc w:val="both"/>
      </w:pPr>
      <w:r w:rsidRPr="00A7476A">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E5191C" w:rsidRPr="00A7476A" w:rsidRDefault="00E5191C" w:rsidP="003030E3">
      <w:pPr>
        <w:pStyle w:val="s1"/>
        <w:shd w:val="clear" w:color="auto" w:fill="FFFFFF"/>
        <w:spacing w:before="0" w:beforeAutospacing="0" w:after="0" w:afterAutospacing="0"/>
        <w:ind w:firstLine="709"/>
        <w:jc w:val="both"/>
      </w:pPr>
      <w:r w:rsidRPr="00A7476A">
        <w:t>11) перечень мероприятий по охране окружающей среды;</w:t>
      </w:r>
    </w:p>
    <w:p w:rsidR="00E5191C" w:rsidRPr="00A7476A" w:rsidRDefault="00E5191C" w:rsidP="003030E3">
      <w:pPr>
        <w:pStyle w:val="s1"/>
        <w:shd w:val="clear" w:color="auto" w:fill="FFFFFF"/>
        <w:spacing w:before="0" w:beforeAutospacing="0" w:after="0" w:afterAutospacing="0"/>
        <w:ind w:firstLine="709"/>
        <w:jc w:val="both"/>
      </w:pPr>
      <w:r w:rsidRPr="00A7476A">
        <w:t>12) обоснование очередности планируемого развития территории;</w:t>
      </w:r>
    </w:p>
    <w:p w:rsidR="00E5191C" w:rsidRPr="00A7476A" w:rsidRDefault="00E5191C" w:rsidP="003030E3">
      <w:pPr>
        <w:pStyle w:val="s1"/>
        <w:shd w:val="clear" w:color="auto" w:fill="FFFFFF"/>
        <w:spacing w:before="0" w:beforeAutospacing="0" w:after="0" w:afterAutospacing="0"/>
        <w:ind w:firstLine="709"/>
        <w:jc w:val="both"/>
      </w:pPr>
      <w:r w:rsidRPr="00A7476A">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E5191C" w:rsidRPr="00A7476A" w:rsidRDefault="00E5191C" w:rsidP="003030E3">
      <w:pPr>
        <w:pStyle w:val="s1"/>
        <w:shd w:val="clear" w:color="auto" w:fill="FFFFFF"/>
        <w:spacing w:before="0" w:beforeAutospacing="0" w:after="0" w:afterAutospacing="0"/>
        <w:ind w:firstLine="709"/>
        <w:jc w:val="both"/>
      </w:pPr>
      <w:r w:rsidRPr="00A7476A">
        <w:t>14) иные материалы для обоснования положений по планировке территории.</w:t>
      </w:r>
    </w:p>
    <w:p w:rsidR="00E5191C" w:rsidRPr="00A7476A" w:rsidRDefault="00E5191C" w:rsidP="003030E3">
      <w:pPr>
        <w:pStyle w:val="s1"/>
        <w:shd w:val="clear" w:color="auto" w:fill="FFFFFF"/>
        <w:spacing w:before="0" w:beforeAutospacing="0" w:after="0" w:afterAutospacing="0"/>
        <w:ind w:firstLine="709"/>
        <w:jc w:val="both"/>
      </w:pPr>
      <w:r w:rsidRPr="00A7476A">
        <w:t>6. В состав проекта планировки территории может включаться проект организации дорожного движения, разрабатываемый в соответствии с требованиями</w:t>
      </w:r>
      <w:r w:rsidR="001D7895" w:rsidRPr="00A7476A">
        <w:t xml:space="preserve"> Федерального закона </w:t>
      </w:r>
      <w:r w:rsidRPr="00A7476A">
        <w:t>"Об организации дорожного движения в Российской Федерации и о внесении изменений в отдельные законодательные акты Российской Федерации".</w:t>
      </w:r>
    </w:p>
    <w:p w:rsidR="00BE62D6" w:rsidRPr="00A7476A" w:rsidRDefault="00BE62D6" w:rsidP="003030E3">
      <w:pPr>
        <w:pStyle w:val="s1"/>
        <w:shd w:val="clear" w:color="auto" w:fill="FFFFFF"/>
        <w:spacing w:before="0" w:beforeAutospacing="0" w:after="0" w:afterAutospacing="0"/>
        <w:ind w:firstLine="709"/>
        <w:jc w:val="both"/>
      </w:pPr>
    </w:p>
    <w:p w:rsidR="00003A38" w:rsidRPr="00A7476A" w:rsidRDefault="00003A38" w:rsidP="00E36B22">
      <w:pPr>
        <w:pStyle w:val="7"/>
        <w:spacing w:line="240" w:lineRule="auto"/>
        <w:ind w:firstLine="0"/>
      </w:pPr>
      <w:bookmarkStart w:id="31" w:name="_Toc111884342"/>
      <w:r w:rsidRPr="00A7476A">
        <w:t>Статья 22. Проекты межевания территорий</w:t>
      </w:r>
      <w:bookmarkEnd w:id="31"/>
    </w:p>
    <w:p w:rsidR="00287571" w:rsidRPr="00A7476A" w:rsidRDefault="00287571" w:rsidP="003030E3">
      <w:pPr>
        <w:keepLines w:val="0"/>
        <w:widowControl w:val="0"/>
        <w:overflowPunct/>
        <w:spacing w:line="240" w:lineRule="auto"/>
        <w:ind w:firstLine="709"/>
        <w:jc w:val="center"/>
        <w:rPr>
          <w:sz w:val="24"/>
          <w:szCs w:val="24"/>
        </w:rPr>
      </w:pPr>
    </w:p>
    <w:p w:rsidR="00F9023C" w:rsidRPr="00A7476A" w:rsidRDefault="00F9023C" w:rsidP="003030E3">
      <w:pPr>
        <w:pStyle w:val="s1"/>
        <w:spacing w:before="0" w:beforeAutospacing="0" w:after="0" w:afterAutospacing="0"/>
        <w:ind w:firstLine="709"/>
        <w:jc w:val="both"/>
      </w:pPr>
      <w:r w:rsidRPr="00A7476A">
        <w:lastRenderedPageBreak/>
        <w:t xml:space="preserve">1. </w:t>
      </w:r>
      <w:proofErr w:type="gramStart"/>
      <w:r w:rsidR="00FE6064" w:rsidRPr="00A7476A">
        <w:rPr>
          <w:rStyle w:val="blk"/>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roofErr w:type="gramEnd"/>
    </w:p>
    <w:p w:rsidR="00F9023C" w:rsidRPr="00A7476A" w:rsidRDefault="00F9023C" w:rsidP="003030E3">
      <w:pPr>
        <w:pStyle w:val="s1"/>
        <w:spacing w:before="0" w:beforeAutospacing="0" w:after="0" w:afterAutospacing="0"/>
        <w:ind w:firstLine="709"/>
        <w:jc w:val="both"/>
      </w:pPr>
      <w:r w:rsidRPr="00A7476A">
        <w:t xml:space="preserve">2. Подготовка проекта межевания территории </w:t>
      </w:r>
      <w:r w:rsidR="00FE6064" w:rsidRPr="00A7476A">
        <w:t>осуществляется,</w:t>
      </w:r>
      <w:r w:rsidRPr="00A7476A">
        <w:t xml:space="preserve"> </w:t>
      </w:r>
      <w:proofErr w:type="gramStart"/>
      <w:r w:rsidRPr="00A7476A">
        <w:t>для</w:t>
      </w:r>
      <w:proofErr w:type="gramEnd"/>
      <w:r w:rsidRPr="00A7476A">
        <w:t>:</w:t>
      </w:r>
    </w:p>
    <w:p w:rsidR="00F9023C" w:rsidRPr="00A7476A" w:rsidRDefault="00F9023C" w:rsidP="003030E3">
      <w:pPr>
        <w:pStyle w:val="s1"/>
        <w:spacing w:before="0" w:beforeAutospacing="0" w:after="0" w:afterAutospacing="0"/>
        <w:ind w:firstLine="709"/>
        <w:jc w:val="both"/>
      </w:pPr>
      <w:r w:rsidRPr="00A7476A">
        <w:t xml:space="preserve">1) определения местоположения </w:t>
      </w:r>
      <w:r w:rsidR="00FE6064" w:rsidRPr="00A7476A">
        <w:t>границ,</w:t>
      </w:r>
      <w:r w:rsidRPr="00A7476A">
        <w:t xml:space="preserve"> образуемых и изменяемых земельных участков;</w:t>
      </w:r>
    </w:p>
    <w:p w:rsidR="00F9023C" w:rsidRPr="00A7476A" w:rsidRDefault="00F9023C" w:rsidP="003030E3">
      <w:pPr>
        <w:pStyle w:val="s1"/>
        <w:spacing w:before="0" w:beforeAutospacing="0" w:after="0" w:afterAutospacing="0"/>
        <w:ind w:firstLine="709"/>
        <w:jc w:val="both"/>
      </w:pPr>
      <w:proofErr w:type="gramStart"/>
      <w:r w:rsidRPr="00A7476A">
        <w:t xml:space="preserve">2) </w:t>
      </w:r>
      <w:r w:rsidR="00FE6064" w:rsidRPr="00A7476A">
        <w:rPr>
          <w:rStyle w:val="blk"/>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w:t>
      </w:r>
      <w:proofErr w:type="gramEnd"/>
      <w:r w:rsidR="00FE6064" w:rsidRPr="00A7476A">
        <w:rPr>
          <w:rStyle w:val="blk"/>
        </w:rPr>
        <w:t xml:space="preserve"> изменение границ территории общего пользования</w:t>
      </w:r>
      <w:r w:rsidRPr="00A7476A">
        <w:t>.</w:t>
      </w:r>
    </w:p>
    <w:p w:rsidR="00F9023C" w:rsidRPr="00A7476A" w:rsidRDefault="00F9023C" w:rsidP="003030E3">
      <w:pPr>
        <w:pStyle w:val="s1"/>
        <w:spacing w:before="0" w:beforeAutospacing="0" w:after="0" w:afterAutospacing="0"/>
        <w:ind w:firstLine="709"/>
        <w:jc w:val="both"/>
      </w:pPr>
      <w:r w:rsidRPr="00A7476A">
        <w:t>3. Проект межевания территории состоит из основной части, которая подлежит утверждению, и материалов по обоснованию этого проекта.</w:t>
      </w:r>
    </w:p>
    <w:p w:rsidR="00F9023C" w:rsidRPr="00A7476A" w:rsidRDefault="00F9023C" w:rsidP="003030E3">
      <w:pPr>
        <w:pStyle w:val="s1"/>
        <w:spacing w:before="0" w:beforeAutospacing="0" w:after="0" w:afterAutospacing="0"/>
        <w:ind w:firstLine="709"/>
        <w:jc w:val="both"/>
      </w:pPr>
      <w:r w:rsidRPr="00A7476A">
        <w:t>4. Основная часть проекта межевания территории включает в себя текстовую часть и чертежи межевания территории.</w:t>
      </w:r>
    </w:p>
    <w:p w:rsidR="00F9023C" w:rsidRPr="00A7476A" w:rsidRDefault="00F9023C" w:rsidP="003030E3">
      <w:pPr>
        <w:pStyle w:val="s1"/>
        <w:spacing w:before="0" w:beforeAutospacing="0" w:after="0" w:afterAutospacing="0"/>
        <w:ind w:firstLine="709"/>
        <w:jc w:val="both"/>
      </w:pPr>
      <w:r w:rsidRPr="00A7476A">
        <w:t>5. Текстовая часть проекта межевания территории включает в себя:</w:t>
      </w:r>
    </w:p>
    <w:p w:rsidR="00F9023C" w:rsidRPr="00A7476A" w:rsidRDefault="00F9023C" w:rsidP="003030E3">
      <w:pPr>
        <w:pStyle w:val="s1"/>
        <w:spacing w:before="0" w:beforeAutospacing="0" w:after="0" w:afterAutospacing="0"/>
        <w:ind w:firstLine="709"/>
        <w:jc w:val="both"/>
      </w:pPr>
      <w:proofErr w:type="gramStart"/>
      <w:r w:rsidRPr="00A7476A">
        <w:t>1) перечень и сведения о площади образуемых земельных участков, в том числе возможные способы их образования;</w:t>
      </w:r>
      <w:proofErr w:type="gramEnd"/>
    </w:p>
    <w:p w:rsidR="00F9023C" w:rsidRPr="00A7476A" w:rsidRDefault="00F9023C" w:rsidP="003030E3">
      <w:pPr>
        <w:pStyle w:val="s1"/>
        <w:spacing w:before="0" w:beforeAutospacing="0" w:after="0" w:afterAutospacing="0"/>
        <w:ind w:firstLine="709"/>
        <w:jc w:val="both"/>
      </w:pPr>
      <w:r w:rsidRPr="00A7476A">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F9023C" w:rsidRPr="00A7476A" w:rsidRDefault="00F9023C" w:rsidP="003030E3">
      <w:pPr>
        <w:pStyle w:val="s1"/>
        <w:spacing w:before="0" w:beforeAutospacing="0" w:after="0" w:afterAutospacing="0"/>
        <w:ind w:firstLine="709"/>
        <w:jc w:val="both"/>
      </w:pPr>
      <w:r w:rsidRPr="00A7476A">
        <w:t>3) вид разрешенного использования образуемых земельных участков в соответствии с проектом планировки территории в случаях, предусмотренных</w:t>
      </w:r>
      <w:r w:rsidR="00506C40" w:rsidRPr="00A7476A">
        <w:t xml:space="preserve"> Градостроительным кодексом</w:t>
      </w:r>
      <w:r w:rsidRPr="00A7476A">
        <w:t>;</w:t>
      </w:r>
    </w:p>
    <w:p w:rsidR="00F9023C" w:rsidRPr="00A7476A" w:rsidRDefault="00F9023C" w:rsidP="003030E3">
      <w:pPr>
        <w:pStyle w:val="s1"/>
        <w:spacing w:before="0" w:beforeAutospacing="0" w:after="0" w:afterAutospacing="0"/>
        <w:ind w:firstLine="709"/>
        <w:jc w:val="both"/>
      </w:pPr>
      <w:r w:rsidRPr="00A7476A">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944DB0" w:rsidRPr="00A7476A">
        <w:t>границ,</w:t>
      </w:r>
      <w:r w:rsidRPr="00A7476A">
        <w:t xml:space="preserve"> образуемых и (или) изменяемых лесных участков);</w:t>
      </w:r>
    </w:p>
    <w:p w:rsidR="00F9023C" w:rsidRPr="00A7476A" w:rsidRDefault="00F9023C" w:rsidP="003030E3">
      <w:pPr>
        <w:pStyle w:val="s1"/>
        <w:spacing w:before="0" w:beforeAutospacing="0" w:after="0" w:afterAutospacing="0"/>
        <w:ind w:firstLine="709"/>
        <w:jc w:val="both"/>
      </w:pPr>
      <w:r w:rsidRPr="00A7476A">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w:t>
      </w:r>
      <w:r w:rsidR="00506C40" w:rsidRPr="00A7476A">
        <w:t xml:space="preserve"> Градостроительным кодексом </w:t>
      </w:r>
      <w:r w:rsidRPr="00A7476A">
        <w:t>для территориальных зон.</w:t>
      </w:r>
    </w:p>
    <w:p w:rsidR="00F9023C" w:rsidRPr="00A7476A" w:rsidRDefault="00F9023C" w:rsidP="003030E3">
      <w:pPr>
        <w:pStyle w:val="s1"/>
        <w:spacing w:before="0" w:beforeAutospacing="0" w:after="0" w:afterAutospacing="0"/>
        <w:ind w:firstLine="709"/>
        <w:jc w:val="both"/>
      </w:pPr>
      <w:r w:rsidRPr="00A7476A">
        <w:t>6. На чертежах межевания территории отображаются:</w:t>
      </w:r>
    </w:p>
    <w:p w:rsidR="00F9023C" w:rsidRPr="00A7476A" w:rsidRDefault="00F9023C" w:rsidP="003030E3">
      <w:pPr>
        <w:pStyle w:val="s1"/>
        <w:spacing w:before="0" w:beforeAutospacing="0" w:after="0" w:afterAutospacing="0"/>
        <w:ind w:firstLine="709"/>
        <w:jc w:val="both"/>
      </w:pPr>
      <w:r w:rsidRPr="00A7476A">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F9023C" w:rsidRPr="00A7476A" w:rsidRDefault="00F9023C" w:rsidP="003030E3">
      <w:pPr>
        <w:pStyle w:val="s1"/>
        <w:spacing w:before="0" w:beforeAutospacing="0" w:after="0" w:afterAutospacing="0"/>
        <w:ind w:firstLine="709"/>
        <w:jc w:val="both"/>
      </w:pPr>
      <w:r w:rsidRPr="00A7476A">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F9023C" w:rsidRPr="00A7476A" w:rsidRDefault="00F9023C" w:rsidP="003030E3">
      <w:pPr>
        <w:pStyle w:val="s1"/>
        <w:spacing w:before="0" w:beforeAutospacing="0" w:after="0" w:afterAutospacing="0"/>
        <w:ind w:firstLine="709"/>
        <w:jc w:val="both"/>
      </w:pPr>
      <w:r w:rsidRPr="00A7476A">
        <w:lastRenderedPageBreak/>
        <w:t>3) линии отступа от красных линий в целях определения мест допустимого размещения зданий, строений, сооружений;</w:t>
      </w:r>
    </w:p>
    <w:p w:rsidR="00F9023C" w:rsidRPr="00A7476A" w:rsidRDefault="00F9023C" w:rsidP="003030E3">
      <w:pPr>
        <w:pStyle w:val="s1"/>
        <w:spacing w:before="0" w:beforeAutospacing="0" w:after="0" w:afterAutospacing="0"/>
        <w:ind w:firstLine="709"/>
        <w:jc w:val="both"/>
      </w:pPr>
      <w:r w:rsidRPr="00A7476A">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F9023C" w:rsidRPr="00A7476A" w:rsidRDefault="00F9023C" w:rsidP="003030E3">
      <w:pPr>
        <w:pStyle w:val="s1"/>
        <w:spacing w:before="0" w:beforeAutospacing="0" w:after="0" w:afterAutospacing="0"/>
        <w:ind w:firstLine="709"/>
        <w:jc w:val="both"/>
      </w:pPr>
      <w:r w:rsidRPr="00A7476A">
        <w:t>5) границы публичных сервитутов.</w:t>
      </w:r>
    </w:p>
    <w:p w:rsidR="00F9023C" w:rsidRPr="00A7476A" w:rsidRDefault="00F9023C" w:rsidP="003030E3">
      <w:pPr>
        <w:pStyle w:val="s1"/>
        <w:spacing w:before="0" w:beforeAutospacing="0" w:after="0" w:afterAutospacing="0"/>
        <w:ind w:firstLine="709"/>
        <w:jc w:val="both"/>
      </w:pPr>
      <w:r w:rsidRPr="00A7476A">
        <w:t xml:space="preserve">6.1. При подготовке проекта межевания территории в целях определения местоположения </w:t>
      </w:r>
      <w:r w:rsidR="00944DB0" w:rsidRPr="00A7476A">
        <w:t>границ,</w:t>
      </w:r>
      <w:r w:rsidRPr="00A7476A">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F9023C" w:rsidRPr="00A7476A" w:rsidRDefault="00F9023C" w:rsidP="003030E3">
      <w:pPr>
        <w:pStyle w:val="s1"/>
        <w:spacing w:before="0" w:beforeAutospacing="0" w:after="0" w:afterAutospacing="0"/>
        <w:ind w:firstLine="709"/>
        <w:jc w:val="both"/>
      </w:pPr>
      <w:r w:rsidRPr="00A7476A">
        <w:t>7. Материалы по обоснованию проекта межевания территории включают в себя чертежи, на которых отображаются:</w:t>
      </w:r>
    </w:p>
    <w:p w:rsidR="00F9023C" w:rsidRPr="00A7476A" w:rsidRDefault="00F9023C" w:rsidP="003030E3">
      <w:pPr>
        <w:pStyle w:val="s1"/>
        <w:spacing w:before="0" w:beforeAutospacing="0" w:after="0" w:afterAutospacing="0"/>
        <w:ind w:firstLine="709"/>
        <w:jc w:val="both"/>
      </w:pPr>
      <w:r w:rsidRPr="00A7476A">
        <w:t>1) границы существующих земельных участков;</w:t>
      </w:r>
    </w:p>
    <w:p w:rsidR="00F9023C" w:rsidRPr="00A7476A" w:rsidRDefault="00F9023C" w:rsidP="003030E3">
      <w:pPr>
        <w:pStyle w:val="s1"/>
        <w:spacing w:before="0" w:beforeAutospacing="0" w:after="0" w:afterAutospacing="0"/>
        <w:ind w:firstLine="709"/>
        <w:jc w:val="both"/>
      </w:pPr>
      <w:r w:rsidRPr="00A7476A">
        <w:t>2) границы зон с особыми условиями использования территорий;</w:t>
      </w:r>
    </w:p>
    <w:p w:rsidR="00F9023C" w:rsidRPr="00A7476A" w:rsidRDefault="00F9023C" w:rsidP="003030E3">
      <w:pPr>
        <w:pStyle w:val="s1"/>
        <w:spacing w:before="0" w:beforeAutospacing="0" w:after="0" w:afterAutospacing="0"/>
        <w:ind w:firstLine="709"/>
        <w:jc w:val="both"/>
      </w:pPr>
      <w:r w:rsidRPr="00A7476A">
        <w:t>3) местоположение существующих объектов капитального строительства;</w:t>
      </w:r>
    </w:p>
    <w:p w:rsidR="00F9023C" w:rsidRPr="00A7476A" w:rsidRDefault="00F9023C" w:rsidP="003030E3">
      <w:pPr>
        <w:pStyle w:val="s1"/>
        <w:spacing w:before="0" w:beforeAutospacing="0" w:after="0" w:afterAutospacing="0"/>
        <w:ind w:firstLine="709"/>
        <w:jc w:val="both"/>
      </w:pPr>
      <w:r w:rsidRPr="00A7476A">
        <w:t>4) границы особо охраняемых природных территорий;</w:t>
      </w:r>
    </w:p>
    <w:p w:rsidR="00F9023C" w:rsidRPr="00A7476A" w:rsidRDefault="00F9023C" w:rsidP="003030E3">
      <w:pPr>
        <w:pStyle w:val="s1"/>
        <w:spacing w:before="0" w:beforeAutospacing="0" w:after="0" w:afterAutospacing="0"/>
        <w:ind w:firstLine="709"/>
        <w:jc w:val="both"/>
      </w:pPr>
      <w:r w:rsidRPr="00A7476A">
        <w:t>5) границы территорий объектов культурного наследия;</w:t>
      </w:r>
    </w:p>
    <w:p w:rsidR="00F9023C" w:rsidRPr="00A7476A" w:rsidRDefault="00F9023C" w:rsidP="003030E3">
      <w:pPr>
        <w:pStyle w:val="s1"/>
        <w:spacing w:before="0" w:beforeAutospacing="0" w:after="0" w:afterAutospacing="0"/>
        <w:ind w:firstLine="709"/>
        <w:jc w:val="both"/>
      </w:pPr>
      <w:r w:rsidRPr="00A7476A">
        <w:t>6) границы лесничеств, участковых лесничеств, лесных кварталов, лесотаксационных выделов или частей лесотаксационных выделов.</w:t>
      </w:r>
    </w:p>
    <w:p w:rsidR="00F9023C" w:rsidRPr="00A7476A" w:rsidRDefault="00F9023C" w:rsidP="003030E3">
      <w:pPr>
        <w:pStyle w:val="s1"/>
        <w:spacing w:before="0" w:beforeAutospacing="0" w:after="0" w:afterAutospacing="0"/>
        <w:ind w:firstLine="709"/>
        <w:jc w:val="both"/>
      </w:pPr>
      <w:r w:rsidRPr="00A7476A">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w:t>
      </w:r>
      <w:r w:rsidR="00431A08" w:rsidRPr="00A7476A">
        <w:t>Градостроительным кодексом</w:t>
      </w:r>
      <w:r w:rsidRPr="00A7476A">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F9023C" w:rsidRPr="00A7476A" w:rsidRDefault="00F9023C" w:rsidP="003030E3">
      <w:pPr>
        <w:pStyle w:val="s1"/>
        <w:spacing w:before="0" w:beforeAutospacing="0" w:after="0" w:afterAutospacing="0"/>
        <w:ind w:firstLine="709"/>
        <w:jc w:val="both"/>
      </w:pPr>
      <w:r w:rsidRPr="00A7476A">
        <w:t xml:space="preserve">9. При подготовке проекта межевания территории определение местоположения </w:t>
      </w:r>
      <w:r w:rsidR="00944DB0" w:rsidRPr="00A7476A">
        <w:t>границ,</w:t>
      </w:r>
      <w:r w:rsidRPr="00A7476A">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F9023C" w:rsidRPr="00A7476A" w:rsidRDefault="00F9023C" w:rsidP="003030E3">
      <w:pPr>
        <w:pStyle w:val="s1"/>
        <w:spacing w:before="0" w:beforeAutospacing="0" w:after="0" w:afterAutospacing="0"/>
        <w:ind w:firstLine="709"/>
        <w:jc w:val="both"/>
      </w:pPr>
      <w:r w:rsidRPr="00A7476A">
        <w:t>10. В случае</w:t>
      </w:r>
      <w:proofErr w:type="gramStart"/>
      <w:r w:rsidRPr="00A7476A">
        <w:t>,</w:t>
      </w:r>
      <w:proofErr w:type="gramEnd"/>
      <w:r w:rsidRPr="00A7476A">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F9023C" w:rsidRPr="00A7476A" w:rsidRDefault="00F9023C" w:rsidP="003030E3">
      <w:pPr>
        <w:pStyle w:val="s1"/>
        <w:spacing w:before="0" w:beforeAutospacing="0" w:after="0" w:afterAutospacing="0"/>
        <w:ind w:firstLine="709"/>
        <w:jc w:val="both"/>
      </w:pPr>
      <w:r w:rsidRPr="00A7476A">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DE7B6B" w:rsidRDefault="00F9023C" w:rsidP="00DE7B6B">
      <w:pPr>
        <w:pStyle w:val="s1"/>
        <w:spacing w:before="0" w:beforeAutospacing="0" w:after="0" w:afterAutospacing="0"/>
        <w:ind w:firstLine="709"/>
        <w:jc w:val="both"/>
        <w:rPr>
          <w:rStyle w:val="blk"/>
        </w:rPr>
      </w:pPr>
      <w:r w:rsidRPr="00A7476A">
        <w:t xml:space="preserve">12. </w:t>
      </w:r>
      <w:proofErr w:type="gramStart"/>
      <w:r w:rsidR="00FE6064" w:rsidRPr="00A7476A">
        <w:rPr>
          <w:rStyle w:val="blk"/>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00FE6064" w:rsidRPr="00A7476A">
        <w:rPr>
          <w:rStyle w:val="blk"/>
        </w:rPr>
        <w:t xml:space="preserve"> осуществление комплексного развития территории, при </w:t>
      </w:r>
      <w:r w:rsidR="00FE6064" w:rsidRPr="00A7476A">
        <w:rPr>
          <w:rStyle w:val="blk"/>
        </w:rPr>
        <w:lastRenderedPageBreak/>
        <w:t>условии, что такие установление, изменение красных линий влекут за собой изменение границ территории общего пользования.</w:t>
      </w:r>
    </w:p>
    <w:p w:rsidR="00DE7B6B" w:rsidRDefault="00DE7B6B" w:rsidP="00DE7B6B">
      <w:pPr>
        <w:pStyle w:val="s1"/>
        <w:spacing w:before="0" w:beforeAutospacing="0" w:after="0" w:afterAutospacing="0"/>
        <w:ind w:firstLine="709"/>
        <w:jc w:val="both"/>
      </w:pPr>
    </w:p>
    <w:p w:rsidR="00003A38" w:rsidRDefault="00DB333D" w:rsidP="00E36B22">
      <w:pPr>
        <w:pStyle w:val="7"/>
        <w:spacing w:line="240" w:lineRule="auto"/>
        <w:ind w:firstLine="0"/>
      </w:pPr>
      <w:bookmarkStart w:id="32" w:name="_Toc111884343"/>
      <w:r w:rsidRPr="00A7476A">
        <w:t>Статья 23</w:t>
      </w:r>
      <w:r w:rsidR="00003A38" w:rsidRPr="00A7476A">
        <w:t>. Согласование архитектурно-градостроительного облика</w:t>
      </w:r>
      <w:bookmarkEnd w:id="32"/>
    </w:p>
    <w:p w:rsidR="009B6BE1" w:rsidRPr="009B6BE1" w:rsidRDefault="009B6BE1" w:rsidP="009B6BE1"/>
    <w:p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1. </w:t>
      </w:r>
      <w:proofErr w:type="gramStart"/>
      <w:r w:rsidRPr="009B6BE1">
        <w:rPr>
          <w:sz w:val="24"/>
          <w:szCs w:val="24"/>
        </w:rPr>
        <w:t>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года №167 в соответствии с постановлением Правительства Российской Федерации от 30 апреля 2014 года № 403 «Об исчерпывающем перечне процедур в сфере жилищного строительства»</w:t>
      </w:r>
      <w:proofErr w:type="gramEnd"/>
    </w:p>
    <w:p w:rsidR="009B6BE1" w:rsidRPr="009B6BE1" w:rsidRDefault="009B6BE1" w:rsidP="009B6BE1">
      <w:pPr>
        <w:keepLines w:val="0"/>
        <w:widowControl w:val="0"/>
        <w:overflowPunct/>
        <w:spacing w:line="240" w:lineRule="auto"/>
        <w:ind w:firstLine="709"/>
        <w:rPr>
          <w:sz w:val="24"/>
          <w:szCs w:val="24"/>
        </w:rPr>
      </w:pPr>
      <w:r w:rsidRPr="009B6BE1">
        <w:rPr>
          <w:sz w:val="24"/>
          <w:szCs w:val="24"/>
        </w:rPr>
        <w:t>2. Основными целями рассмотрения архитектурно-градостроительного облика объекта капитального строительства являются: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 обеспечение пространственной связности отдельных элементов планировочной структуры в условиях </w:t>
      </w:r>
      <w:proofErr w:type="gramStart"/>
      <w:r w:rsidRPr="009B6BE1">
        <w:rPr>
          <w:sz w:val="24"/>
          <w:szCs w:val="24"/>
        </w:rPr>
        <w:t>необходимости повышения эффективности использования территорий Краснодарского края</w:t>
      </w:r>
      <w:proofErr w:type="gramEnd"/>
      <w:r w:rsidRPr="009B6BE1">
        <w:rPr>
          <w:sz w:val="24"/>
          <w:szCs w:val="24"/>
        </w:rPr>
        <w:t>.</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 недопущения ухудшения средовых характеристик и обеспечения устойчивого формирования среды, благоприятной для жизнедеятельности населения.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1) объекты краевого значения;</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2) уникальные объекты;</w:t>
      </w:r>
    </w:p>
    <w:p w:rsidR="009B6BE1" w:rsidRPr="009B6BE1" w:rsidRDefault="009B6BE1" w:rsidP="009B6BE1">
      <w:pPr>
        <w:keepLines w:val="0"/>
        <w:widowControl w:val="0"/>
        <w:overflowPunct/>
        <w:spacing w:line="240" w:lineRule="auto"/>
        <w:ind w:firstLine="709"/>
        <w:rPr>
          <w:sz w:val="24"/>
          <w:szCs w:val="24"/>
        </w:rPr>
      </w:pPr>
      <w:proofErr w:type="gramStart"/>
      <w:r w:rsidRPr="009B6BE1">
        <w:rPr>
          <w:sz w:val="24"/>
          <w:szCs w:val="24"/>
        </w:rPr>
        <w:t xml:space="preserve">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w:t>
      </w:r>
      <w:r w:rsidRPr="009B6BE1">
        <w:rPr>
          <w:sz w:val="24"/>
          <w:szCs w:val="24"/>
        </w:rPr>
        <w:lastRenderedPageBreak/>
        <w:t>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roofErr w:type="gramEnd"/>
    </w:p>
    <w:p w:rsidR="009B6BE1" w:rsidRPr="009B6BE1" w:rsidRDefault="009B6BE1" w:rsidP="009B6BE1">
      <w:pPr>
        <w:keepLines w:val="0"/>
        <w:widowControl w:val="0"/>
        <w:overflowPunct/>
        <w:spacing w:line="240" w:lineRule="auto"/>
        <w:ind w:firstLine="709"/>
        <w:rPr>
          <w:sz w:val="24"/>
          <w:szCs w:val="24"/>
        </w:rPr>
      </w:pPr>
      <w:r w:rsidRPr="009B6BE1">
        <w:rPr>
          <w:sz w:val="24"/>
          <w:szCs w:val="24"/>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w:t>
      </w:r>
      <w:r w:rsidRPr="009B6BE1">
        <w:rPr>
          <w:color w:val="FF0000"/>
          <w:sz w:val="24"/>
          <w:szCs w:val="24"/>
        </w:rPr>
        <w:t xml:space="preserve"> </w:t>
      </w:r>
      <w:proofErr w:type="spellStart"/>
      <w:r w:rsidR="00C164FB">
        <w:rPr>
          <w:sz w:val="24"/>
          <w:szCs w:val="24"/>
        </w:rPr>
        <w:t>Кирпильского</w:t>
      </w:r>
      <w:proofErr w:type="spellEnd"/>
      <w:r w:rsidRPr="009B6BE1">
        <w:rPr>
          <w:sz w:val="24"/>
          <w:szCs w:val="24"/>
        </w:rPr>
        <w:t xml:space="preserve"> сельское поселение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9B6BE1" w:rsidRPr="009B6BE1" w:rsidRDefault="009B6BE1" w:rsidP="009B6BE1">
      <w:pPr>
        <w:keepLines w:val="0"/>
        <w:widowControl w:val="0"/>
        <w:overflowPunct/>
        <w:spacing w:line="240" w:lineRule="auto"/>
        <w:ind w:firstLine="709"/>
        <w:rPr>
          <w:sz w:val="24"/>
          <w:szCs w:val="24"/>
        </w:rPr>
      </w:pPr>
      <w:r w:rsidRPr="009B6BE1">
        <w:rPr>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287571" w:rsidRPr="00A7476A" w:rsidRDefault="00287571" w:rsidP="003030E3">
      <w:pPr>
        <w:keepLines w:val="0"/>
        <w:widowControl w:val="0"/>
        <w:overflowPunct/>
        <w:spacing w:line="240" w:lineRule="auto"/>
        <w:ind w:firstLine="709"/>
        <w:jc w:val="center"/>
        <w:rPr>
          <w:sz w:val="24"/>
          <w:szCs w:val="24"/>
        </w:rPr>
      </w:pPr>
    </w:p>
    <w:p w:rsidR="007035AF" w:rsidRPr="00A7476A" w:rsidRDefault="007035AF" w:rsidP="003030E3">
      <w:pPr>
        <w:keepLines w:val="0"/>
        <w:widowControl w:val="0"/>
        <w:overflowPunct/>
        <w:spacing w:line="240" w:lineRule="auto"/>
        <w:ind w:firstLine="709"/>
        <w:rPr>
          <w:sz w:val="24"/>
          <w:szCs w:val="24"/>
        </w:rPr>
      </w:pPr>
    </w:p>
    <w:p w:rsidR="00EB6D14" w:rsidRPr="00EB6D14" w:rsidRDefault="00EB6D14" w:rsidP="00E36B22">
      <w:pPr>
        <w:keepNext/>
        <w:ind w:firstLine="0"/>
        <w:jc w:val="center"/>
        <w:outlineLvl w:val="6"/>
        <w:rPr>
          <w:b/>
          <w:sz w:val="23"/>
          <w:szCs w:val="20"/>
          <w:u w:val="single"/>
        </w:rPr>
      </w:pPr>
      <w:bookmarkStart w:id="33" w:name="_Toc33527706"/>
      <w:bookmarkStart w:id="34" w:name="_Toc111884344"/>
      <w:r w:rsidRPr="00EB6D14">
        <w:rPr>
          <w:b/>
          <w:sz w:val="23"/>
          <w:szCs w:val="20"/>
          <w:u w:val="single"/>
        </w:rPr>
        <w:t>Статья 24. Особенности подготовки документации по планировке территории, разрабатываемой на основании решения органа местного самоуправления.</w:t>
      </w:r>
      <w:bookmarkEnd w:id="33"/>
      <w:bookmarkEnd w:id="34"/>
    </w:p>
    <w:p w:rsidR="00EB6D14" w:rsidRPr="00EB6D14" w:rsidRDefault="00EB6D14" w:rsidP="00EB6D14">
      <w:pPr>
        <w:keepLines w:val="0"/>
        <w:widowControl w:val="0"/>
        <w:overflowPunct/>
        <w:spacing w:line="240" w:lineRule="auto"/>
        <w:ind w:firstLine="720"/>
        <w:jc w:val="center"/>
        <w:rPr>
          <w:sz w:val="24"/>
          <w:szCs w:val="24"/>
        </w:rPr>
      </w:pP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1. Решение о подготовке документации по пла</w:t>
      </w:r>
      <w:r w:rsidR="001517C0">
        <w:rPr>
          <w:sz w:val="24"/>
          <w:szCs w:val="24"/>
        </w:rPr>
        <w:t xml:space="preserve">нировке территории принимаются уполномоченными федеральными органами исполнительной </w:t>
      </w:r>
      <w:r w:rsidR="00531BF9">
        <w:rPr>
          <w:sz w:val="24"/>
          <w:szCs w:val="24"/>
        </w:rPr>
        <w:t xml:space="preserve">власти, органами исполнительной власти субъекта Российской Федерации, органами местного самоуправления, </w:t>
      </w:r>
      <w:r w:rsidRPr="00EB6D14">
        <w:rPr>
          <w:sz w:val="24"/>
          <w:szCs w:val="24"/>
        </w:rPr>
        <w:t>за исключением случаев, указа</w:t>
      </w:r>
      <w:r w:rsidR="00531BF9">
        <w:rPr>
          <w:sz w:val="24"/>
          <w:szCs w:val="24"/>
        </w:rPr>
        <w:t>нных  в частях</w:t>
      </w:r>
      <w:r w:rsidRPr="00EB6D14">
        <w:rPr>
          <w:sz w:val="24"/>
          <w:szCs w:val="24"/>
        </w:rPr>
        <w:t xml:space="preserve"> 1.1 </w:t>
      </w:r>
      <w:r w:rsidR="00531BF9">
        <w:rPr>
          <w:sz w:val="24"/>
          <w:szCs w:val="24"/>
        </w:rPr>
        <w:t xml:space="preserve"> и 12.12 </w:t>
      </w:r>
      <w:r w:rsidRPr="00EB6D14">
        <w:rPr>
          <w:sz w:val="24"/>
          <w:szCs w:val="24"/>
        </w:rPr>
        <w:t>статьи 45 Градостроительн</w:t>
      </w:r>
      <w:r w:rsidR="00531BF9">
        <w:rPr>
          <w:sz w:val="24"/>
          <w:szCs w:val="24"/>
        </w:rPr>
        <w:t>ого кодекса Российской Федерации.</w:t>
      </w: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1.1. Решения о подготовке документации по планировке территории принимаются самостоятельно:</w:t>
      </w:r>
    </w:p>
    <w:p w:rsidR="00EB6D14" w:rsidRPr="00EB6D14" w:rsidRDefault="001E6F3A" w:rsidP="00EB6D14">
      <w:pPr>
        <w:keepLines w:val="0"/>
        <w:widowControl w:val="0"/>
        <w:overflowPunct/>
        <w:spacing w:line="240" w:lineRule="auto"/>
        <w:ind w:firstLine="709"/>
        <w:rPr>
          <w:sz w:val="24"/>
          <w:szCs w:val="24"/>
        </w:rPr>
      </w:pPr>
      <w:r>
        <w:rPr>
          <w:sz w:val="24"/>
          <w:szCs w:val="24"/>
        </w:rPr>
        <w:t xml:space="preserve">1) </w:t>
      </w:r>
      <w:r w:rsidR="00EB6D14" w:rsidRPr="00EB6D14">
        <w:rPr>
          <w:sz w:val="24"/>
          <w:szCs w:val="24"/>
        </w:rPr>
        <w:t>лицами, с которыми заключены договоры о</w:t>
      </w:r>
      <w:r w:rsidR="003D52DA">
        <w:rPr>
          <w:sz w:val="24"/>
          <w:szCs w:val="24"/>
        </w:rPr>
        <w:t xml:space="preserve"> комплексном развитии территории;</w:t>
      </w:r>
    </w:p>
    <w:p w:rsidR="00EB6D14" w:rsidRPr="00EB6D14" w:rsidRDefault="00EB6D14" w:rsidP="001E6F3A">
      <w:pPr>
        <w:keepLines w:val="0"/>
        <w:widowControl w:val="0"/>
        <w:overflowPunct/>
        <w:spacing w:line="240" w:lineRule="auto"/>
        <w:ind w:firstLine="708"/>
        <w:rPr>
          <w:sz w:val="24"/>
          <w:szCs w:val="24"/>
        </w:rPr>
      </w:pPr>
      <w:r w:rsidRPr="00EB6D14">
        <w:rPr>
          <w:sz w:val="24"/>
          <w:szCs w:val="24"/>
        </w:rPr>
        <w:t>2</w:t>
      </w:r>
      <w:r w:rsidR="001E6F3A">
        <w:rPr>
          <w:sz w:val="24"/>
          <w:szCs w:val="24"/>
        </w:rPr>
        <w:t xml:space="preserve">) </w:t>
      </w:r>
      <w:r w:rsidRPr="00EB6D14">
        <w:rPr>
          <w:sz w:val="24"/>
          <w:szCs w:val="24"/>
        </w:rPr>
        <w:t xml:space="preserve">правообладателями </w:t>
      </w:r>
      <w:r w:rsidR="001E6F3A">
        <w:rPr>
          <w:sz w:val="24"/>
          <w:szCs w:val="24"/>
        </w:rPr>
        <w:t xml:space="preserve">существующих линейных объектов, </w:t>
      </w:r>
      <w:r w:rsidRPr="00EB6D14">
        <w:rPr>
          <w:sz w:val="24"/>
          <w:szCs w:val="24"/>
        </w:rPr>
        <w:t>подлежащих реконструкции, в случае подготовки документации по планировке территории в целях их реконструкции (за исключени</w:t>
      </w:r>
      <w:r w:rsidR="001E6F3A">
        <w:rPr>
          <w:sz w:val="24"/>
          <w:szCs w:val="24"/>
        </w:rPr>
        <w:t>ем случая, указанного в части 12.12 ст.45 Градостроительного кодекса РФ</w:t>
      </w:r>
      <w:r w:rsidRPr="00EB6D14">
        <w:rPr>
          <w:sz w:val="24"/>
          <w:szCs w:val="24"/>
        </w:rPr>
        <w:t>);</w:t>
      </w:r>
    </w:p>
    <w:p w:rsidR="00EB6D14" w:rsidRPr="00EB6D14" w:rsidRDefault="001E6F3A"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w:t>
      </w:r>
      <w:r>
        <w:rPr>
          <w:sz w:val="24"/>
          <w:szCs w:val="24"/>
        </w:rPr>
        <w:t xml:space="preserve"> значения (за исключением случаев, указанных в части 12.12 ст.45 Градостроительного кодекса РФ</w:t>
      </w:r>
      <w:r w:rsidR="00EB6D14" w:rsidRPr="00EB6D14">
        <w:rPr>
          <w:sz w:val="24"/>
          <w:szCs w:val="24"/>
        </w:rPr>
        <w:t>);</w:t>
      </w:r>
    </w:p>
    <w:p w:rsidR="00EB6D14" w:rsidRPr="00EB6D14" w:rsidRDefault="001E6F3A"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EB6D14" w:rsidRPr="00EB6D14" w:rsidRDefault="00750B40" w:rsidP="00EB6D14">
      <w:pPr>
        <w:keepLines w:val="0"/>
        <w:widowControl w:val="0"/>
        <w:overflowPunct/>
        <w:spacing w:line="240" w:lineRule="auto"/>
        <w:ind w:firstLine="709"/>
        <w:rPr>
          <w:sz w:val="24"/>
          <w:szCs w:val="24"/>
        </w:rPr>
      </w:pPr>
      <w:r>
        <w:rPr>
          <w:sz w:val="24"/>
          <w:szCs w:val="24"/>
        </w:rPr>
        <w:t xml:space="preserve">2. </w:t>
      </w:r>
      <w:proofErr w:type="gramStart"/>
      <w:r>
        <w:rPr>
          <w:sz w:val="24"/>
          <w:szCs w:val="24"/>
        </w:rPr>
        <w:t xml:space="preserve">Администрация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Pr>
          <w:sz w:val="24"/>
          <w:szCs w:val="24"/>
        </w:rPr>
        <w:t xml:space="preserve"> принимает</w:t>
      </w:r>
      <w:r w:rsidR="00EB6D14" w:rsidRPr="00EB6D14">
        <w:rPr>
          <w:sz w:val="24"/>
          <w:szCs w:val="24"/>
        </w:rPr>
        <w:t xml:space="preserve"> решение о подготовке документации по пл</w:t>
      </w:r>
      <w:r w:rsidR="00E02A11">
        <w:rPr>
          <w:sz w:val="24"/>
          <w:szCs w:val="24"/>
        </w:rPr>
        <w:t>анировке территории, обеспечивае</w:t>
      </w:r>
      <w:r w:rsidR="00EB6D14" w:rsidRPr="00EB6D14">
        <w:rPr>
          <w:sz w:val="24"/>
          <w:szCs w:val="24"/>
        </w:rPr>
        <w:t>т подготовку документации по планировке территории, за исключением случаев, указанных в части 1.</w:t>
      </w:r>
      <w:r>
        <w:rPr>
          <w:sz w:val="24"/>
          <w:szCs w:val="24"/>
        </w:rPr>
        <w:t>1 настоящей статьи, и утверждает</w:t>
      </w:r>
      <w:r w:rsidR="00EB6D14" w:rsidRPr="00EB6D14">
        <w:rPr>
          <w:sz w:val="24"/>
          <w:szCs w:val="24"/>
        </w:rPr>
        <w:t xml:space="preserve"> документацию по планировке территории</w:t>
      </w:r>
      <w:r>
        <w:rPr>
          <w:sz w:val="24"/>
          <w:szCs w:val="24"/>
        </w:rPr>
        <w:t xml:space="preserve"> в границах </w:t>
      </w:r>
      <w:proofErr w:type="spellStart"/>
      <w:r w:rsidR="00C164FB">
        <w:rPr>
          <w:sz w:val="24"/>
          <w:szCs w:val="24"/>
        </w:rPr>
        <w:lastRenderedPageBreak/>
        <w:t>Кирпильского</w:t>
      </w:r>
      <w:proofErr w:type="spellEnd"/>
      <w:r>
        <w:rPr>
          <w:sz w:val="24"/>
          <w:szCs w:val="24"/>
        </w:rPr>
        <w:t xml:space="preserve"> сельского поселения</w:t>
      </w:r>
      <w:r w:rsidR="005656A1">
        <w:rPr>
          <w:sz w:val="24"/>
          <w:szCs w:val="24"/>
        </w:rPr>
        <w:t xml:space="preserve">, </w:t>
      </w:r>
      <w:r w:rsidR="00EB6D14" w:rsidRPr="00EB6D14">
        <w:rPr>
          <w:sz w:val="24"/>
          <w:szCs w:val="24"/>
        </w:rPr>
        <w:t>за исключением случаев, ук</w:t>
      </w:r>
      <w:r w:rsidR="00A26FFC">
        <w:rPr>
          <w:sz w:val="24"/>
          <w:szCs w:val="24"/>
        </w:rPr>
        <w:t>азанных в частях 2-3.2, 4.1,4.2 ст.45 Градостроительного кодекса РФ</w:t>
      </w:r>
      <w:r w:rsidR="00EB6D14" w:rsidRPr="00EB6D14">
        <w:rPr>
          <w:sz w:val="24"/>
          <w:szCs w:val="24"/>
        </w:rPr>
        <w:t>.</w:t>
      </w:r>
      <w:proofErr w:type="gramEnd"/>
    </w:p>
    <w:p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2.1. </w:t>
      </w:r>
      <w:proofErr w:type="gramStart"/>
      <w:r w:rsidRPr="00EB6D14">
        <w:rPr>
          <w:sz w:val="24"/>
          <w:szCs w:val="24"/>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w:t>
      </w:r>
      <w:proofErr w:type="gramEnd"/>
      <w:r w:rsidRPr="00EB6D14">
        <w:rPr>
          <w:sz w:val="24"/>
          <w:szCs w:val="24"/>
        </w:rPr>
        <w:t xml:space="preserve">,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w:t>
      </w:r>
      <w:proofErr w:type="gramStart"/>
      <w:r w:rsidRPr="00EB6D14">
        <w:rPr>
          <w:sz w:val="24"/>
          <w:szCs w:val="24"/>
        </w:rPr>
        <w:t>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w:t>
      </w:r>
      <w:r w:rsidR="00A26FFC">
        <w:rPr>
          <w:sz w:val="24"/>
          <w:szCs w:val="24"/>
        </w:rPr>
        <w:t>кого объекта, в течение пятнадцати</w:t>
      </w:r>
      <w:r w:rsidRPr="00EB6D14">
        <w:rPr>
          <w:sz w:val="24"/>
          <w:szCs w:val="24"/>
        </w:rPr>
        <w:t xml:space="preserve"> рабочих дней со дня поступления им указанной документации.</w:t>
      </w:r>
      <w:proofErr w:type="gramEnd"/>
    </w:p>
    <w:p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2.2. </w:t>
      </w:r>
      <w:proofErr w:type="gramStart"/>
      <w:r w:rsidRPr="00EB6D14">
        <w:rPr>
          <w:sz w:val="24"/>
          <w:szCs w:val="24"/>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w:t>
      </w:r>
      <w:proofErr w:type="gramEnd"/>
      <w:r w:rsidRPr="00EB6D14">
        <w:rPr>
          <w:sz w:val="24"/>
          <w:szCs w:val="24"/>
        </w:rPr>
        <w:t xml:space="preserve"> Правительством Российской Федерации.</w:t>
      </w:r>
    </w:p>
    <w:p w:rsidR="00EB6D14" w:rsidRPr="00EB6D14" w:rsidRDefault="00CC6AD4"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xml:space="preserve">. </w:t>
      </w:r>
      <w:proofErr w:type="gramStart"/>
      <w:r w:rsidR="00EB6D14" w:rsidRPr="00EB6D14">
        <w:rPr>
          <w:sz w:val="24"/>
          <w:szCs w:val="24"/>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w:t>
      </w:r>
      <w:proofErr w:type="gramEnd"/>
      <w:r w:rsidR="00EB6D14" w:rsidRPr="00EB6D14">
        <w:rPr>
          <w:sz w:val="24"/>
          <w:szCs w:val="24"/>
        </w:rPr>
        <w:t xml:space="preserve"> </w:t>
      </w:r>
      <w:proofErr w:type="gramStart"/>
      <w:r w:rsidR="00EB6D14" w:rsidRPr="00EB6D14">
        <w:rPr>
          <w:sz w:val="24"/>
          <w:szCs w:val="24"/>
        </w:rPr>
        <w:t>значения муниципального района 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w:t>
      </w:r>
      <w:proofErr w:type="gramEnd"/>
      <w:r w:rsidR="00EB6D14" w:rsidRPr="00EB6D14">
        <w:rPr>
          <w:sz w:val="24"/>
          <w:szCs w:val="24"/>
        </w:rPr>
        <w:t xml:space="preserve"> </w:t>
      </w:r>
      <w:proofErr w:type="gramStart"/>
      <w:r w:rsidR="00EB6D14" w:rsidRPr="00EB6D14">
        <w:rPr>
          <w:sz w:val="24"/>
          <w:szCs w:val="24"/>
        </w:rPr>
        <w:t>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roofErr w:type="gramEnd"/>
    </w:p>
    <w:p w:rsidR="00EB6D14" w:rsidRPr="00EB6D14" w:rsidRDefault="00CC6AD4"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xml:space="preserve">.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EB6D14" w:rsidRPr="00EB6D14">
        <w:rPr>
          <w:sz w:val="24"/>
          <w:szCs w:val="24"/>
        </w:rPr>
        <w:lastRenderedPageBreak/>
        <w:t xml:space="preserve">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w:t>
      </w:r>
      <w:proofErr w:type="gramStart"/>
      <w:r w:rsidR="00EB6D14" w:rsidRPr="00EB6D14">
        <w:rPr>
          <w:sz w:val="24"/>
          <w:szCs w:val="24"/>
        </w:rPr>
        <w:t>территориям</w:t>
      </w:r>
      <w:proofErr w:type="gramEnd"/>
      <w:r w:rsidR="00EB6D14" w:rsidRPr="00EB6D14">
        <w:rPr>
          <w:sz w:val="24"/>
          <w:szCs w:val="24"/>
        </w:rPr>
        <w:t xml:space="preserve"> которых принято такое решение.</w:t>
      </w:r>
    </w:p>
    <w:p w:rsidR="0081004E" w:rsidRDefault="009B6BE1" w:rsidP="00EB6D14">
      <w:pPr>
        <w:keepLines w:val="0"/>
        <w:widowControl w:val="0"/>
        <w:overflowPunct/>
        <w:spacing w:line="240" w:lineRule="auto"/>
        <w:ind w:firstLine="709"/>
        <w:rPr>
          <w:sz w:val="24"/>
          <w:szCs w:val="24"/>
        </w:rPr>
      </w:pPr>
      <w:r>
        <w:rPr>
          <w:sz w:val="24"/>
          <w:szCs w:val="24"/>
        </w:rPr>
        <w:t>5</w:t>
      </w:r>
      <w:r w:rsidR="00EB6D14" w:rsidRPr="00EB6D14">
        <w:rPr>
          <w:sz w:val="24"/>
          <w:szCs w:val="24"/>
        </w:rPr>
        <w:t xml:space="preserve">. </w:t>
      </w:r>
      <w:proofErr w:type="gramStart"/>
      <w:r w:rsidR="00EB6D14" w:rsidRPr="00EB6D14">
        <w:rPr>
          <w:sz w:val="24"/>
          <w:szCs w:val="24"/>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00EB6D14" w:rsidRPr="00EB6D14">
        <w:rPr>
          <w:sz w:val="24"/>
          <w:szCs w:val="24"/>
        </w:rPr>
        <w:t xml:space="preserve"> частью 1.1 настоящей статьи. </w:t>
      </w:r>
    </w:p>
    <w:p w:rsidR="00EB6D14" w:rsidRPr="00EB6D14" w:rsidRDefault="00EB6D14" w:rsidP="00EB6D14">
      <w:pPr>
        <w:keepLines w:val="0"/>
        <w:widowControl w:val="0"/>
        <w:overflowPunct/>
        <w:spacing w:line="240" w:lineRule="auto"/>
        <w:ind w:firstLine="709"/>
        <w:rPr>
          <w:sz w:val="24"/>
          <w:szCs w:val="24"/>
        </w:rPr>
      </w:pPr>
      <w:r w:rsidRPr="00EB6D14">
        <w:rPr>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EB6D14" w:rsidRDefault="009B6BE1" w:rsidP="009B6BE1">
      <w:pPr>
        <w:keepLines w:val="0"/>
        <w:widowControl w:val="0"/>
        <w:overflowPunct/>
        <w:spacing w:line="240" w:lineRule="auto"/>
        <w:ind w:firstLine="708"/>
        <w:rPr>
          <w:sz w:val="24"/>
          <w:szCs w:val="24"/>
        </w:rPr>
      </w:pPr>
      <w:r>
        <w:rPr>
          <w:sz w:val="24"/>
          <w:szCs w:val="24"/>
        </w:rPr>
        <w:t>6</w:t>
      </w:r>
      <w:r w:rsidR="00EB6D14" w:rsidRPr="00EB6D14">
        <w:rPr>
          <w:sz w:val="24"/>
          <w:szCs w:val="24"/>
        </w:rPr>
        <w:t xml:space="preserve">. </w:t>
      </w:r>
      <w:proofErr w:type="gramStart"/>
      <w:r w:rsidR="00EB6D14" w:rsidRPr="00EB6D14">
        <w:rPr>
          <w:sz w:val="24"/>
          <w:szCs w:val="24"/>
        </w:rPr>
        <w:t>Подготовка документации по планировке территории осущ</w:t>
      </w:r>
      <w:r w:rsidR="0089204B">
        <w:rPr>
          <w:sz w:val="24"/>
          <w:szCs w:val="24"/>
        </w:rPr>
        <w:t>ествляется на основании генерального плана</w:t>
      </w:r>
      <w:r w:rsidR="00EB6D14" w:rsidRPr="00EB6D14">
        <w:rPr>
          <w:sz w:val="24"/>
          <w:szCs w:val="24"/>
        </w:rPr>
        <w:t>,</w:t>
      </w:r>
      <w:r w:rsidR="0089204B">
        <w:rPr>
          <w:sz w:val="24"/>
          <w:szCs w:val="24"/>
        </w:rPr>
        <w:t xml:space="preserve"> настоящих</w:t>
      </w:r>
      <w:r w:rsidR="00EB6D14" w:rsidRPr="00EB6D14">
        <w:rPr>
          <w:sz w:val="24"/>
          <w:szCs w:val="24"/>
        </w:rPr>
        <w:t xml:space="preserve"> Правил (за исключением подготовки документации по планировке территории, предусматривающей размещение линейн</w:t>
      </w:r>
      <w:r w:rsidR="0089204B">
        <w:rPr>
          <w:sz w:val="24"/>
          <w:szCs w:val="24"/>
        </w:rPr>
        <w:t xml:space="preserve">ых объектов), </w:t>
      </w:r>
      <w:r w:rsidR="00EB6D14" w:rsidRPr="00EB6D14">
        <w:rPr>
          <w:sz w:val="24"/>
          <w:szCs w:val="24"/>
        </w:rPr>
        <w:t>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w:t>
      </w:r>
      <w:proofErr w:type="gramEnd"/>
      <w:r w:rsidR="00EB6D14" w:rsidRPr="00EB6D14">
        <w:rPr>
          <w:sz w:val="24"/>
          <w:szCs w:val="24"/>
        </w:rPr>
        <w:t xml:space="preserve"> </w:t>
      </w:r>
      <w:proofErr w:type="gramStart"/>
      <w:r w:rsidR="00EB6D14" w:rsidRPr="00EB6D14">
        <w:rPr>
          <w:sz w:val="24"/>
          <w:szCs w:val="24"/>
        </w:rPr>
        <w:t>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w:t>
      </w:r>
      <w:proofErr w:type="gramEnd"/>
      <w:r w:rsidR="00EB6D14" w:rsidRPr="00EB6D14">
        <w:rPr>
          <w:sz w:val="24"/>
          <w:szCs w:val="24"/>
        </w:rPr>
        <w:t xml:space="preserve">, границ зон с особыми условиями использования </w:t>
      </w:r>
      <w:r w:rsidR="00EB6D14" w:rsidRPr="0089204B">
        <w:rPr>
          <w:sz w:val="24"/>
          <w:szCs w:val="24"/>
        </w:rPr>
        <w:t>территорий.</w:t>
      </w:r>
    </w:p>
    <w:p w:rsidR="009B6BE1" w:rsidRDefault="009B6BE1" w:rsidP="00EB6D14">
      <w:pPr>
        <w:keepLines w:val="0"/>
        <w:widowControl w:val="0"/>
        <w:overflowPunct/>
        <w:spacing w:line="240" w:lineRule="auto"/>
        <w:ind w:firstLine="709"/>
        <w:rPr>
          <w:sz w:val="24"/>
          <w:szCs w:val="24"/>
        </w:rPr>
      </w:pPr>
    </w:p>
    <w:p w:rsidR="00003A38" w:rsidRPr="00A7476A" w:rsidRDefault="00003A38" w:rsidP="00F60FD8">
      <w:pPr>
        <w:keepLines w:val="0"/>
        <w:widowControl w:val="0"/>
        <w:overflowPunct/>
        <w:spacing w:line="240" w:lineRule="auto"/>
        <w:ind w:firstLine="0"/>
        <w:rPr>
          <w:sz w:val="24"/>
          <w:szCs w:val="24"/>
        </w:rPr>
      </w:pPr>
    </w:p>
    <w:p w:rsidR="00003A38" w:rsidRPr="00A7476A" w:rsidRDefault="00003A38" w:rsidP="00E36B22">
      <w:pPr>
        <w:pStyle w:val="7"/>
        <w:ind w:firstLine="0"/>
      </w:pPr>
      <w:bookmarkStart w:id="35" w:name="_Toc111884345"/>
      <w:r w:rsidRPr="00A7476A">
        <w:t>Стат</w:t>
      </w:r>
      <w:r w:rsidR="00DB333D" w:rsidRPr="00A7476A">
        <w:t>ья 25</w:t>
      </w:r>
      <w:r w:rsidRPr="00A7476A">
        <w:t xml:space="preserve">. Особенности подготовки документации по планировке территории применительно к территории </w:t>
      </w:r>
      <w:r w:rsidR="00697922" w:rsidRPr="00A7476A">
        <w:t>сельского поселения</w:t>
      </w:r>
      <w:bookmarkEnd w:id="35"/>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Решение о подготовке документации по планировке территории приме</w:t>
      </w:r>
      <w:r w:rsidR="00697922" w:rsidRPr="00A7476A">
        <w:rPr>
          <w:sz w:val="24"/>
          <w:szCs w:val="24"/>
        </w:rPr>
        <w:t>нительно к территории</w:t>
      </w:r>
      <w:r w:rsidR="00E37DD6">
        <w:rPr>
          <w:sz w:val="24"/>
          <w:szCs w:val="24"/>
        </w:rPr>
        <w:t xml:space="preserve"> </w:t>
      </w:r>
      <w:proofErr w:type="spellStart"/>
      <w:r w:rsidR="00C164FB">
        <w:rPr>
          <w:sz w:val="24"/>
          <w:szCs w:val="24"/>
        </w:rPr>
        <w:t>Кирпильского</w:t>
      </w:r>
      <w:proofErr w:type="spellEnd"/>
      <w:r w:rsidR="00697922" w:rsidRPr="00A7476A">
        <w:rPr>
          <w:sz w:val="24"/>
          <w:szCs w:val="24"/>
        </w:rPr>
        <w:t xml:space="preserve"> сельского поселения</w:t>
      </w:r>
      <w:r w:rsidRPr="00A7476A">
        <w:rPr>
          <w:sz w:val="24"/>
          <w:szCs w:val="24"/>
        </w:rPr>
        <w:t>, за исключением с</w:t>
      </w:r>
      <w:r w:rsidR="00E37DD6">
        <w:rPr>
          <w:sz w:val="24"/>
          <w:szCs w:val="24"/>
        </w:rPr>
        <w:t xml:space="preserve">лучаев, указанных в частях 2 - 4.2 и 5.2 </w:t>
      </w:r>
      <w:r w:rsidRPr="00A7476A">
        <w:rPr>
          <w:sz w:val="24"/>
          <w:szCs w:val="24"/>
        </w:rPr>
        <w:t xml:space="preserve">статьи 45 Градостроительного кодекса, принимается органом местного самоуправления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00C003C0" w:rsidRPr="00A7476A">
        <w:rPr>
          <w:sz w:val="24"/>
          <w:szCs w:val="24"/>
        </w:rPr>
        <w:t>, по инициативе указанного органа</w:t>
      </w:r>
      <w:r w:rsidRPr="00A7476A">
        <w:rPr>
          <w:sz w:val="24"/>
          <w:szCs w:val="24"/>
        </w:rPr>
        <w:t xml:space="preserve"> либо на основании предложений физических или юридических лиц о подготовке документации по планировке территории.</w:t>
      </w:r>
      <w:proofErr w:type="gramEnd"/>
      <w:r w:rsidRPr="00A7476A">
        <w:rPr>
          <w:sz w:val="24"/>
          <w:szCs w:val="24"/>
        </w:rPr>
        <w:t xml:space="preserve">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w:t>
      </w:r>
      <w:r w:rsidR="00C003C0" w:rsidRPr="00A7476A">
        <w:rPr>
          <w:sz w:val="24"/>
          <w:szCs w:val="24"/>
        </w:rPr>
        <w:t xml:space="preserve"> админ</w:t>
      </w:r>
      <w:r w:rsidR="00255AB6" w:rsidRPr="00A7476A">
        <w:rPr>
          <w:sz w:val="24"/>
          <w:szCs w:val="24"/>
        </w:rPr>
        <w:t>истрацией муниципального района</w:t>
      </w:r>
      <w:r w:rsidR="00C003C0" w:rsidRPr="00A7476A">
        <w:rPr>
          <w:sz w:val="24"/>
          <w:szCs w:val="24"/>
        </w:rPr>
        <w:t xml:space="preserve"> решения</w:t>
      </w:r>
      <w:r w:rsidRPr="00A7476A">
        <w:rPr>
          <w:sz w:val="24"/>
          <w:szCs w:val="24"/>
        </w:rPr>
        <w:t xml:space="preserve"> о подготовке документации по планировке территории не требуется.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w:t>
      </w:r>
      <w:r w:rsidRPr="00A7476A">
        <w:rPr>
          <w:sz w:val="24"/>
          <w:szCs w:val="24"/>
        </w:rPr>
        <w:lastRenderedPageBreak/>
        <w:t xml:space="preserve">размещается на официальном сайте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(при наличии официального сайта) в сети "Интернет".</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w:t>
      </w:r>
      <w:r w:rsidR="00944DB0" w:rsidRPr="00A7476A">
        <w:rPr>
          <w:sz w:val="24"/>
          <w:szCs w:val="24"/>
        </w:rPr>
        <w:t xml:space="preserve">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свои предложения о порядке, сроках подготовки и содержании документации по планировке территории.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w:t>
      </w:r>
    </w:p>
    <w:p w:rsidR="00074F9C" w:rsidRPr="00A7476A" w:rsidRDefault="00003A38" w:rsidP="003030E3">
      <w:pPr>
        <w:keepLines w:val="0"/>
        <w:widowControl w:val="0"/>
        <w:overflowPunct/>
        <w:spacing w:line="240" w:lineRule="auto"/>
        <w:ind w:firstLine="709"/>
        <w:rPr>
          <w:sz w:val="24"/>
          <w:szCs w:val="24"/>
        </w:rPr>
      </w:pPr>
      <w:r w:rsidRPr="00A7476A">
        <w:rPr>
          <w:sz w:val="24"/>
          <w:szCs w:val="24"/>
        </w:rPr>
        <w:t xml:space="preserve">4. </w:t>
      </w:r>
      <w:r w:rsidR="00074F9C" w:rsidRPr="00A7476A">
        <w:rPr>
          <w:sz w:val="24"/>
          <w:szCs w:val="24"/>
        </w:rPr>
        <w:t xml:space="preserve">Орган местного </w:t>
      </w:r>
      <w:r w:rsidR="00944DB0" w:rsidRPr="00A7476A">
        <w:rPr>
          <w:sz w:val="24"/>
          <w:szCs w:val="24"/>
        </w:rPr>
        <w:t>самоуправления муниципального</w:t>
      </w:r>
      <w:r w:rsidR="00074F9C" w:rsidRPr="00A7476A">
        <w:rPr>
          <w:sz w:val="24"/>
          <w:szCs w:val="24"/>
        </w:rPr>
        <w:t xml:space="preserve"> образования </w:t>
      </w:r>
      <w:proofErr w:type="spellStart"/>
      <w:r w:rsidR="00E56B1D">
        <w:rPr>
          <w:sz w:val="24"/>
          <w:szCs w:val="24"/>
        </w:rPr>
        <w:t>Усть-Лабинский</w:t>
      </w:r>
      <w:proofErr w:type="spellEnd"/>
      <w:r w:rsidR="00E56B1D">
        <w:rPr>
          <w:sz w:val="24"/>
          <w:szCs w:val="24"/>
        </w:rPr>
        <w:t xml:space="preserve"> район</w:t>
      </w:r>
      <w:r w:rsidR="00074F9C" w:rsidRPr="00A7476A">
        <w:rPr>
          <w:sz w:val="24"/>
          <w:szCs w:val="24"/>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вышеуказанного района,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w:t>
      </w:r>
      <w:r w:rsidR="00074F9C" w:rsidRPr="00A7476A">
        <w:rPr>
          <w:sz w:val="24"/>
          <w:szCs w:val="24"/>
        </w:rPr>
        <w:t xml:space="preserve">Проекты планировки территории и проекты межевания территории, решение об утверждении которых принимается в соответствии с </w:t>
      </w:r>
      <w:r w:rsidR="009C2C3D" w:rsidRPr="00A7476A">
        <w:rPr>
          <w:sz w:val="24"/>
          <w:szCs w:val="24"/>
        </w:rPr>
        <w:t xml:space="preserve">Градостроительным кодексом </w:t>
      </w:r>
      <w:r w:rsidR="00074F9C" w:rsidRPr="00A7476A">
        <w:rPr>
          <w:sz w:val="24"/>
          <w:szCs w:val="24"/>
        </w:rPr>
        <w:t>органами местного</w:t>
      </w:r>
      <w:r w:rsidR="00255AB6" w:rsidRPr="00A7476A">
        <w:rPr>
          <w:sz w:val="24"/>
          <w:szCs w:val="24"/>
        </w:rPr>
        <w:t xml:space="preserve"> самоуправления </w:t>
      </w:r>
      <w:r w:rsidR="00175291" w:rsidRPr="00A7476A">
        <w:rPr>
          <w:sz w:val="24"/>
          <w:szCs w:val="24"/>
        </w:rPr>
        <w:t>поселения</w:t>
      </w:r>
      <w:r w:rsidR="00255AB6" w:rsidRPr="00A7476A">
        <w:rPr>
          <w:sz w:val="24"/>
          <w:szCs w:val="24"/>
        </w:rPr>
        <w:t xml:space="preserve"> (в силу переданных полномочий)</w:t>
      </w:r>
      <w:r w:rsidR="00074F9C" w:rsidRPr="00A7476A">
        <w:rPr>
          <w:sz w:val="24"/>
          <w:szCs w:val="24"/>
        </w:rPr>
        <w:t>, до их утверждения подлежат обязательному рассмотрению на общественных обсуждениях или публичных слушаниях.</w:t>
      </w:r>
    </w:p>
    <w:p w:rsidR="00074F9C" w:rsidRPr="00A7476A" w:rsidRDefault="00074F9C" w:rsidP="003030E3">
      <w:pPr>
        <w:pStyle w:val="s1"/>
        <w:shd w:val="clear" w:color="auto" w:fill="FFFFFF"/>
        <w:spacing w:before="0" w:beforeAutospacing="0" w:after="0" w:afterAutospacing="0"/>
        <w:ind w:firstLine="709"/>
        <w:jc w:val="both"/>
      </w:pPr>
      <w:r w:rsidRPr="00A7476A">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w:t>
      </w:r>
      <w:r w:rsidR="00050C18" w:rsidRPr="00A7476A">
        <w:t xml:space="preserve"> частью 12 статьи 43 и частью 22 статьи 45 Градостроительного кодекса</w:t>
      </w:r>
      <w:r w:rsidRPr="00A7476A">
        <w:t>, а также в случае, если проект планировки территории и проект межевания территории подготовлены в отношении:</w:t>
      </w:r>
    </w:p>
    <w:p w:rsidR="00074F9C" w:rsidRPr="00A7476A" w:rsidRDefault="00106E69" w:rsidP="003030E3">
      <w:pPr>
        <w:pStyle w:val="s1"/>
        <w:shd w:val="clear" w:color="auto" w:fill="FFFFFF"/>
        <w:spacing w:before="0" w:beforeAutospacing="0" w:after="0" w:afterAutospacing="0"/>
        <w:ind w:firstLine="709"/>
        <w:jc w:val="both"/>
      </w:pPr>
      <w:r w:rsidRPr="00A7476A">
        <w:t>1</w:t>
      </w:r>
      <w:r w:rsidR="00074F9C" w:rsidRPr="00A7476A">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074F9C" w:rsidRPr="00A7476A" w:rsidRDefault="00106E69" w:rsidP="003030E3">
      <w:pPr>
        <w:pStyle w:val="s1"/>
        <w:shd w:val="clear" w:color="auto" w:fill="FFFFFF"/>
        <w:spacing w:before="0" w:beforeAutospacing="0" w:after="0" w:afterAutospacing="0"/>
        <w:ind w:firstLine="709"/>
        <w:jc w:val="both"/>
      </w:pPr>
      <w:r w:rsidRPr="00A7476A">
        <w:t>2</w:t>
      </w:r>
      <w:r w:rsidR="00074F9C" w:rsidRPr="00A7476A">
        <w:t>) территории для размещения линейных объектов в границах земель лесного фонда.</w:t>
      </w:r>
    </w:p>
    <w:p w:rsidR="00003A38" w:rsidRPr="00A7476A" w:rsidRDefault="00074F9C" w:rsidP="003030E3">
      <w:pPr>
        <w:pStyle w:val="s1"/>
        <w:shd w:val="clear" w:color="auto" w:fill="FFFFFF"/>
        <w:spacing w:before="0" w:beforeAutospacing="0" w:after="0" w:afterAutospacing="0"/>
        <w:ind w:firstLine="709"/>
        <w:jc w:val="both"/>
      </w:pPr>
      <w:r w:rsidRPr="00A7476A">
        <w:t xml:space="preserve">5.2. </w:t>
      </w:r>
      <w:proofErr w:type="gramStart"/>
      <w:r w:rsidRPr="00A7476A">
        <w:t>В случае внесения изменений в указанные в</w:t>
      </w:r>
      <w:r w:rsidR="00050C18" w:rsidRPr="00A7476A">
        <w:t xml:space="preserve"> части 5 </w:t>
      </w:r>
      <w:r w:rsidRPr="00A7476A">
        <w:t>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roofErr w:type="gramEnd"/>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w:t>
      </w:r>
      <w:r w:rsidR="009C2C3D" w:rsidRPr="00A7476A">
        <w:rPr>
          <w:sz w:val="24"/>
          <w:szCs w:val="24"/>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003A38" w:rsidRPr="00A7476A" w:rsidRDefault="00C418E1" w:rsidP="003030E3">
      <w:pPr>
        <w:keepLines w:val="0"/>
        <w:widowControl w:val="0"/>
        <w:overflowPunct/>
        <w:spacing w:line="240" w:lineRule="auto"/>
        <w:ind w:firstLine="709"/>
        <w:rPr>
          <w:sz w:val="24"/>
          <w:szCs w:val="24"/>
        </w:rPr>
      </w:pPr>
      <w:r w:rsidRPr="00A7476A">
        <w:rPr>
          <w:sz w:val="24"/>
          <w:szCs w:val="24"/>
        </w:rPr>
        <w:t>7</w:t>
      </w:r>
      <w:r w:rsidR="00003A38" w:rsidRPr="00A7476A">
        <w:rPr>
          <w:sz w:val="24"/>
          <w:szCs w:val="24"/>
        </w:rPr>
        <w:t xml:space="preserve">. </w:t>
      </w:r>
      <w:proofErr w:type="gramStart"/>
      <w:r w:rsidR="009C2C3D" w:rsidRPr="00A7476A">
        <w:rPr>
          <w:sz w:val="24"/>
          <w:szCs w:val="24"/>
        </w:rPr>
        <w:t>Срок проведения общественных обсуждений или публичных слушаний со дня оповещения жи</w:t>
      </w:r>
      <w:r w:rsidR="00255AB6" w:rsidRPr="00A7476A">
        <w:rPr>
          <w:sz w:val="24"/>
          <w:szCs w:val="24"/>
        </w:rPr>
        <w:t xml:space="preserve">телей </w:t>
      </w:r>
      <w:proofErr w:type="spellStart"/>
      <w:r w:rsidR="00C164FB">
        <w:rPr>
          <w:sz w:val="24"/>
          <w:szCs w:val="24"/>
        </w:rPr>
        <w:t>Кирпильского</w:t>
      </w:r>
      <w:proofErr w:type="spellEnd"/>
      <w:r w:rsidR="001068BB">
        <w:rPr>
          <w:sz w:val="24"/>
          <w:szCs w:val="24"/>
        </w:rPr>
        <w:t xml:space="preserve"> </w:t>
      </w:r>
      <w:r w:rsidR="00255AB6" w:rsidRPr="00A7476A">
        <w:rPr>
          <w:sz w:val="24"/>
          <w:szCs w:val="24"/>
        </w:rPr>
        <w:t>сельского поселения</w:t>
      </w:r>
      <w:r w:rsidR="009C2C3D"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255AB6" w:rsidRPr="00A7476A">
        <w:rPr>
          <w:sz w:val="24"/>
          <w:szCs w:val="24"/>
        </w:rPr>
        <w:t xml:space="preserve"> </w:t>
      </w:r>
      <w:proofErr w:type="spellStart"/>
      <w:r w:rsidR="00E56B1D">
        <w:rPr>
          <w:sz w:val="24"/>
          <w:szCs w:val="24"/>
        </w:rPr>
        <w:t>Усть-Лабинский</w:t>
      </w:r>
      <w:proofErr w:type="spellEnd"/>
      <w:r w:rsidR="00E56B1D">
        <w:rPr>
          <w:sz w:val="24"/>
          <w:szCs w:val="24"/>
        </w:rPr>
        <w:t xml:space="preserve"> район</w:t>
      </w:r>
      <w:r w:rsidR="009C2C3D" w:rsidRPr="00A7476A">
        <w:rPr>
          <w:sz w:val="24"/>
          <w:szCs w:val="24"/>
        </w:rPr>
        <w:t xml:space="preserve">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003A38" w:rsidRPr="00A7476A" w:rsidRDefault="00C418E1" w:rsidP="003030E3">
      <w:pPr>
        <w:keepLines w:val="0"/>
        <w:widowControl w:val="0"/>
        <w:overflowPunct/>
        <w:spacing w:line="240" w:lineRule="auto"/>
        <w:ind w:firstLine="709"/>
        <w:rPr>
          <w:sz w:val="24"/>
          <w:szCs w:val="24"/>
        </w:rPr>
      </w:pPr>
      <w:r w:rsidRPr="00A7476A">
        <w:rPr>
          <w:sz w:val="24"/>
          <w:szCs w:val="24"/>
        </w:rPr>
        <w:t>8</w:t>
      </w:r>
      <w:r w:rsidR="00003A38" w:rsidRPr="00A7476A">
        <w:rPr>
          <w:sz w:val="24"/>
          <w:szCs w:val="24"/>
        </w:rPr>
        <w:t xml:space="preserve">. </w:t>
      </w:r>
      <w:proofErr w:type="gramStart"/>
      <w:r w:rsidR="0012116A" w:rsidRPr="00A7476A">
        <w:rPr>
          <w:sz w:val="24"/>
          <w:szCs w:val="24"/>
        </w:rPr>
        <w:t>А</w:t>
      </w:r>
      <w:r w:rsidR="00697922" w:rsidRPr="00A7476A">
        <w:rPr>
          <w:sz w:val="24"/>
          <w:szCs w:val="24"/>
        </w:rPr>
        <w:t>дми</w:t>
      </w:r>
      <w:r w:rsidR="007E2B63" w:rsidRPr="00A7476A">
        <w:rPr>
          <w:sz w:val="24"/>
          <w:szCs w:val="24"/>
        </w:rPr>
        <w:t xml:space="preserve">нистрации муниципального района </w:t>
      </w:r>
      <w:r w:rsidR="009C2C3D" w:rsidRPr="00A7476A">
        <w:rPr>
          <w:sz w:val="24"/>
          <w:szCs w:val="24"/>
        </w:rPr>
        <w:t xml:space="preserve">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w:t>
      </w:r>
      <w:r w:rsidR="009C2C3D" w:rsidRPr="00A7476A">
        <w:rPr>
          <w:sz w:val="24"/>
          <w:szCs w:val="24"/>
        </w:rPr>
        <w:lastRenderedPageBreak/>
        <w:t>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w:t>
      </w:r>
      <w:proofErr w:type="gramEnd"/>
      <w:r w:rsidR="009C2C3D" w:rsidRPr="00A7476A">
        <w:rPr>
          <w:sz w:val="24"/>
          <w:szCs w:val="24"/>
        </w:rPr>
        <w:t xml:space="preserve">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rsidR="00003A38" w:rsidRPr="00A7476A" w:rsidRDefault="00C418E1" w:rsidP="003030E3">
      <w:pPr>
        <w:keepLines w:val="0"/>
        <w:widowControl w:val="0"/>
        <w:overflowPunct/>
        <w:spacing w:line="240" w:lineRule="auto"/>
        <w:ind w:firstLine="709"/>
        <w:rPr>
          <w:sz w:val="24"/>
          <w:szCs w:val="24"/>
        </w:rPr>
      </w:pPr>
      <w:r w:rsidRPr="00A7476A">
        <w:rPr>
          <w:sz w:val="24"/>
          <w:szCs w:val="24"/>
        </w:rPr>
        <w:t>9</w:t>
      </w:r>
      <w:r w:rsidR="00003A38" w:rsidRPr="00A7476A">
        <w:rPr>
          <w:sz w:val="24"/>
          <w:szCs w:val="24"/>
        </w:rPr>
        <w:t>.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003A38" w:rsidRPr="00A7476A" w:rsidRDefault="00C418E1" w:rsidP="003030E3">
      <w:pPr>
        <w:keepLines w:val="0"/>
        <w:widowControl w:val="0"/>
        <w:overflowPunct/>
        <w:spacing w:line="240" w:lineRule="auto"/>
        <w:ind w:firstLine="709"/>
        <w:rPr>
          <w:sz w:val="24"/>
          <w:szCs w:val="24"/>
        </w:rPr>
      </w:pPr>
      <w:r w:rsidRPr="00A7476A">
        <w:rPr>
          <w:sz w:val="24"/>
          <w:szCs w:val="24"/>
        </w:rPr>
        <w:t>10</w:t>
      </w:r>
      <w:r w:rsidR="00003A38" w:rsidRPr="00A7476A">
        <w:rPr>
          <w:sz w:val="24"/>
          <w:szCs w:val="24"/>
        </w:rPr>
        <w:t xml:space="preserve">. </w:t>
      </w:r>
      <w:proofErr w:type="gramStart"/>
      <w:r w:rsidR="00003A38" w:rsidRPr="00A7476A">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00003A38" w:rsidRPr="00A7476A">
        <w:rPr>
          <w:sz w:val="24"/>
          <w:szCs w:val="24"/>
        </w:rPr>
        <w:t xml:space="preserve"> (при наличии официального сайта муниципального образования) в сети "Интернет".</w:t>
      </w:r>
      <w:proofErr w:type="gramEnd"/>
    </w:p>
    <w:p w:rsidR="00944DB0" w:rsidRDefault="00C418E1" w:rsidP="003553CA">
      <w:pPr>
        <w:keepLines w:val="0"/>
        <w:widowControl w:val="0"/>
        <w:overflowPunct/>
        <w:spacing w:line="240" w:lineRule="auto"/>
        <w:ind w:firstLine="709"/>
        <w:rPr>
          <w:sz w:val="24"/>
          <w:szCs w:val="24"/>
        </w:rPr>
      </w:pPr>
      <w:r w:rsidRPr="00A7476A">
        <w:rPr>
          <w:sz w:val="24"/>
          <w:szCs w:val="24"/>
        </w:rPr>
        <w:t>11</w:t>
      </w:r>
      <w:r w:rsidR="00003A38" w:rsidRPr="00A7476A">
        <w:rPr>
          <w:sz w:val="24"/>
          <w:szCs w:val="24"/>
        </w:rPr>
        <w:t xml:space="preserve">. </w:t>
      </w:r>
      <w:r w:rsidR="009C2C3D" w:rsidRPr="00A7476A">
        <w:rPr>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0B5BF1" w:rsidRPr="00A7476A" w:rsidRDefault="000B5BF1" w:rsidP="003553CA">
      <w:pPr>
        <w:keepLines w:val="0"/>
        <w:widowControl w:val="0"/>
        <w:overflowPunct/>
        <w:spacing w:line="240" w:lineRule="auto"/>
        <w:ind w:firstLine="709"/>
        <w:rPr>
          <w:sz w:val="24"/>
          <w:szCs w:val="24"/>
        </w:rPr>
      </w:pPr>
    </w:p>
    <w:p w:rsidR="00003A38" w:rsidRPr="00A7476A" w:rsidRDefault="00003A38" w:rsidP="00E36B22">
      <w:pPr>
        <w:keepLines w:val="0"/>
        <w:widowControl w:val="0"/>
        <w:overflowPunct/>
        <w:spacing w:line="240" w:lineRule="auto"/>
        <w:ind w:firstLine="0"/>
        <w:contextualSpacing/>
        <w:jc w:val="center"/>
        <w:outlineLvl w:val="1"/>
        <w:rPr>
          <w:b/>
          <w:sz w:val="24"/>
          <w:szCs w:val="24"/>
        </w:rPr>
      </w:pPr>
      <w:bookmarkStart w:id="36" w:name="_Toc111884346"/>
      <w:r w:rsidRPr="00A7476A">
        <w:rPr>
          <w:b/>
          <w:sz w:val="24"/>
          <w:szCs w:val="24"/>
        </w:rPr>
        <w:t>ГЛАВА 4. Проведение</w:t>
      </w:r>
      <w:r w:rsidR="00634C6B" w:rsidRPr="00A7476A">
        <w:rPr>
          <w:b/>
          <w:sz w:val="24"/>
          <w:szCs w:val="24"/>
        </w:rPr>
        <w:t xml:space="preserve"> общественных обсуждений или</w:t>
      </w:r>
      <w:r w:rsidRPr="00A7476A">
        <w:rPr>
          <w:b/>
          <w:sz w:val="24"/>
          <w:szCs w:val="24"/>
        </w:rPr>
        <w:t xml:space="preserve"> публичных слушаний по вопросам землепользования и застройки</w:t>
      </w:r>
      <w:bookmarkEnd w:id="36"/>
    </w:p>
    <w:p w:rsidR="00003A38" w:rsidRPr="00A7476A" w:rsidRDefault="00003A38" w:rsidP="00E36B22">
      <w:pPr>
        <w:keepLines w:val="0"/>
        <w:widowControl w:val="0"/>
        <w:overflowPunct/>
        <w:spacing w:line="240" w:lineRule="auto"/>
        <w:ind w:firstLine="0"/>
        <w:jc w:val="center"/>
        <w:rPr>
          <w:sz w:val="24"/>
          <w:szCs w:val="24"/>
        </w:rPr>
      </w:pPr>
    </w:p>
    <w:p w:rsidR="00003A38" w:rsidRPr="00A7476A" w:rsidRDefault="00DB333D" w:rsidP="00E36B22">
      <w:pPr>
        <w:pStyle w:val="7"/>
        <w:ind w:firstLine="0"/>
      </w:pPr>
      <w:bookmarkStart w:id="37" w:name="_Toc111884347"/>
      <w:r w:rsidRPr="00A7476A">
        <w:t>Статья 26</w:t>
      </w:r>
      <w:r w:rsidR="00003A38" w:rsidRPr="00A7476A">
        <w:t xml:space="preserve">. </w:t>
      </w:r>
      <w:r w:rsidR="00634C6B" w:rsidRPr="00A7476A">
        <w:t>Общественные обсуждения или п</w:t>
      </w:r>
      <w:r w:rsidR="00003A38" w:rsidRPr="00A7476A">
        <w:t>убличные слушания по вопросам землепользования и застройки</w:t>
      </w:r>
      <w:bookmarkEnd w:id="37"/>
    </w:p>
    <w:p w:rsidR="00287571" w:rsidRPr="00A7476A" w:rsidRDefault="00287571" w:rsidP="003030E3">
      <w:pPr>
        <w:keepLines w:val="0"/>
        <w:widowControl w:val="0"/>
        <w:overflowPunct/>
        <w:spacing w:line="240" w:lineRule="auto"/>
        <w:ind w:firstLine="709"/>
        <w:jc w:val="center"/>
        <w:rPr>
          <w:sz w:val="24"/>
          <w:szCs w:val="24"/>
        </w:rPr>
      </w:pP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634C6B" w:rsidRPr="00A7476A">
        <w:rPr>
          <w:sz w:val="24"/>
          <w:szCs w:val="24"/>
        </w:rPr>
        <w:t>Общественные обсуждения или п</w:t>
      </w:r>
      <w:r w:rsidRPr="00A7476A">
        <w:rPr>
          <w:sz w:val="24"/>
          <w:szCs w:val="24"/>
        </w:rPr>
        <w:t>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w:t>
      </w:r>
      <w:r w:rsidR="003553CA" w:rsidRPr="00A7476A">
        <w:rPr>
          <w:sz w:val="24"/>
          <w:szCs w:val="24"/>
        </w:rPr>
        <w:t xml:space="preserve"> РФ</w:t>
      </w:r>
      <w:r w:rsidRPr="00A7476A">
        <w:rPr>
          <w:sz w:val="24"/>
          <w:szCs w:val="24"/>
        </w:rPr>
        <w:t>, законодательством Краснодарского края, Уставом муниципального образования</w:t>
      </w:r>
      <w:r w:rsidR="00DD499E" w:rsidRPr="00A7476A">
        <w:rPr>
          <w:sz w:val="24"/>
          <w:szCs w:val="24"/>
        </w:rPr>
        <w:t xml:space="preserve">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настоящими Правилами.</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634C6B" w:rsidRPr="00A7476A">
        <w:rPr>
          <w:sz w:val="24"/>
          <w:szCs w:val="24"/>
        </w:rPr>
        <w:t>Общественные обсуждения или п</w:t>
      </w:r>
      <w:r w:rsidRPr="00A7476A">
        <w:rPr>
          <w:sz w:val="24"/>
          <w:szCs w:val="24"/>
        </w:rPr>
        <w:t>убличные слушания проводятся с целью:</w:t>
      </w:r>
    </w:p>
    <w:p w:rsidR="00384BB2" w:rsidRPr="00A7476A" w:rsidRDefault="00384BB2" w:rsidP="00384BB2">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384BB2" w:rsidRPr="00A7476A" w:rsidRDefault="00384BB2" w:rsidP="00384BB2">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w:t>
      </w:r>
      <w:r w:rsidR="00634C6B" w:rsidRPr="00A7476A">
        <w:rPr>
          <w:sz w:val="24"/>
          <w:szCs w:val="24"/>
        </w:rPr>
        <w:t>Общественные обсуждения или п</w:t>
      </w:r>
      <w:r w:rsidRPr="00A7476A">
        <w:rPr>
          <w:sz w:val="24"/>
          <w:szCs w:val="24"/>
        </w:rPr>
        <w:t xml:space="preserve">убличные слушания по вопросам землепользования и застройки организуются в случаях, когда рассматриваются следующие вопросы: </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1) по проектам генеральных планов и проектам внесения изменений в генеральные планы поселения;</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2) по проектам правил землепользования и застройки и по проектам внесения изменений в правила землепользования и застройки поселений;</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3) по проектам планировки территории и (или) проектам межевания территории, по проектам, предусматривающим внесение изменений в один из указанных утвержденных документов;</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lastRenderedPageBreak/>
        <w:t>4)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5)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84BB2" w:rsidRPr="00A7476A" w:rsidRDefault="00384BB2" w:rsidP="00384BB2">
      <w:pPr>
        <w:keepLines w:val="0"/>
        <w:widowControl w:val="0"/>
        <w:spacing w:line="240" w:lineRule="auto"/>
        <w:ind w:firstLine="709"/>
        <w:rPr>
          <w:bCs/>
          <w:color w:val="000000"/>
          <w:sz w:val="24"/>
          <w:szCs w:val="24"/>
        </w:rPr>
      </w:pPr>
      <w:r w:rsidRPr="00A7476A">
        <w:rPr>
          <w:bCs/>
          <w:color w:val="000000"/>
          <w:sz w:val="24"/>
          <w:szCs w:val="24"/>
        </w:rPr>
        <w:t xml:space="preserve">4. Порядок проведения общественных обсуждений или публичных слушаний по вопросам землепользования и застройки регулируется статьей 5.1. Градостроительного кодекса Российской Федерации, нормативным правовым </w:t>
      </w:r>
      <w:r w:rsidR="00AA63BE">
        <w:rPr>
          <w:bCs/>
          <w:color w:val="000000"/>
          <w:sz w:val="24"/>
          <w:szCs w:val="24"/>
        </w:rPr>
        <w:t xml:space="preserve">актом </w:t>
      </w:r>
      <w:r w:rsidRPr="00A7476A">
        <w:rPr>
          <w:bCs/>
          <w:color w:val="000000"/>
          <w:sz w:val="24"/>
          <w:szCs w:val="24"/>
        </w:rPr>
        <w:t>муниципального образования и настоящими правилами.</w:t>
      </w:r>
    </w:p>
    <w:p w:rsidR="00F70BE2" w:rsidRPr="00A7476A" w:rsidRDefault="00F70BE2" w:rsidP="00F70BE2">
      <w:pPr>
        <w:keepLines w:val="0"/>
        <w:widowControl w:val="0"/>
        <w:overflowPunct/>
        <w:spacing w:line="240" w:lineRule="auto"/>
        <w:ind w:firstLine="709"/>
        <w:rPr>
          <w:b/>
          <w:sz w:val="24"/>
          <w:szCs w:val="24"/>
        </w:rPr>
      </w:pPr>
    </w:p>
    <w:p w:rsidR="00003A38" w:rsidRPr="00A7476A" w:rsidRDefault="00B87990" w:rsidP="00E36B22">
      <w:pPr>
        <w:keepLines w:val="0"/>
        <w:widowControl w:val="0"/>
        <w:overflowPunct/>
        <w:spacing w:line="240" w:lineRule="auto"/>
        <w:ind w:firstLine="0"/>
        <w:contextualSpacing/>
        <w:jc w:val="center"/>
        <w:outlineLvl w:val="0"/>
        <w:rPr>
          <w:b/>
          <w:sz w:val="24"/>
          <w:szCs w:val="24"/>
        </w:rPr>
      </w:pPr>
      <w:bookmarkStart w:id="38" w:name="_Toc111884348"/>
      <w:r w:rsidRPr="00A7476A">
        <w:rPr>
          <w:b/>
          <w:sz w:val="24"/>
          <w:szCs w:val="24"/>
        </w:rPr>
        <w:t>ГЛАВА 5. Внесение изменений в П</w:t>
      </w:r>
      <w:r w:rsidR="00003A38" w:rsidRPr="00A7476A">
        <w:rPr>
          <w:b/>
          <w:sz w:val="24"/>
          <w:szCs w:val="24"/>
        </w:rPr>
        <w:t>равила</w:t>
      </w:r>
      <w:bookmarkEnd w:id="38"/>
      <w:r w:rsidR="00003A38" w:rsidRPr="00A7476A">
        <w:rPr>
          <w:b/>
          <w:sz w:val="24"/>
          <w:szCs w:val="24"/>
        </w:rPr>
        <w:t xml:space="preserve"> </w:t>
      </w:r>
    </w:p>
    <w:p w:rsidR="00003A38" w:rsidRPr="00A7476A" w:rsidRDefault="00003A38" w:rsidP="00E36B22">
      <w:pPr>
        <w:keepLines w:val="0"/>
        <w:widowControl w:val="0"/>
        <w:overflowPunct/>
        <w:spacing w:line="240" w:lineRule="auto"/>
        <w:ind w:firstLine="0"/>
        <w:jc w:val="center"/>
        <w:rPr>
          <w:sz w:val="24"/>
          <w:szCs w:val="24"/>
        </w:rPr>
      </w:pPr>
    </w:p>
    <w:p w:rsidR="00003A38" w:rsidRPr="00A7476A" w:rsidRDefault="00DB333D" w:rsidP="00E36B22">
      <w:pPr>
        <w:pStyle w:val="7"/>
        <w:ind w:firstLine="0"/>
      </w:pPr>
      <w:bookmarkStart w:id="39" w:name="_Toc111884349"/>
      <w:r w:rsidRPr="00A7476A">
        <w:t>Статья 27</w:t>
      </w:r>
      <w:r w:rsidR="00003A38" w:rsidRPr="00A7476A">
        <w:t>. Порядок и осно</w:t>
      </w:r>
      <w:r w:rsidR="00B87990" w:rsidRPr="00A7476A">
        <w:t>вания для внесения изменений в П</w:t>
      </w:r>
      <w:r w:rsidR="00003A38" w:rsidRPr="00A7476A">
        <w:t>равила</w:t>
      </w:r>
      <w:bookmarkEnd w:id="39"/>
      <w:r w:rsidR="00003A38" w:rsidRPr="00A7476A">
        <w:t xml:space="preserve"> </w:t>
      </w:r>
    </w:p>
    <w:p w:rsidR="001F1B44" w:rsidRPr="00A7476A" w:rsidRDefault="001F1B44" w:rsidP="001F1B44"/>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rStyle w:val="blk"/>
          <w:sz w:val="24"/>
          <w:szCs w:val="24"/>
        </w:rPr>
        <w:t xml:space="preserve">Внесение изменений в правила землепользования и застройки осуществляется в порядке, предусмотренном статьями 31 и 32 </w:t>
      </w:r>
      <w:r w:rsidR="0002515D" w:rsidRPr="00A7476A">
        <w:rPr>
          <w:rStyle w:val="blk"/>
          <w:sz w:val="24"/>
          <w:szCs w:val="24"/>
        </w:rPr>
        <w:t>Градостроительного кодекса</w:t>
      </w:r>
      <w:r w:rsidR="00EA4185" w:rsidRPr="00A7476A">
        <w:rPr>
          <w:rStyle w:val="blk"/>
          <w:sz w:val="24"/>
          <w:szCs w:val="24"/>
        </w:rPr>
        <w:t>, с учетом особенностей, установленных настоящей статьей.</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254B2B" w:rsidRPr="00A7476A">
        <w:rPr>
          <w:sz w:val="24"/>
          <w:szCs w:val="24"/>
        </w:rPr>
        <w:t>Ос</w:t>
      </w:r>
      <w:r w:rsidR="00FA4546" w:rsidRPr="00A7476A">
        <w:rPr>
          <w:sz w:val="24"/>
          <w:szCs w:val="24"/>
        </w:rPr>
        <w:t>нованием</w:t>
      </w:r>
      <w:r w:rsidR="00254B2B" w:rsidRPr="00A7476A">
        <w:rPr>
          <w:sz w:val="24"/>
          <w:szCs w:val="24"/>
        </w:rPr>
        <w:t xml:space="preserve"> для рас</w:t>
      </w:r>
      <w:r w:rsidR="00DD499E" w:rsidRPr="00A7476A">
        <w:rPr>
          <w:sz w:val="24"/>
          <w:szCs w:val="24"/>
        </w:rPr>
        <w:t xml:space="preserve">смотрения главой </w:t>
      </w:r>
      <w:r w:rsidR="00254B2B" w:rsidRPr="00A7476A">
        <w:rPr>
          <w:sz w:val="24"/>
          <w:szCs w:val="24"/>
        </w:rPr>
        <w:t>администрации</w:t>
      </w:r>
      <w:r w:rsidR="00DD499E" w:rsidRPr="00A7476A">
        <w:rPr>
          <w:sz w:val="24"/>
          <w:szCs w:val="24"/>
        </w:rPr>
        <w:t xml:space="preserve"> муниципального</w:t>
      </w:r>
      <w:r w:rsidR="00FA4546" w:rsidRPr="00A7476A">
        <w:rPr>
          <w:sz w:val="24"/>
          <w:szCs w:val="24"/>
        </w:rPr>
        <w:t xml:space="preserve"> образования </w:t>
      </w:r>
      <w:proofErr w:type="spellStart"/>
      <w:r w:rsidR="00E56B1D">
        <w:rPr>
          <w:sz w:val="24"/>
          <w:szCs w:val="24"/>
        </w:rPr>
        <w:t>Усть-Лабинский</w:t>
      </w:r>
      <w:proofErr w:type="spellEnd"/>
      <w:r w:rsidR="00E56B1D">
        <w:rPr>
          <w:sz w:val="24"/>
          <w:szCs w:val="24"/>
        </w:rPr>
        <w:t xml:space="preserve"> район</w:t>
      </w:r>
      <w:r w:rsidR="00254B2B" w:rsidRPr="00A7476A">
        <w:rPr>
          <w:sz w:val="24"/>
          <w:szCs w:val="24"/>
        </w:rPr>
        <w:t xml:space="preserve"> вопроса о внесении изменений в правила землепользования и застройки являются:</w:t>
      </w:r>
    </w:p>
    <w:p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sz w:val="24"/>
          <w:szCs w:val="24"/>
        </w:rPr>
        <w:t>несоответствие правил землепользования и застройк</w:t>
      </w:r>
      <w:r w:rsidR="00DD499E" w:rsidRPr="00A7476A">
        <w:rPr>
          <w:sz w:val="24"/>
          <w:szCs w:val="24"/>
        </w:rPr>
        <w:t>и генеральному плану поселения</w:t>
      </w:r>
      <w:r w:rsidR="00EA4185" w:rsidRPr="00A7476A">
        <w:rPr>
          <w:sz w:val="24"/>
          <w:szCs w:val="24"/>
        </w:rPr>
        <w:t>,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423DC2" w:rsidRPr="00A7476A" w:rsidRDefault="001D118B" w:rsidP="00CF3774">
      <w:pPr>
        <w:keepLines w:val="0"/>
        <w:widowControl w:val="0"/>
        <w:overflowPunct/>
        <w:spacing w:line="240" w:lineRule="auto"/>
        <w:ind w:firstLine="709"/>
        <w:rPr>
          <w:sz w:val="24"/>
          <w:szCs w:val="24"/>
        </w:rPr>
      </w:pPr>
      <w:proofErr w:type="gramStart"/>
      <w:r w:rsidRPr="00A7476A">
        <w:rPr>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7476A">
        <w:rPr>
          <w:sz w:val="24"/>
          <w:szCs w:val="24"/>
        </w:rPr>
        <w:t>приаэродромной</w:t>
      </w:r>
      <w:proofErr w:type="spellEnd"/>
      <w:r w:rsidRPr="00A7476A">
        <w:rPr>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roofErr w:type="gramEnd"/>
    </w:p>
    <w:p w:rsidR="001D118B" w:rsidRPr="00A7476A" w:rsidRDefault="001D118B" w:rsidP="00CF3774">
      <w:pPr>
        <w:keepLines w:val="0"/>
        <w:widowControl w:val="0"/>
        <w:overflowPunct/>
        <w:spacing w:line="240" w:lineRule="auto"/>
        <w:ind w:firstLine="709"/>
        <w:rPr>
          <w:sz w:val="24"/>
          <w:szCs w:val="24"/>
        </w:rPr>
      </w:pPr>
      <w:r w:rsidRPr="00A7476A">
        <w:rPr>
          <w:sz w:val="24"/>
          <w:szCs w:val="24"/>
        </w:rPr>
        <w:t>2) поступление предложений об изменении границ территориальных зон, изменении градостроительных регламентов;</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6) принятие решения о комплексном развитии территории.</w:t>
      </w:r>
    </w:p>
    <w:p w:rsidR="00384BB2" w:rsidRPr="00A7476A" w:rsidRDefault="00384BB2" w:rsidP="00384BB2">
      <w:pPr>
        <w:keepLines w:val="0"/>
        <w:widowControl w:val="0"/>
        <w:overflowPunct/>
        <w:spacing w:line="240" w:lineRule="auto"/>
        <w:ind w:firstLine="709"/>
        <w:rPr>
          <w:sz w:val="24"/>
          <w:szCs w:val="24"/>
        </w:rPr>
      </w:pPr>
      <w:r w:rsidRPr="00A7476A">
        <w:rPr>
          <w:sz w:val="24"/>
          <w:szCs w:val="24"/>
        </w:rPr>
        <w:t>7) обнаружение мест захоронений погибших при защите Отечества, расположенных в границах муниципальных образований.</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 Предложения о внесении изменений в правила </w:t>
      </w:r>
      <w:r w:rsidR="00FA4546" w:rsidRPr="00A7476A">
        <w:rPr>
          <w:sz w:val="24"/>
          <w:szCs w:val="24"/>
        </w:rPr>
        <w:t xml:space="preserve">землепользования и застройки в </w:t>
      </w:r>
      <w:r w:rsidR="00FA4546" w:rsidRPr="00A7476A">
        <w:rPr>
          <w:sz w:val="24"/>
          <w:szCs w:val="24"/>
        </w:rPr>
        <w:lastRenderedPageBreak/>
        <w:t>К</w:t>
      </w:r>
      <w:r w:rsidRPr="00A7476A">
        <w:rPr>
          <w:sz w:val="24"/>
          <w:szCs w:val="24"/>
        </w:rPr>
        <w:t>омиссию направляются: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84BB2" w:rsidRPr="00A7476A" w:rsidRDefault="00384BB2" w:rsidP="00384BB2">
      <w:pPr>
        <w:keepLines w:val="0"/>
        <w:widowControl w:val="0"/>
        <w:overflowPunct/>
        <w:spacing w:line="240" w:lineRule="auto"/>
        <w:ind w:firstLine="709"/>
        <w:rPr>
          <w:sz w:val="24"/>
          <w:szCs w:val="24"/>
        </w:rPr>
      </w:pPr>
      <w:r w:rsidRPr="00A7476A">
        <w:rPr>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D118B" w:rsidRPr="00A7476A" w:rsidRDefault="001D118B" w:rsidP="00CF3774">
      <w:pPr>
        <w:keepLines w:val="0"/>
        <w:widowControl w:val="0"/>
        <w:overflowPunct/>
        <w:spacing w:line="240" w:lineRule="auto"/>
        <w:ind w:firstLine="709"/>
        <w:rPr>
          <w:sz w:val="24"/>
          <w:szCs w:val="24"/>
        </w:rPr>
      </w:pPr>
      <w:r w:rsidRPr="00E36B22">
        <w:rPr>
          <w:sz w:val="24"/>
          <w:szCs w:val="24"/>
        </w:rPr>
        <w:t xml:space="preserve">6) уполномоченным </w:t>
      </w:r>
      <w:r w:rsidRPr="00A7476A">
        <w:rPr>
          <w:sz w:val="24"/>
          <w:szCs w:val="24"/>
        </w:rPr>
        <w:t>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1D118B" w:rsidRPr="00A7476A" w:rsidRDefault="001D118B" w:rsidP="00CF3774">
      <w:pPr>
        <w:keepLines w:val="0"/>
        <w:widowControl w:val="0"/>
        <w:overflowPunct/>
        <w:spacing w:line="240" w:lineRule="auto"/>
        <w:ind w:firstLine="709"/>
        <w:rPr>
          <w:sz w:val="24"/>
          <w:szCs w:val="24"/>
        </w:rPr>
      </w:pPr>
      <w:proofErr w:type="gramStart"/>
      <w:r w:rsidRPr="00A7476A">
        <w:rPr>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A7476A">
        <w:rPr>
          <w:sz w:val="24"/>
          <w:szCs w:val="24"/>
        </w:rPr>
        <w:t xml:space="preserve"> территории.</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3.1. В случае</w:t>
      </w:r>
      <w:proofErr w:type="gramStart"/>
      <w:r w:rsidRPr="00A7476A">
        <w:rPr>
          <w:sz w:val="24"/>
          <w:szCs w:val="24"/>
        </w:rPr>
        <w:t>,</w:t>
      </w:r>
      <w:proofErr w:type="gramEnd"/>
      <w:r w:rsidRPr="00A7476A">
        <w:rPr>
          <w:sz w:val="24"/>
          <w:szCs w:val="24"/>
        </w:rPr>
        <w:t xml:space="preserve"> если правилами землепользования и застройки не обеспечена в соответствии с</w:t>
      </w:r>
      <w:r w:rsidR="00FA4546" w:rsidRPr="00A7476A">
        <w:rPr>
          <w:sz w:val="24"/>
          <w:szCs w:val="24"/>
        </w:rPr>
        <w:t xml:space="preserve"> частью 3.1 статьи 31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3.2. В случае, предусмотренном частью 3.1 настоящей статьи, глава </w:t>
      </w:r>
      <w:r w:rsidR="00BD0F3B" w:rsidRPr="00A7476A">
        <w:rPr>
          <w:sz w:val="24"/>
          <w:szCs w:val="24"/>
        </w:rPr>
        <w:t xml:space="preserve">муниципального района </w:t>
      </w:r>
      <w:r w:rsidRPr="00A7476A">
        <w:rPr>
          <w:sz w:val="24"/>
          <w:szCs w:val="24"/>
        </w:rPr>
        <w:t>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3.3. </w:t>
      </w:r>
      <w:proofErr w:type="gramStart"/>
      <w:r w:rsidRPr="00A7476A">
        <w:rPr>
          <w:sz w:val="24"/>
          <w:szCs w:val="24"/>
        </w:rPr>
        <w:t>В целях внесения изменений в правила землепользования и застройки в случаях, предусмотренных пунктами 3 - 6</w:t>
      </w:r>
      <w:r w:rsidR="003862F8">
        <w:rPr>
          <w:sz w:val="24"/>
          <w:szCs w:val="24"/>
        </w:rPr>
        <w:t xml:space="preserve"> части 2 и частью 3.1 </w:t>
      </w:r>
      <w:r w:rsidRPr="00A7476A">
        <w:rPr>
          <w:sz w:val="24"/>
          <w:szCs w:val="24"/>
        </w:rPr>
        <w:t>статьи</w:t>
      </w:r>
      <w:r w:rsidR="003862F8">
        <w:rPr>
          <w:sz w:val="24"/>
          <w:szCs w:val="24"/>
        </w:rPr>
        <w:t xml:space="preserve"> 33 Градостроительного кодекса РФ</w:t>
      </w:r>
      <w:r w:rsidRPr="00A7476A">
        <w:rPr>
          <w:sz w:val="24"/>
          <w:szCs w:val="24"/>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w:t>
      </w:r>
      <w:r w:rsidRPr="00A7476A">
        <w:rPr>
          <w:sz w:val="24"/>
          <w:szCs w:val="24"/>
        </w:rPr>
        <w:lastRenderedPageBreak/>
        <w:t>реконструкции объектов капитального строительства и (или) в случае однократного изменения одного</w:t>
      </w:r>
      <w:proofErr w:type="gramEnd"/>
      <w:r w:rsidRPr="00A7476A">
        <w:rPr>
          <w:sz w:val="24"/>
          <w:szCs w:val="24"/>
        </w:rPr>
        <w:t xml:space="preserve"> </w:t>
      </w:r>
      <w:proofErr w:type="gramStart"/>
      <w:r w:rsidRPr="00A7476A">
        <w:rPr>
          <w:sz w:val="24"/>
          <w:szCs w:val="24"/>
        </w:rPr>
        <w:t>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w:t>
      </w:r>
      <w:r w:rsidR="00FA4546" w:rsidRPr="00A7476A">
        <w:rPr>
          <w:sz w:val="24"/>
          <w:szCs w:val="24"/>
        </w:rPr>
        <w:t xml:space="preserve"> 4 настоящей статьи заключения К</w:t>
      </w:r>
      <w:r w:rsidRPr="00A7476A">
        <w:rPr>
          <w:sz w:val="24"/>
          <w:szCs w:val="24"/>
        </w:rPr>
        <w:t>омиссии не требуются.</w:t>
      </w:r>
      <w:proofErr w:type="gramEnd"/>
    </w:p>
    <w:p w:rsidR="001D118B" w:rsidRPr="00A7476A" w:rsidRDefault="001D118B" w:rsidP="00CF3774">
      <w:pPr>
        <w:keepLines w:val="0"/>
        <w:widowControl w:val="0"/>
        <w:overflowPunct/>
        <w:spacing w:line="240" w:lineRule="auto"/>
        <w:ind w:firstLine="709"/>
        <w:rPr>
          <w:sz w:val="24"/>
          <w:szCs w:val="24"/>
        </w:rPr>
      </w:pPr>
      <w:r w:rsidRPr="00A7476A">
        <w:rPr>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w:t>
      </w:r>
      <w:r w:rsidR="00FA4546" w:rsidRPr="00A7476A">
        <w:rPr>
          <w:sz w:val="24"/>
          <w:szCs w:val="24"/>
        </w:rPr>
        <w:t xml:space="preserve"> частью 5.2 статьи 30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такие изменения должны быть внесены в срок не </w:t>
      </w:r>
      <w:proofErr w:type="gramStart"/>
      <w:r w:rsidRPr="00A7476A">
        <w:rPr>
          <w:sz w:val="24"/>
          <w:szCs w:val="24"/>
        </w:rPr>
        <w:t>позднее</w:t>
      </w:r>
      <w:proofErr w:type="gramEnd"/>
      <w:r w:rsidRPr="00A7476A">
        <w:rPr>
          <w:sz w:val="24"/>
          <w:szCs w:val="24"/>
        </w:rPr>
        <w:t xml:space="preserve"> чем девяносто дней со дня утверждения проекта планировки территории в целях ее комплексного развития.</w:t>
      </w:r>
    </w:p>
    <w:p w:rsidR="00384BB2" w:rsidRPr="00A7476A" w:rsidRDefault="00384BB2" w:rsidP="00550DE8">
      <w:pPr>
        <w:keepLines w:val="0"/>
        <w:widowControl w:val="0"/>
        <w:overflowPunct/>
        <w:spacing w:line="240" w:lineRule="auto"/>
        <w:ind w:firstLine="709"/>
        <w:rPr>
          <w:sz w:val="24"/>
          <w:szCs w:val="24"/>
        </w:rPr>
      </w:pPr>
      <w:r w:rsidRPr="00A7476A">
        <w:rPr>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A7476A">
        <w:rPr>
          <w:sz w:val="24"/>
          <w:szCs w:val="24"/>
        </w:rPr>
        <w:t>с даты обнаружения</w:t>
      </w:r>
      <w:proofErr w:type="gramEnd"/>
      <w:r w:rsidRPr="00A7476A">
        <w:rPr>
          <w:sz w:val="24"/>
          <w:szCs w:val="24"/>
        </w:rPr>
        <w:t xml:space="preserve"> таких мест, при этом проведение общественных обсуждений или п</w:t>
      </w:r>
      <w:r w:rsidR="00550DE8">
        <w:rPr>
          <w:sz w:val="24"/>
          <w:szCs w:val="24"/>
        </w:rPr>
        <w:t>убличных слушаний не требуется.</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1D118B" w:rsidRPr="00A7476A" w:rsidRDefault="001D118B" w:rsidP="00CF3774">
      <w:pPr>
        <w:keepLines w:val="0"/>
        <w:widowControl w:val="0"/>
        <w:overflowPunct/>
        <w:spacing w:line="240" w:lineRule="auto"/>
        <w:ind w:firstLine="709"/>
        <w:rPr>
          <w:sz w:val="24"/>
          <w:szCs w:val="24"/>
        </w:rPr>
      </w:pPr>
      <w:r w:rsidRPr="00A7476A">
        <w:rPr>
          <w:sz w:val="24"/>
          <w:szCs w:val="24"/>
        </w:rPr>
        <w:t>4.1</w:t>
      </w:r>
      <w:r w:rsidR="00551461" w:rsidRPr="00A7476A">
        <w:rPr>
          <w:sz w:val="24"/>
          <w:szCs w:val="24"/>
        </w:rPr>
        <w:t>.</w:t>
      </w:r>
      <w:r w:rsidRPr="00A7476A">
        <w:rPr>
          <w:sz w:val="24"/>
          <w:szCs w:val="24"/>
        </w:rPr>
        <w:t xml:space="preserve"> Проект о внесении изменений в правила землепользования и застройки, </w:t>
      </w:r>
      <w:r w:rsidRPr="00E36B22">
        <w:rPr>
          <w:sz w:val="24"/>
          <w:szCs w:val="24"/>
        </w:rPr>
        <w:t>предусматривающих</w:t>
      </w:r>
      <w:r w:rsidRPr="00A7476A">
        <w:rPr>
          <w:sz w:val="24"/>
          <w:szCs w:val="24"/>
        </w:rPr>
        <w:t xml:space="preserve"> приведение данных правил в соответствие с ограничениями использования объектов недвижимости, установленными на </w:t>
      </w:r>
      <w:proofErr w:type="spellStart"/>
      <w:r w:rsidRPr="00A7476A">
        <w:rPr>
          <w:sz w:val="24"/>
          <w:szCs w:val="24"/>
        </w:rPr>
        <w:t>приаэродр</w:t>
      </w:r>
      <w:r w:rsidR="00FA4546" w:rsidRPr="00A7476A">
        <w:rPr>
          <w:sz w:val="24"/>
          <w:szCs w:val="24"/>
        </w:rPr>
        <w:t>омной</w:t>
      </w:r>
      <w:proofErr w:type="spellEnd"/>
      <w:r w:rsidR="00FA4546" w:rsidRPr="00A7476A">
        <w:rPr>
          <w:sz w:val="24"/>
          <w:szCs w:val="24"/>
        </w:rPr>
        <w:t xml:space="preserve"> территории, рассмотрению К</w:t>
      </w:r>
      <w:r w:rsidRPr="00A7476A">
        <w:rPr>
          <w:sz w:val="24"/>
          <w:szCs w:val="24"/>
        </w:rPr>
        <w:t>омиссией не подлежит.</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5.</w:t>
      </w:r>
      <w:r w:rsidR="00FA4546" w:rsidRPr="00A7476A">
        <w:rPr>
          <w:sz w:val="24"/>
          <w:szCs w:val="24"/>
        </w:rPr>
        <w:t xml:space="preserve"> Глава </w:t>
      </w:r>
      <w:r w:rsidRPr="00A7476A">
        <w:rPr>
          <w:sz w:val="24"/>
          <w:szCs w:val="24"/>
        </w:rPr>
        <w:t>администрации</w:t>
      </w:r>
      <w:r w:rsidR="00FA4546" w:rsidRPr="00A7476A">
        <w:rPr>
          <w:sz w:val="24"/>
          <w:szCs w:val="24"/>
        </w:rPr>
        <w:t xml:space="preserve"> муниципального района</w:t>
      </w:r>
      <w:r w:rsidRPr="00A7476A">
        <w:rPr>
          <w:sz w:val="24"/>
          <w:szCs w:val="24"/>
        </w:rPr>
        <w:t xml:space="preserve"> с учетом рекоменда</w:t>
      </w:r>
      <w:r w:rsidR="00FA4546" w:rsidRPr="00A7476A">
        <w:rPr>
          <w:sz w:val="24"/>
          <w:szCs w:val="24"/>
        </w:rPr>
        <w:t>ций, содержащихся в заключени</w:t>
      </w:r>
      <w:proofErr w:type="gramStart"/>
      <w:r w:rsidR="00FA4546" w:rsidRPr="00A7476A">
        <w:rPr>
          <w:sz w:val="24"/>
          <w:szCs w:val="24"/>
        </w:rPr>
        <w:t>и</w:t>
      </w:r>
      <w:proofErr w:type="gramEnd"/>
      <w:r w:rsidR="00FA4546" w:rsidRPr="00A7476A">
        <w:rPr>
          <w:sz w:val="24"/>
          <w:szCs w:val="24"/>
        </w:rPr>
        <w:t xml:space="preserve"> К</w:t>
      </w:r>
      <w:r w:rsidRPr="00A7476A">
        <w:rPr>
          <w:sz w:val="24"/>
          <w:szCs w:val="24"/>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5.1. В случае</w:t>
      </w:r>
      <w:proofErr w:type="gramStart"/>
      <w:r w:rsidRPr="00A7476A">
        <w:rPr>
          <w:sz w:val="24"/>
          <w:szCs w:val="24"/>
        </w:rPr>
        <w:t>,</w:t>
      </w:r>
      <w:proofErr w:type="gramEnd"/>
      <w:r w:rsidRPr="00A7476A">
        <w:rPr>
          <w:sz w:val="24"/>
          <w:szCs w:val="24"/>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6.</w:t>
      </w:r>
      <w:r w:rsidR="003218B7" w:rsidRPr="00A7476A">
        <w:rPr>
          <w:sz w:val="24"/>
          <w:szCs w:val="24"/>
        </w:rPr>
        <w:t xml:space="preserve"> </w:t>
      </w:r>
      <w:r w:rsidR="00AB3363" w:rsidRPr="00A7476A">
        <w:rPr>
          <w:sz w:val="24"/>
          <w:szCs w:val="24"/>
        </w:rPr>
        <w:t>Глава администрации</w:t>
      </w:r>
      <w:r w:rsidR="003218B7" w:rsidRPr="00A7476A">
        <w:rPr>
          <w:sz w:val="24"/>
          <w:szCs w:val="24"/>
        </w:rPr>
        <w:t xml:space="preserve"> муниципального района</w:t>
      </w:r>
      <w:r w:rsidRPr="00A7476A">
        <w:rPr>
          <w:sz w:val="24"/>
          <w:szCs w:val="24"/>
        </w:rPr>
        <w:t xml:space="preserve"> после поступления от уполномоченного Правительством Российской Федерации федерального органа исполнительной власти предписания,</w:t>
      </w:r>
      <w:r w:rsidR="00582C07">
        <w:rPr>
          <w:sz w:val="24"/>
          <w:szCs w:val="24"/>
        </w:rPr>
        <w:t xml:space="preserve"> указанного в пункте 1.1 части 2</w:t>
      </w:r>
      <w:r w:rsidRPr="00A7476A">
        <w:rPr>
          <w:sz w:val="24"/>
          <w:szCs w:val="24"/>
        </w:rPr>
        <w:t xml:space="preserve"> настоящей статьи, </w:t>
      </w:r>
      <w:proofErr w:type="gramStart"/>
      <w:r w:rsidRPr="00A7476A">
        <w:rPr>
          <w:sz w:val="24"/>
          <w:szCs w:val="24"/>
        </w:rPr>
        <w:t>обязан</w:t>
      </w:r>
      <w:proofErr w:type="gramEnd"/>
      <w:r w:rsidRPr="00A7476A">
        <w:rPr>
          <w:sz w:val="24"/>
          <w:szCs w:val="24"/>
        </w:rPr>
        <w:t xml:space="preserve"> принять решение о внесении изменений в правила землепользования и застройки. Предписание, указанное</w:t>
      </w:r>
      <w:r w:rsidR="00582C07">
        <w:rPr>
          <w:sz w:val="24"/>
          <w:szCs w:val="24"/>
        </w:rPr>
        <w:t xml:space="preserve"> в пункте 1.1 части 2 настоящей </w:t>
      </w:r>
      <w:r w:rsidRPr="00A7476A">
        <w:rPr>
          <w:sz w:val="24"/>
          <w:szCs w:val="24"/>
        </w:rPr>
        <w:t>статьи</w:t>
      </w:r>
      <w:proofErr w:type="gramStart"/>
      <w:r w:rsidR="00582C07">
        <w:rPr>
          <w:sz w:val="24"/>
          <w:szCs w:val="24"/>
        </w:rPr>
        <w:t xml:space="preserve"> </w:t>
      </w:r>
      <w:r w:rsidRPr="00A7476A">
        <w:rPr>
          <w:sz w:val="24"/>
          <w:szCs w:val="24"/>
        </w:rPr>
        <w:t>,</w:t>
      </w:r>
      <w:proofErr w:type="gramEnd"/>
      <w:r w:rsidRPr="00A7476A">
        <w:rPr>
          <w:sz w:val="24"/>
          <w:szCs w:val="24"/>
        </w:rPr>
        <w:t xml:space="preserve"> может быть обжаловано главой местной администрации в суд.</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7. </w:t>
      </w:r>
      <w:proofErr w:type="gramStart"/>
      <w:r w:rsidRPr="00A7476A">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3218B7" w:rsidRPr="00A7476A">
        <w:rPr>
          <w:sz w:val="24"/>
          <w:szCs w:val="24"/>
        </w:rPr>
        <w:t xml:space="preserve"> части 2 статьи 55.32 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w:t>
      </w:r>
      <w:r w:rsidRPr="00A7476A">
        <w:rPr>
          <w:sz w:val="24"/>
          <w:szCs w:val="24"/>
        </w:rPr>
        <w:lastRenderedPageBreak/>
        <w:t>вида разрешенного использования земельных участков</w:t>
      </w:r>
      <w:proofErr w:type="gramEnd"/>
      <w:r w:rsidRPr="00A7476A">
        <w:rPr>
          <w:sz w:val="24"/>
          <w:szCs w:val="24"/>
        </w:rPr>
        <w:t xml:space="preserve"> </w:t>
      </w:r>
      <w:proofErr w:type="gramStart"/>
      <w:r w:rsidRPr="00A7476A">
        <w:rPr>
          <w:sz w:val="24"/>
          <w:szCs w:val="24"/>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A7476A">
        <w:rPr>
          <w:sz w:val="24"/>
          <w:szCs w:val="24"/>
        </w:rPr>
        <w:t xml:space="preserve"> в части 2 статьи 55.32 </w:t>
      </w:r>
      <w:r w:rsidR="003218B7" w:rsidRPr="00A7476A">
        <w:rPr>
          <w:sz w:val="24"/>
          <w:szCs w:val="24"/>
        </w:rPr>
        <w:t>Градостроительного</w:t>
      </w:r>
      <w:r w:rsidRPr="00A7476A">
        <w:rPr>
          <w:sz w:val="24"/>
          <w:szCs w:val="24"/>
        </w:rPr>
        <w:t xml:space="preserve"> Кодекса</w:t>
      </w:r>
      <w:r w:rsidR="003218B7" w:rsidRPr="00A7476A">
        <w:rPr>
          <w:sz w:val="24"/>
          <w:szCs w:val="24"/>
        </w:rPr>
        <w:t xml:space="preserve"> </w:t>
      </w:r>
      <w:proofErr w:type="gramStart"/>
      <w:r w:rsidR="003218B7" w:rsidRPr="00A7476A">
        <w:rPr>
          <w:sz w:val="24"/>
          <w:szCs w:val="24"/>
        </w:rPr>
        <w:t>РФ</w:t>
      </w:r>
      <w:proofErr w:type="gramEnd"/>
      <w:r w:rsidRPr="00A7476A">
        <w:rPr>
          <w:sz w:val="24"/>
          <w:szCs w:val="24"/>
        </w:rPr>
        <w:t xml:space="preserve"> и от </w:t>
      </w:r>
      <w:proofErr w:type="gramStart"/>
      <w:r w:rsidRPr="00A7476A">
        <w:rPr>
          <w:sz w:val="24"/>
          <w:szCs w:val="24"/>
        </w:rPr>
        <w:t>которых</w:t>
      </w:r>
      <w:proofErr w:type="gramEnd"/>
      <w:r w:rsidRPr="00A7476A">
        <w:rPr>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8. </w:t>
      </w:r>
      <w:proofErr w:type="gramStart"/>
      <w:r w:rsidRPr="00A7476A">
        <w:rPr>
          <w:sz w:val="24"/>
          <w:szCs w:val="24"/>
        </w:rPr>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w:t>
      </w:r>
      <w:r w:rsidR="003218B7" w:rsidRPr="00A7476A">
        <w:rPr>
          <w:sz w:val="24"/>
          <w:szCs w:val="24"/>
        </w:rPr>
        <w:t xml:space="preserve">чения, направляет главе </w:t>
      </w:r>
      <w:r w:rsidRPr="00A7476A">
        <w:rPr>
          <w:sz w:val="24"/>
          <w:szCs w:val="24"/>
        </w:rPr>
        <w:t>администрации</w:t>
      </w:r>
      <w:r w:rsidR="003218B7" w:rsidRPr="00A7476A">
        <w:rPr>
          <w:sz w:val="24"/>
          <w:szCs w:val="24"/>
        </w:rPr>
        <w:t xml:space="preserve"> муниципального района</w:t>
      </w:r>
      <w:r w:rsidRPr="00A7476A">
        <w:rPr>
          <w:sz w:val="24"/>
          <w:szCs w:val="24"/>
        </w:rPr>
        <w:t xml:space="preserve"> требование об отображении в правилах землепользования и застройки границ зон с особыми</w:t>
      </w:r>
      <w:proofErr w:type="gramEnd"/>
      <w:r w:rsidRPr="00A7476A">
        <w:rPr>
          <w:sz w:val="24"/>
          <w:szCs w:val="24"/>
        </w:rPr>
        <w:t xml:space="preserve">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51461" w:rsidRPr="00A7476A" w:rsidRDefault="00551461" w:rsidP="00CF3774">
      <w:pPr>
        <w:keepLines w:val="0"/>
        <w:widowControl w:val="0"/>
        <w:overflowPunct/>
        <w:spacing w:line="240" w:lineRule="auto"/>
        <w:ind w:firstLine="709"/>
        <w:rPr>
          <w:sz w:val="24"/>
          <w:szCs w:val="24"/>
        </w:rPr>
      </w:pPr>
      <w:r w:rsidRPr="00A7476A">
        <w:rPr>
          <w:sz w:val="24"/>
          <w:szCs w:val="24"/>
        </w:rPr>
        <w:t xml:space="preserve">9. </w:t>
      </w:r>
      <w:proofErr w:type="gramStart"/>
      <w:r w:rsidRPr="00A7476A">
        <w:rPr>
          <w:sz w:val="24"/>
          <w:szCs w:val="24"/>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w:t>
      </w:r>
      <w:r w:rsidR="003218B7" w:rsidRPr="00A7476A">
        <w:rPr>
          <w:sz w:val="24"/>
          <w:szCs w:val="24"/>
        </w:rPr>
        <w:t xml:space="preserve">ования и застройки глава </w:t>
      </w:r>
      <w:r w:rsidRPr="00A7476A">
        <w:rPr>
          <w:sz w:val="24"/>
          <w:szCs w:val="24"/>
        </w:rPr>
        <w:t xml:space="preserve"> администрации</w:t>
      </w:r>
      <w:r w:rsidR="003218B7" w:rsidRPr="00A7476A">
        <w:rPr>
          <w:sz w:val="24"/>
          <w:szCs w:val="24"/>
        </w:rPr>
        <w:t xml:space="preserve"> муниципального района</w:t>
      </w:r>
      <w:r w:rsidRPr="00A7476A">
        <w:rPr>
          <w:sz w:val="24"/>
          <w:szCs w:val="24"/>
        </w:rPr>
        <w:t xml:space="preserve"> обязан обеспечить</w:t>
      </w:r>
      <w:proofErr w:type="gramEnd"/>
      <w:r w:rsidRPr="00A7476A">
        <w:rPr>
          <w:sz w:val="24"/>
          <w:szCs w:val="24"/>
        </w:rPr>
        <w:t xml:space="preserve">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551461" w:rsidRDefault="00551461" w:rsidP="00CF3774">
      <w:pPr>
        <w:keepLines w:val="0"/>
        <w:widowControl w:val="0"/>
        <w:overflowPunct/>
        <w:spacing w:line="240" w:lineRule="auto"/>
        <w:ind w:firstLine="709"/>
        <w:rPr>
          <w:sz w:val="24"/>
          <w:szCs w:val="24"/>
        </w:rPr>
      </w:pPr>
      <w:r w:rsidRPr="00A7476A">
        <w:rPr>
          <w:sz w:val="24"/>
          <w:szCs w:val="24"/>
        </w:rPr>
        <w:t xml:space="preserve">10. </w:t>
      </w:r>
      <w:proofErr w:type="gramStart"/>
      <w:r w:rsidRPr="00A7476A">
        <w:rPr>
          <w:sz w:val="24"/>
          <w:szCs w:val="24"/>
        </w:rPr>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A7476A">
        <w:rPr>
          <w:sz w:val="24"/>
          <w:szCs w:val="24"/>
        </w:rPr>
        <w:t>,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0B5BF1" w:rsidRPr="00A7476A" w:rsidRDefault="000B5BF1" w:rsidP="00CF3774">
      <w:pPr>
        <w:keepLines w:val="0"/>
        <w:widowControl w:val="0"/>
        <w:overflowPunct/>
        <w:spacing w:line="240" w:lineRule="auto"/>
        <w:ind w:firstLine="709"/>
        <w:rPr>
          <w:sz w:val="24"/>
          <w:szCs w:val="24"/>
        </w:rPr>
      </w:pPr>
    </w:p>
    <w:p w:rsidR="00003A38" w:rsidRPr="00A7476A" w:rsidRDefault="00003A38" w:rsidP="00E36B22">
      <w:pPr>
        <w:keepLines w:val="0"/>
        <w:widowControl w:val="0"/>
        <w:overflowPunct/>
        <w:spacing w:line="240" w:lineRule="auto"/>
        <w:ind w:firstLine="0"/>
        <w:contextualSpacing/>
        <w:jc w:val="center"/>
        <w:outlineLvl w:val="0"/>
        <w:rPr>
          <w:b/>
          <w:sz w:val="24"/>
          <w:szCs w:val="24"/>
        </w:rPr>
      </w:pPr>
      <w:bookmarkStart w:id="40" w:name="_Toc111884350"/>
      <w:r w:rsidRPr="00A7476A">
        <w:rPr>
          <w:b/>
          <w:sz w:val="24"/>
          <w:szCs w:val="24"/>
        </w:rPr>
        <w:t>ГЛАВА 6. Регулирование иных вопросов землепользования и застройки</w:t>
      </w:r>
      <w:bookmarkEnd w:id="40"/>
    </w:p>
    <w:p w:rsidR="00003A38" w:rsidRPr="00A7476A" w:rsidRDefault="00003A38" w:rsidP="00E36B22">
      <w:pPr>
        <w:keepLines w:val="0"/>
        <w:widowControl w:val="0"/>
        <w:overflowPunct/>
        <w:spacing w:line="240" w:lineRule="auto"/>
        <w:ind w:firstLine="0"/>
        <w:jc w:val="center"/>
        <w:rPr>
          <w:sz w:val="24"/>
          <w:szCs w:val="24"/>
        </w:rPr>
      </w:pPr>
    </w:p>
    <w:p w:rsidR="00003A38" w:rsidRPr="00A7476A" w:rsidRDefault="00003A38" w:rsidP="00E36B22">
      <w:pPr>
        <w:pStyle w:val="7"/>
        <w:ind w:firstLine="0"/>
      </w:pPr>
      <w:bookmarkStart w:id="41" w:name="_Toc111884351"/>
      <w:r w:rsidRPr="00A7476A">
        <w:t>Статья 2</w:t>
      </w:r>
      <w:r w:rsidR="00DB333D" w:rsidRPr="00A7476A">
        <w:t>8</w:t>
      </w:r>
      <w:r w:rsidRPr="00A7476A">
        <w:t>. Выдача разрешений на строительство</w:t>
      </w:r>
      <w:bookmarkEnd w:id="41"/>
    </w:p>
    <w:p w:rsidR="00287571" w:rsidRPr="00A7476A" w:rsidRDefault="00287571" w:rsidP="003030E3">
      <w:pPr>
        <w:keepLines w:val="0"/>
        <w:widowControl w:val="0"/>
        <w:overflowPunct/>
        <w:spacing w:line="240" w:lineRule="auto"/>
        <w:ind w:firstLine="709"/>
        <w:jc w:val="center"/>
        <w:rPr>
          <w:i/>
          <w:sz w:val="24"/>
          <w:szCs w:val="24"/>
        </w:rPr>
      </w:pPr>
    </w:p>
    <w:p w:rsidR="00710C93" w:rsidRPr="00A7476A" w:rsidRDefault="005D6419" w:rsidP="003030E3">
      <w:pPr>
        <w:pStyle w:val="s1"/>
        <w:spacing w:before="0" w:beforeAutospacing="0" w:after="0" w:afterAutospacing="0"/>
        <w:ind w:firstLine="709"/>
        <w:jc w:val="both"/>
      </w:pPr>
      <w:r w:rsidRPr="00A7476A">
        <w:lastRenderedPageBreak/>
        <w:t xml:space="preserve">1. </w:t>
      </w:r>
      <w:proofErr w:type="gramStart"/>
      <w:r w:rsidRPr="00A7476A">
        <w:t>Разрешение</w:t>
      </w:r>
      <w:r w:rsidR="00710C93" w:rsidRPr="00A7476A">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w:t>
      </w:r>
      <w:r w:rsidRPr="00A7476A">
        <w:t xml:space="preserve"> частью 1.1 </w:t>
      </w:r>
      <w:r w:rsidR="00710C93" w:rsidRPr="00A7476A">
        <w:t>настоящей статьи), проектом планировки территории и проектом межевания территории (за исключением случаев, если в соответствии с</w:t>
      </w:r>
      <w:r w:rsidR="00431A08" w:rsidRPr="00A7476A">
        <w:t xml:space="preserve"> Градостроительным кодексом</w:t>
      </w:r>
      <w:r w:rsidR="00710C93" w:rsidRPr="00A7476A">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w:t>
      </w:r>
      <w:proofErr w:type="gramEnd"/>
      <w:r w:rsidR="00710C93" w:rsidRPr="00A7476A">
        <w:t xml:space="preserve"> (</w:t>
      </w:r>
      <w:proofErr w:type="gramStart"/>
      <w:r w:rsidR="00710C93" w:rsidRPr="00A7476A">
        <w:t>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w:t>
      </w:r>
      <w:proofErr w:type="gramEnd"/>
      <w:r w:rsidR="00710C93" w:rsidRPr="00A7476A">
        <w:t xml:space="preserve">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431A08" w:rsidRPr="00A7476A">
        <w:t>Градостроительным кодексом</w:t>
      </w:r>
      <w:r w:rsidR="00710C93" w:rsidRPr="00A7476A">
        <w:t>.</w:t>
      </w:r>
    </w:p>
    <w:p w:rsidR="00710C93" w:rsidRPr="00A7476A" w:rsidRDefault="00710C93" w:rsidP="003030E3">
      <w:pPr>
        <w:pStyle w:val="s1"/>
        <w:spacing w:before="0" w:beforeAutospacing="0" w:after="0" w:afterAutospacing="0"/>
        <w:ind w:firstLine="709"/>
        <w:jc w:val="both"/>
      </w:pPr>
      <w:r w:rsidRPr="00A7476A">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w:t>
      </w:r>
      <w:proofErr w:type="gramStart"/>
      <w:r w:rsidRPr="00A7476A">
        <w:t>документации</w:t>
      </w:r>
      <w:proofErr w:type="gramEnd"/>
      <w:r w:rsidRPr="00A7476A">
        <w:t xml:space="preserve"> установленным в соответствии с</w:t>
      </w:r>
      <w:r w:rsidR="008F05C6" w:rsidRPr="00A7476A">
        <w:t xml:space="preserve"> частью 7 статьи 36 Градостроительного кодекса </w:t>
      </w:r>
      <w:r w:rsidRPr="00A7476A">
        <w:t>требованиям к назначению, параметрам и размещению объекта капитального строительства на указанном земельном участке.</w:t>
      </w:r>
    </w:p>
    <w:p w:rsidR="00710C93" w:rsidRPr="00A7476A" w:rsidRDefault="00710C93" w:rsidP="003030E3">
      <w:pPr>
        <w:pStyle w:val="s1"/>
        <w:spacing w:before="0" w:beforeAutospacing="0" w:after="0" w:afterAutospacing="0"/>
        <w:ind w:firstLine="709"/>
        <w:jc w:val="both"/>
      </w:pPr>
      <w:r w:rsidRPr="00A7476A">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710C93" w:rsidRPr="00A7476A" w:rsidRDefault="00710C93" w:rsidP="003030E3">
      <w:pPr>
        <w:pStyle w:val="s1"/>
        <w:spacing w:before="0" w:beforeAutospacing="0" w:after="0" w:afterAutospacing="0"/>
        <w:ind w:firstLine="709"/>
        <w:jc w:val="both"/>
      </w:pPr>
      <w:r w:rsidRPr="00A7476A">
        <w:t xml:space="preserve">3. </w:t>
      </w:r>
      <w:proofErr w:type="gramStart"/>
      <w:r w:rsidRPr="00A7476A">
        <w:t>Не допускается выдача разрешений на строительство при отсутствии</w:t>
      </w:r>
      <w:r w:rsidR="00B87990" w:rsidRPr="00A7476A">
        <w:t xml:space="preserve"> П</w:t>
      </w:r>
      <w:r w:rsidR="008F05C6" w:rsidRPr="00A7476A">
        <w:t>равил</w:t>
      </w:r>
      <w:r w:rsidRPr="00A7476A">
        <w:t>,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w:t>
      </w:r>
      <w:r w:rsidR="00D97271" w:rsidRPr="00A7476A">
        <w:t xml:space="preserve"> не распространяется </w:t>
      </w:r>
      <w:r w:rsidRPr="00A7476A">
        <w:t>действие градостроительных регламентов или для которых</w:t>
      </w:r>
      <w:r w:rsidR="00D97271" w:rsidRPr="00A7476A">
        <w:t xml:space="preserve"> не устанавливаются  </w:t>
      </w:r>
      <w:r w:rsidRPr="00A7476A">
        <w:t>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w:t>
      </w:r>
      <w:proofErr w:type="gramEnd"/>
      <w:r w:rsidRPr="00A7476A">
        <w:t xml:space="preserve"> строительства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rsidR="00710C93" w:rsidRPr="00A7476A" w:rsidRDefault="00710C93" w:rsidP="003030E3">
      <w:pPr>
        <w:pStyle w:val="s1"/>
        <w:spacing w:before="0" w:beforeAutospacing="0" w:after="0" w:afterAutospacing="0"/>
        <w:ind w:firstLine="709"/>
        <w:jc w:val="both"/>
      </w:pPr>
      <w:r w:rsidRPr="00A7476A">
        <w:t>4. Разрешение на строительство выдается органом местного самоуправления</w:t>
      </w:r>
      <w:r w:rsidR="00B764E5" w:rsidRPr="00A7476A">
        <w:t xml:space="preserve"> района</w:t>
      </w:r>
      <w:r w:rsidRPr="00A7476A">
        <w:t xml:space="preserve"> по месту нахождения земельного участка, за исключением случаев, предусмотренных</w:t>
      </w:r>
      <w:r w:rsidR="00D97271" w:rsidRPr="00A7476A">
        <w:t xml:space="preserve"> частями 5-6 </w:t>
      </w:r>
      <w:r w:rsidRPr="00A7476A">
        <w:t>настоящей статьи и другими федеральными законами.</w:t>
      </w:r>
    </w:p>
    <w:p w:rsidR="00710C93" w:rsidRPr="00A7476A" w:rsidRDefault="00710C93" w:rsidP="003030E3">
      <w:pPr>
        <w:pStyle w:val="s1"/>
        <w:spacing w:before="0" w:beforeAutospacing="0" w:after="0" w:afterAutospacing="0"/>
        <w:ind w:firstLine="709"/>
        <w:jc w:val="both"/>
      </w:pPr>
      <w:r w:rsidRPr="00A7476A">
        <w:t>5. Разрешение на строительство выдается в случае осуществления строительства, реконструкции:</w:t>
      </w:r>
    </w:p>
    <w:p w:rsidR="00710C93" w:rsidRPr="00A7476A" w:rsidRDefault="00D97271" w:rsidP="003030E3">
      <w:pPr>
        <w:pStyle w:val="s1"/>
        <w:spacing w:before="0" w:beforeAutospacing="0" w:after="0" w:afterAutospacing="0"/>
        <w:ind w:firstLine="709"/>
        <w:jc w:val="both"/>
      </w:pPr>
      <w:r w:rsidRPr="00A7476A">
        <w:t>1</w:t>
      </w:r>
      <w:r w:rsidR="00710C93" w:rsidRPr="00A7476A">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710C93" w:rsidRPr="00A7476A" w:rsidRDefault="00D97271" w:rsidP="003030E3">
      <w:pPr>
        <w:pStyle w:val="s1"/>
        <w:spacing w:before="0" w:beforeAutospacing="0" w:after="0" w:afterAutospacing="0"/>
        <w:ind w:firstLine="709"/>
        <w:jc w:val="both"/>
      </w:pPr>
      <w:r w:rsidRPr="00A7476A">
        <w:t>2</w:t>
      </w:r>
      <w:r w:rsidR="00710C93" w:rsidRPr="00A7476A">
        <w:t>) объекта использования атомной энергии - Государственной корпорацией по атомной энергии "</w:t>
      </w:r>
      <w:proofErr w:type="spellStart"/>
      <w:r w:rsidR="00710C93" w:rsidRPr="00A7476A">
        <w:t>Росатом</w:t>
      </w:r>
      <w:proofErr w:type="spellEnd"/>
      <w:r w:rsidR="00710C93" w:rsidRPr="00A7476A">
        <w:t>";</w:t>
      </w:r>
    </w:p>
    <w:p w:rsidR="00710C93" w:rsidRPr="00A7476A" w:rsidRDefault="00D97271" w:rsidP="003030E3">
      <w:pPr>
        <w:pStyle w:val="s1"/>
        <w:spacing w:before="0" w:beforeAutospacing="0" w:after="0" w:afterAutospacing="0"/>
        <w:ind w:firstLine="709"/>
        <w:jc w:val="both"/>
      </w:pPr>
      <w:r w:rsidRPr="00A7476A">
        <w:lastRenderedPageBreak/>
        <w:t>2</w:t>
      </w:r>
      <w:r w:rsidR="00710C93" w:rsidRPr="00A7476A">
        <w:t>.1) объекта космической инфраструктуры - Государственной корпорацией по космической деятельности "</w:t>
      </w:r>
      <w:proofErr w:type="spellStart"/>
      <w:r w:rsidR="00710C93" w:rsidRPr="00A7476A">
        <w:t>Роскосмос</w:t>
      </w:r>
      <w:proofErr w:type="spellEnd"/>
      <w:r w:rsidR="00710C93" w:rsidRPr="00A7476A">
        <w:t>";</w:t>
      </w:r>
    </w:p>
    <w:p w:rsidR="00710C93" w:rsidRDefault="00CB1DD8" w:rsidP="003030E3">
      <w:pPr>
        <w:pStyle w:val="s1"/>
        <w:spacing w:before="0" w:beforeAutospacing="0" w:after="0" w:afterAutospacing="0"/>
        <w:ind w:firstLine="709"/>
        <w:jc w:val="both"/>
      </w:pPr>
      <w:proofErr w:type="gramStart"/>
      <w:r w:rsidRPr="00A7476A">
        <w:t>3</w:t>
      </w:r>
      <w:r w:rsidR="00710C93" w:rsidRPr="00A7476A">
        <w:t>) гидротехнических сооружений первого и второго классов, устанавливаемых в соответствии с</w:t>
      </w:r>
      <w:r w:rsidR="00D97271" w:rsidRPr="00A7476A">
        <w:t xml:space="preserve"> законодательством </w:t>
      </w:r>
      <w:r w:rsidR="00710C93" w:rsidRPr="00A7476A">
        <w:t>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w:t>
      </w:r>
      <w:proofErr w:type="gramEnd"/>
      <w:r w:rsidR="00710C93" w:rsidRPr="00A7476A">
        <w:t xml:space="preserve">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w:t>
      </w:r>
      <w:r w:rsidR="00D97271" w:rsidRPr="00A7476A">
        <w:t xml:space="preserve"> федеральными органами исполнительной власти</w:t>
      </w:r>
      <w:r w:rsidR="00710C93" w:rsidRPr="00A7476A">
        <w:t>;</w:t>
      </w:r>
    </w:p>
    <w:p w:rsidR="008650AF" w:rsidRPr="008650AF" w:rsidRDefault="008650AF" w:rsidP="003030E3">
      <w:pPr>
        <w:pStyle w:val="s1"/>
        <w:spacing w:before="0" w:beforeAutospacing="0" w:after="0" w:afterAutospacing="0"/>
        <w:ind w:firstLine="709"/>
        <w:jc w:val="both"/>
        <w:rPr>
          <w:color w:val="FF0000"/>
        </w:rPr>
      </w:pPr>
      <w:r>
        <w:t xml:space="preserve">3.1) </w:t>
      </w:r>
      <w:r w:rsidR="00E36B22" w:rsidRPr="00E36B22">
        <w:t>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r w:rsidRPr="00E36B22">
        <w:t xml:space="preserve">; </w:t>
      </w:r>
    </w:p>
    <w:p w:rsidR="00710C93" w:rsidRPr="00A7476A" w:rsidRDefault="00CB1DD8" w:rsidP="003030E3">
      <w:pPr>
        <w:pStyle w:val="s1"/>
        <w:spacing w:before="0" w:beforeAutospacing="0" w:after="0" w:afterAutospacing="0"/>
        <w:ind w:firstLine="709"/>
        <w:jc w:val="both"/>
      </w:pPr>
      <w:proofErr w:type="gramStart"/>
      <w:r w:rsidRPr="00A7476A">
        <w:t>4</w:t>
      </w:r>
      <w:r w:rsidR="00710C93" w:rsidRPr="00A7476A">
        <w:t xml:space="preserve">) </w:t>
      </w:r>
      <w:r w:rsidRPr="00A7476A">
        <w:rPr>
          <w:rStyle w:val="blk"/>
        </w:rPr>
        <w:t>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roofErr w:type="gramEnd"/>
    </w:p>
    <w:p w:rsidR="00710C93" w:rsidRPr="00A7476A" w:rsidRDefault="00710C93" w:rsidP="003030E3">
      <w:pPr>
        <w:pStyle w:val="s1"/>
        <w:spacing w:before="0" w:beforeAutospacing="0" w:after="0" w:afterAutospacing="0"/>
        <w:ind w:firstLine="709"/>
        <w:jc w:val="both"/>
      </w:pPr>
      <w:r w:rsidRPr="00A7476A">
        <w:t>5.1. В случае</w:t>
      </w:r>
      <w:proofErr w:type="gramStart"/>
      <w:r w:rsidRPr="00A7476A">
        <w:t>,</w:t>
      </w:r>
      <w:proofErr w:type="gramEnd"/>
      <w:r w:rsidRPr="00A7476A">
        <w:t xml:space="preserve">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w:t>
      </w:r>
      <w:r w:rsidR="00803A1B" w:rsidRPr="00A7476A">
        <w:t xml:space="preserve"> Градостроительным кодексом</w:t>
      </w:r>
      <w:r w:rsidRPr="00A7476A">
        <w:t>.</w:t>
      </w:r>
    </w:p>
    <w:p w:rsidR="00710C93" w:rsidRPr="00A7476A" w:rsidRDefault="00710C93" w:rsidP="003030E3">
      <w:pPr>
        <w:pStyle w:val="s1"/>
        <w:spacing w:before="0" w:beforeAutospacing="0" w:after="0" w:afterAutospacing="0"/>
        <w:ind w:firstLine="709"/>
        <w:jc w:val="both"/>
      </w:pPr>
      <w:r w:rsidRPr="00A7476A">
        <w:t>6. Разрешение на строительство, за исключением случаев, установленных</w:t>
      </w:r>
      <w:r w:rsidR="00D97271" w:rsidRPr="00A7476A">
        <w:t xml:space="preserve"> частями 5 и 5.1 </w:t>
      </w:r>
      <w:r w:rsidRPr="00A7476A">
        <w:t>настоящей статьи и другими федеральными законами, выдается:</w:t>
      </w:r>
    </w:p>
    <w:p w:rsidR="00710C93" w:rsidRPr="00A7476A" w:rsidRDefault="00D97271" w:rsidP="003030E3">
      <w:pPr>
        <w:pStyle w:val="s1"/>
        <w:spacing w:before="0" w:beforeAutospacing="0" w:after="0" w:afterAutospacing="0"/>
        <w:ind w:firstLine="709"/>
        <w:jc w:val="both"/>
      </w:pPr>
      <w:proofErr w:type="gramStart"/>
      <w:r w:rsidRPr="00A7476A">
        <w:t>1)</w:t>
      </w:r>
      <w:r w:rsidR="00710C93" w:rsidRPr="00A7476A">
        <w:t> уполномоченным</w:t>
      </w:r>
      <w:r w:rsidRPr="00A7476A">
        <w:t xml:space="preserve"> федеральным органом </w:t>
      </w:r>
      <w:r w:rsidR="00710C93" w:rsidRPr="00A7476A">
        <w:t>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w:t>
      </w:r>
      <w:proofErr w:type="gramEnd"/>
      <w:r w:rsidR="00710C93" w:rsidRPr="00A7476A">
        <w:t xml:space="preserve"> </w:t>
      </w:r>
      <w:proofErr w:type="gramStart"/>
      <w:r w:rsidR="00710C93" w:rsidRPr="00A7476A">
        <w:t>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roofErr w:type="gramEnd"/>
    </w:p>
    <w:p w:rsidR="00710C93" w:rsidRPr="00A7476A" w:rsidRDefault="00710C93" w:rsidP="003030E3">
      <w:pPr>
        <w:pStyle w:val="s1"/>
        <w:spacing w:before="0" w:beforeAutospacing="0" w:after="0" w:afterAutospacing="0"/>
        <w:ind w:firstLine="709"/>
        <w:jc w:val="both"/>
      </w:pPr>
      <w:r w:rsidRPr="00A7476A">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w:t>
      </w:r>
      <w:r w:rsidRPr="00A7476A">
        <w:lastRenderedPageBreak/>
        <w:t>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710C93" w:rsidRPr="00A7476A" w:rsidRDefault="00710C93" w:rsidP="003030E3">
      <w:pPr>
        <w:pStyle w:val="s1"/>
        <w:spacing w:before="0" w:beforeAutospacing="0" w:after="0" w:afterAutospacing="0"/>
        <w:ind w:firstLine="709"/>
        <w:jc w:val="both"/>
      </w:pPr>
      <w:proofErr w:type="gramStart"/>
      <w:r w:rsidRPr="00A7476A">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roofErr w:type="gramEnd"/>
    </w:p>
    <w:p w:rsidR="00DA5D8C" w:rsidRPr="00A7476A" w:rsidRDefault="00DA5D8C" w:rsidP="00DA5D8C">
      <w:pPr>
        <w:pStyle w:val="s1"/>
        <w:spacing w:before="0" w:beforeAutospacing="0" w:after="0" w:afterAutospacing="0"/>
        <w:ind w:firstLine="709"/>
        <w:jc w:val="both"/>
      </w:pPr>
      <w:r w:rsidRPr="00A7476A">
        <w:t xml:space="preserve">7. </w:t>
      </w:r>
      <w:proofErr w:type="gramStart"/>
      <w:r w:rsidRPr="00A7476A">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w:t>
        </w:r>
      </w:hyperlink>
      <w:r w:rsidRPr="00A7476A">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A7476A">
        <w:t>Росатом</w:t>
      </w:r>
      <w:proofErr w:type="spellEnd"/>
      <w:r w:rsidRPr="00A7476A">
        <w:t>", Государственную корпорацию по космической деятельности "</w:t>
      </w:r>
      <w:proofErr w:type="spellStart"/>
      <w:r w:rsidRPr="00A7476A">
        <w:t>Роскосмос</w:t>
      </w:r>
      <w:proofErr w:type="spellEnd"/>
      <w:r w:rsidRPr="00A7476A">
        <w:t>".</w:t>
      </w:r>
      <w:proofErr w:type="gramEnd"/>
      <w:r w:rsidRPr="00A7476A">
        <w:t xml:space="preserve"> К указанному заявлению прилагаются следующие документы</w:t>
      </w:r>
      <w:r w:rsidR="008650AF">
        <w:t xml:space="preserve"> и сведения</w:t>
      </w:r>
      <w:r w:rsidRPr="00A7476A">
        <w:t>:</w:t>
      </w:r>
    </w:p>
    <w:p w:rsidR="00710C93" w:rsidRPr="00A7476A" w:rsidRDefault="00710C93" w:rsidP="003030E3">
      <w:pPr>
        <w:pStyle w:val="s1"/>
        <w:spacing w:before="0" w:beforeAutospacing="0" w:after="0" w:afterAutospacing="0"/>
        <w:ind w:firstLine="709"/>
        <w:jc w:val="both"/>
      </w:pPr>
      <w:proofErr w:type="gramStart"/>
      <w:r w:rsidRPr="00A7476A">
        <w:t xml:space="preserve">1) </w:t>
      </w:r>
      <w:r w:rsidR="00CB1DD8" w:rsidRPr="00A7476A">
        <w:rPr>
          <w:rStyle w:val="blk"/>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00860A6B" w:rsidRPr="00A7476A">
        <w:rPr>
          <w:rStyle w:val="blk"/>
        </w:rPr>
        <w:t>Градостроительного кодекса</w:t>
      </w:r>
      <w:r w:rsidR="00CB1DD8" w:rsidRPr="00A7476A">
        <w:rPr>
          <w:rStyle w:val="blk"/>
        </w:rPr>
        <w:t>, если иное не установлено частью 7.3</w:t>
      </w:r>
      <w:proofErr w:type="gramEnd"/>
      <w:r w:rsidR="00CB1DD8" w:rsidRPr="00A7476A">
        <w:rPr>
          <w:rStyle w:val="blk"/>
        </w:rPr>
        <w:t xml:space="preserve"> настоящей статьи;</w:t>
      </w:r>
    </w:p>
    <w:p w:rsidR="00710C93" w:rsidRPr="00A7476A" w:rsidRDefault="00710C93" w:rsidP="003030E3">
      <w:pPr>
        <w:pStyle w:val="s1"/>
        <w:spacing w:before="0" w:beforeAutospacing="0" w:after="0" w:afterAutospacing="0"/>
        <w:ind w:firstLine="709"/>
        <w:jc w:val="both"/>
      </w:pPr>
      <w:proofErr w:type="gramStart"/>
      <w:r w:rsidRPr="00A7476A">
        <w:t>1.1) при наличии соглашения о передаче в случаях, установленных</w:t>
      </w:r>
      <w:r w:rsidR="00D97271" w:rsidRPr="00A7476A">
        <w:t xml:space="preserve"> бюджетным законодательством </w:t>
      </w:r>
      <w:r w:rsidRPr="00A7476A">
        <w:t>Российской Федерации, органом государственной власти (государственным органом), Государственной корпорацией по атомной энергии "</w:t>
      </w:r>
      <w:proofErr w:type="spellStart"/>
      <w:r w:rsidRPr="00A7476A">
        <w:t>Росатом</w:t>
      </w:r>
      <w:proofErr w:type="spellEnd"/>
      <w:r w:rsidRPr="00A7476A">
        <w:t>", Государственной корпорацией по космической деятельности "</w:t>
      </w:r>
      <w:proofErr w:type="spellStart"/>
      <w:r w:rsidRPr="00A7476A">
        <w:t>Роскосмос</w:t>
      </w:r>
      <w:proofErr w:type="spellEnd"/>
      <w:r w:rsidRPr="00A7476A">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A7476A">
        <w:t xml:space="preserve"> соглашение;</w:t>
      </w:r>
    </w:p>
    <w:p w:rsidR="00710C93" w:rsidRPr="00A7476A" w:rsidRDefault="00710C93" w:rsidP="003030E3">
      <w:pPr>
        <w:pStyle w:val="s1"/>
        <w:spacing w:before="0" w:beforeAutospacing="0" w:after="0" w:afterAutospacing="0"/>
        <w:ind w:firstLine="709"/>
        <w:jc w:val="both"/>
      </w:pPr>
      <w:proofErr w:type="gramStart"/>
      <w:r w:rsidRPr="00A7476A">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A7476A">
        <w:t xml:space="preserve"> </w:t>
      </w:r>
      <w:proofErr w:type="gramStart"/>
      <w:r w:rsidRPr="00A7476A">
        <w:t>случае</w:t>
      </w:r>
      <w:proofErr w:type="gramEnd"/>
      <w:r w:rsidRPr="00A7476A">
        <w:t xml:space="preserve"> выдачи разрешения на строительство линейного объекта, для размещения которого не требуется образование земельного участка;</w:t>
      </w:r>
    </w:p>
    <w:p w:rsidR="00710C93" w:rsidRPr="00A7476A" w:rsidRDefault="00710C93" w:rsidP="003030E3">
      <w:pPr>
        <w:pStyle w:val="s1"/>
        <w:spacing w:before="0" w:beforeAutospacing="0" w:after="0" w:afterAutospacing="0"/>
        <w:ind w:firstLine="709"/>
        <w:jc w:val="both"/>
      </w:pPr>
      <w:r w:rsidRPr="00A7476A">
        <w:t>3) результаты инженерных изысканий и следующие материалы, содержащиеся в утвержденной в соответствии с</w:t>
      </w:r>
      <w:r w:rsidR="00D97271" w:rsidRPr="00A7476A">
        <w:t xml:space="preserve"> частью 15 статьи 48 Градостроительного кодекса </w:t>
      </w:r>
      <w:r w:rsidRPr="00A7476A">
        <w:t>проектной документации:</w:t>
      </w:r>
    </w:p>
    <w:p w:rsidR="00710C93" w:rsidRPr="00A7476A" w:rsidRDefault="00710C93" w:rsidP="003030E3">
      <w:pPr>
        <w:pStyle w:val="s1"/>
        <w:spacing w:before="0" w:beforeAutospacing="0" w:after="0" w:afterAutospacing="0"/>
        <w:ind w:firstLine="709"/>
        <w:jc w:val="both"/>
      </w:pPr>
      <w:r w:rsidRPr="00A7476A">
        <w:t>а) пояснительная записка;</w:t>
      </w:r>
    </w:p>
    <w:p w:rsidR="00710C93" w:rsidRPr="00A7476A" w:rsidRDefault="00710C93" w:rsidP="003030E3">
      <w:pPr>
        <w:pStyle w:val="s1"/>
        <w:spacing w:before="0" w:beforeAutospacing="0" w:after="0" w:afterAutospacing="0"/>
        <w:ind w:firstLine="709"/>
        <w:jc w:val="both"/>
      </w:pPr>
      <w:proofErr w:type="gramStart"/>
      <w:r w:rsidRPr="00A7476A">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710C93" w:rsidRPr="00A7476A" w:rsidRDefault="00710C93" w:rsidP="003030E3">
      <w:pPr>
        <w:pStyle w:val="s1"/>
        <w:spacing w:before="0" w:beforeAutospacing="0" w:after="0" w:afterAutospacing="0"/>
        <w:ind w:firstLine="709"/>
        <w:jc w:val="both"/>
      </w:pPr>
      <w:proofErr w:type="gramStart"/>
      <w:r w:rsidRPr="00A7476A">
        <w:lastRenderedPageBreak/>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710C93" w:rsidRPr="00A7476A" w:rsidRDefault="00710C93" w:rsidP="003030E3">
      <w:pPr>
        <w:pStyle w:val="s1"/>
        <w:spacing w:before="0" w:beforeAutospacing="0" w:after="0" w:afterAutospacing="0"/>
        <w:ind w:firstLine="709"/>
        <w:jc w:val="both"/>
      </w:pPr>
      <w:r w:rsidRPr="00A7476A">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10C93" w:rsidRPr="00A7476A" w:rsidRDefault="00710C93" w:rsidP="003030E3">
      <w:pPr>
        <w:pStyle w:val="s1"/>
        <w:spacing w:before="0" w:beforeAutospacing="0" w:after="0" w:afterAutospacing="0"/>
        <w:ind w:firstLine="709"/>
        <w:jc w:val="both"/>
      </w:pPr>
      <w:proofErr w:type="gramStart"/>
      <w:r w:rsidRPr="00A7476A">
        <w:t xml:space="preserve">4) </w:t>
      </w:r>
      <w:r w:rsidR="00CB1DD8" w:rsidRPr="00A7476A">
        <w:rPr>
          <w:rStyle w:val="blk"/>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A8207E" w:rsidRPr="00A7476A">
        <w:rPr>
          <w:rStyle w:val="blk"/>
        </w:rPr>
        <w:t>Градостроительного кодекса</w:t>
      </w:r>
      <w:r w:rsidR="00CB1DD8" w:rsidRPr="00A7476A">
        <w:rPr>
          <w:rStyle w:val="blk"/>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proofErr w:type="gramEnd"/>
      <w:r w:rsidR="00CB1DD8" w:rsidRPr="00A7476A">
        <w:rPr>
          <w:rStyle w:val="blk"/>
        </w:rPr>
        <w:t xml:space="preserve"> частью 12.1 статьи 48 </w:t>
      </w:r>
      <w:r w:rsidR="00A8207E" w:rsidRPr="00A7476A">
        <w:rPr>
          <w:rStyle w:val="blk"/>
        </w:rPr>
        <w:t>Градостроительного кодекса</w:t>
      </w:r>
      <w:r w:rsidR="00CB1DD8" w:rsidRPr="00A7476A">
        <w:rPr>
          <w:rStyle w:val="blk"/>
        </w:rPr>
        <w:t xml:space="preserve">), если такая проектная документация подлежит экспертизе в соответствии со статьей 49 </w:t>
      </w:r>
      <w:r w:rsidR="00A8207E" w:rsidRPr="00A7476A">
        <w:rPr>
          <w:rStyle w:val="blk"/>
        </w:rPr>
        <w:t>Градостроительного кодекса</w:t>
      </w:r>
      <w:r w:rsidR="00CB1DD8" w:rsidRPr="00A7476A">
        <w:rPr>
          <w:rStyle w:val="blk"/>
        </w:rPr>
        <w:t>, положительное заключение государственной экспертизы проектной документации в случаях, предусмотренных частью 3.4 статьи 49</w:t>
      </w:r>
      <w:r w:rsidR="00A8207E" w:rsidRPr="00A7476A">
        <w:rPr>
          <w:rStyle w:val="blk"/>
        </w:rPr>
        <w:t xml:space="preserve"> Градостроительного кодекса</w:t>
      </w:r>
      <w:r w:rsidR="00CB1DD8" w:rsidRPr="00A7476A">
        <w:rPr>
          <w:rStyle w:val="blk"/>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A8207E" w:rsidRPr="00A7476A">
        <w:rPr>
          <w:rStyle w:val="blk"/>
        </w:rPr>
        <w:t>Градостроительного кодекса</w:t>
      </w:r>
      <w:r w:rsidR="00CB1DD8" w:rsidRPr="00A7476A">
        <w:rPr>
          <w:rStyle w:val="blk"/>
        </w:rPr>
        <w:t>;</w:t>
      </w:r>
    </w:p>
    <w:p w:rsidR="00710C93" w:rsidRPr="00A7476A" w:rsidRDefault="00A84403" w:rsidP="003030E3">
      <w:pPr>
        <w:pStyle w:val="s1"/>
        <w:spacing w:before="0" w:beforeAutospacing="0" w:after="0" w:afterAutospacing="0"/>
        <w:ind w:firstLine="709"/>
        <w:jc w:val="both"/>
      </w:pPr>
      <w:proofErr w:type="gramStart"/>
      <w:r w:rsidRPr="00A7476A">
        <w:t>4.1</w:t>
      </w:r>
      <w:r w:rsidR="00710C93" w:rsidRPr="00A7476A">
        <w:t>) подтверждение соответствия вносимых в проектную документацию изменений требованиям, указанным в</w:t>
      </w:r>
      <w:r w:rsidRPr="00A7476A">
        <w:t xml:space="preserve"> части 3.8 статьи 49 Градостроительного кодекса</w:t>
      </w:r>
      <w:r w:rsidR="00710C93" w:rsidRPr="00A7476A">
        <w:t xml:space="preserve">, предоставленное лицом, являющимся членом </w:t>
      </w:r>
      <w:proofErr w:type="spellStart"/>
      <w:r w:rsidR="00710C93" w:rsidRPr="00A7476A">
        <w:t>саморегулируемой</w:t>
      </w:r>
      <w:proofErr w:type="spellEnd"/>
      <w:r w:rsidR="00710C93" w:rsidRPr="00A7476A">
        <w:t xml:space="preserve"> организации, основанной на членстве лиц, осуществляющих подготовку проектной документации, и утвержденное привлеченным этим лицом в соответствии с</w:t>
      </w:r>
      <w:r w:rsidR="000D368D" w:rsidRPr="00A7476A">
        <w:t xml:space="preserve"> Градостроительным кодексом</w:t>
      </w:r>
      <w:r w:rsidR="00710C93" w:rsidRPr="00A7476A">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00710C93" w:rsidRPr="00A7476A">
        <w:t xml:space="preserve"> с частью 3.8 статьи 49</w:t>
      </w:r>
      <w:r w:rsidR="000D368D" w:rsidRPr="00A7476A">
        <w:t xml:space="preserve"> Градостроительного кодекса</w:t>
      </w:r>
      <w:r w:rsidR="00710C93" w:rsidRPr="00A7476A">
        <w:t>;</w:t>
      </w:r>
    </w:p>
    <w:p w:rsidR="00710C93" w:rsidRPr="00A7476A" w:rsidRDefault="00A84403" w:rsidP="003030E3">
      <w:pPr>
        <w:pStyle w:val="s1"/>
        <w:spacing w:before="0" w:beforeAutospacing="0" w:after="0" w:afterAutospacing="0"/>
        <w:ind w:firstLine="709"/>
        <w:jc w:val="both"/>
      </w:pPr>
      <w:proofErr w:type="gramStart"/>
      <w:r w:rsidRPr="009A52FC">
        <w:t>4.2</w:t>
      </w:r>
      <w:r w:rsidR="00710C93" w:rsidRPr="009A52FC">
        <w:t>) подтверждение соответствия вносимых в проектную документацию изменений требованиям, указанным в</w:t>
      </w:r>
      <w:r w:rsidRPr="009A52FC">
        <w:t xml:space="preserve"> части 3.9 статьи 49 Градостроительного кодекса</w:t>
      </w:r>
      <w:r w:rsidR="00710C93" w:rsidRPr="009A52FC">
        <w:t xml:space="preserve">, предоставленное </w:t>
      </w:r>
      <w:r w:rsidR="00710C93" w:rsidRPr="00A7476A">
        <w:t xml:space="preserve">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Pr="00A7476A">
        <w:t>Градостроительного кодекса</w:t>
      </w:r>
      <w:r w:rsidR="00710C93" w:rsidRPr="00A7476A">
        <w:t>;</w:t>
      </w:r>
      <w:proofErr w:type="gramEnd"/>
    </w:p>
    <w:p w:rsidR="00DA5D8C" w:rsidRPr="00A7476A" w:rsidRDefault="00DA5D8C" w:rsidP="00DA5D8C">
      <w:pPr>
        <w:pStyle w:val="s1"/>
        <w:spacing w:before="0" w:beforeAutospacing="0" w:after="0" w:afterAutospacing="0"/>
        <w:ind w:firstLine="709"/>
        <w:jc w:val="both"/>
      </w:pPr>
      <w:r w:rsidRPr="00A7476A">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735" w:tooltip="Статья 40. Отклонение от предельных параметров разрешенного строительства, реконструкции объектов капитального строительства" w:history="1">
        <w:r w:rsidRPr="00A7476A">
          <w:t>статьей 40</w:t>
        </w:r>
      </w:hyperlink>
      <w:r w:rsidRPr="00A7476A">
        <w:t xml:space="preserve"> </w:t>
      </w:r>
      <w:r w:rsidR="00220CAE" w:rsidRPr="00A7476A">
        <w:t>Градостроительного кодекса</w:t>
      </w:r>
      <w:r w:rsidRPr="00A7476A">
        <w:t>);</w:t>
      </w:r>
    </w:p>
    <w:p w:rsidR="00710C93" w:rsidRPr="009A52FC" w:rsidRDefault="00220CAE" w:rsidP="00175291">
      <w:pPr>
        <w:pStyle w:val="s1"/>
        <w:spacing w:before="0" w:beforeAutospacing="0" w:after="0" w:afterAutospacing="0"/>
        <w:ind w:firstLine="709"/>
        <w:jc w:val="both"/>
        <w:rPr>
          <w:color w:val="FF0000"/>
        </w:rPr>
      </w:pPr>
      <w:r w:rsidRPr="00A7476A">
        <w:t>6</w:t>
      </w:r>
      <w:r w:rsidR="00710C93" w:rsidRPr="00A7476A">
        <w:t>) согласие всех правообладателей объекта капитального строительства в случае реконструкции такого объекта, за исключением указанных в</w:t>
      </w:r>
      <w:r w:rsidR="00A84403" w:rsidRPr="00A7476A">
        <w:t xml:space="preserve"> пункте 6.2 </w:t>
      </w:r>
      <w:r w:rsidR="00710C93" w:rsidRPr="00A7476A">
        <w:t>настоящей части случаев реконструкции многоквартирного дома;</w:t>
      </w:r>
      <w:r w:rsidR="00175291" w:rsidRPr="00A7476A">
        <w:t xml:space="preserve"> </w:t>
      </w:r>
      <w:r w:rsidR="00175291" w:rsidRPr="000653DB">
        <w:t>согласие правообладателей всех домов блокированной застройки в одном ряду в случае реконструкции одного из домов блокированной застройки;</w:t>
      </w:r>
    </w:p>
    <w:p w:rsidR="00710C93" w:rsidRPr="00A7476A" w:rsidRDefault="00220CAE" w:rsidP="003030E3">
      <w:pPr>
        <w:pStyle w:val="s1"/>
        <w:spacing w:before="0" w:beforeAutospacing="0" w:after="0" w:afterAutospacing="0"/>
        <w:ind w:firstLine="709"/>
        <w:jc w:val="both"/>
      </w:pPr>
      <w:proofErr w:type="gramStart"/>
      <w:r w:rsidRPr="00A7476A">
        <w:t>6</w:t>
      </w:r>
      <w:r w:rsidR="00710C93" w:rsidRPr="00A7476A">
        <w:t>.1)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710C93" w:rsidRPr="00A7476A">
        <w:t>Росатом</w:t>
      </w:r>
      <w:proofErr w:type="spellEnd"/>
      <w:r w:rsidR="00710C93" w:rsidRPr="00A7476A">
        <w:t>", Государственной корпорацией по космической деятельности "</w:t>
      </w:r>
      <w:proofErr w:type="spellStart"/>
      <w:r w:rsidR="00710C93" w:rsidRPr="00A7476A">
        <w:t>Роскосмос</w:t>
      </w:r>
      <w:proofErr w:type="spellEnd"/>
      <w:r w:rsidR="00710C93" w:rsidRPr="00A7476A">
        <w:t xml:space="preserve">", органом управления государственным внебюджетным фондом или органом местного самоуправления, на объекте капитального </w:t>
      </w:r>
      <w:r w:rsidR="00710C93" w:rsidRPr="00A7476A">
        <w:lastRenderedPageBreak/>
        <w:t>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00710C93" w:rsidRPr="00A7476A">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710C93" w:rsidRPr="00A7476A">
        <w:t>определяющее</w:t>
      </w:r>
      <w:proofErr w:type="gramEnd"/>
      <w:r w:rsidR="00710C93" w:rsidRPr="00A7476A">
        <w:t xml:space="preserve"> в том числе условия и порядок возмещения ущерба, причиненного указанному объекту при осуществлении реконструкции;</w:t>
      </w:r>
    </w:p>
    <w:p w:rsidR="00710C93" w:rsidRPr="00A7476A" w:rsidRDefault="00220CAE" w:rsidP="003030E3">
      <w:pPr>
        <w:pStyle w:val="s1"/>
        <w:spacing w:before="0" w:beforeAutospacing="0" w:after="0" w:afterAutospacing="0"/>
        <w:ind w:firstLine="709"/>
        <w:jc w:val="both"/>
      </w:pPr>
      <w:r w:rsidRPr="00A7476A">
        <w:t>6</w:t>
      </w:r>
      <w:r w:rsidR="00710C93" w:rsidRPr="00A7476A">
        <w:t xml:space="preserve">.2) решение общего собрания собственников помещений и </w:t>
      </w:r>
      <w:proofErr w:type="spellStart"/>
      <w:r w:rsidR="00710C93" w:rsidRPr="00A7476A">
        <w:t>машино-мест</w:t>
      </w:r>
      <w:proofErr w:type="spellEnd"/>
      <w:r w:rsidR="00710C93" w:rsidRPr="00A7476A">
        <w:t xml:space="preserve"> в многоквартирном доме, принятое в соответствии с</w:t>
      </w:r>
      <w:r w:rsidR="00A84403" w:rsidRPr="00A7476A">
        <w:t xml:space="preserve"> жилищным законодательством </w:t>
      </w:r>
      <w:r w:rsidR="00710C93" w:rsidRPr="00A7476A">
        <w:t xml:space="preserve">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710C93" w:rsidRPr="00A7476A">
        <w:t>машино-мест</w:t>
      </w:r>
      <w:proofErr w:type="spellEnd"/>
      <w:r w:rsidR="00710C93" w:rsidRPr="00A7476A">
        <w:t xml:space="preserve"> в многоквартирном доме;</w:t>
      </w:r>
    </w:p>
    <w:p w:rsidR="00710C93" w:rsidRPr="00A7476A" w:rsidRDefault="00220CAE" w:rsidP="003030E3">
      <w:pPr>
        <w:pStyle w:val="s1"/>
        <w:spacing w:before="0" w:beforeAutospacing="0" w:after="0" w:afterAutospacing="0"/>
        <w:ind w:firstLine="709"/>
        <w:jc w:val="both"/>
      </w:pPr>
      <w:r w:rsidRPr="00A7476A">
        <w:t>7</w:t>
      </w:r>
      <w:r w:rsidR="00710C93" w:rsidRPr="00A7476A">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10C93" w:rsidRPr="00A7476A" w:rsidRDefault="00220CAE" w:rsidP="003030E3">
      <w:pPr>
        <w:pStyle w:val="s1"/>
        <w:spacing w:before="0" w:beforeAutospacing="0" w:after="0" w:afterAutospacing="0"/>
        <w:ind w:firstLine="709"/>
        <w:jc w:val="both"/>
      </w:pPr>
      <w:r w:rsidRPr="00EC6287">
        <w:t>8</w:t>
      </w:r>
      <w:r w:rsidR="00710C93" w:rsidRPr="00EC6287">
        <w:t>)</w:t>
      </w:r>
      <w:r w:rsidR="00710C93" w:rsidRPr="00A7476A">
        <w:t xml:space="preserve"> документы, предусмотренные</w:t>
      </w:r>
      <w:r w:rsidR="00A84403" w:rsidRPr="00A7476A">
        <w:t xml:space="preserve"> законодательством </w:t>
      </w:r>
      <w:r w:rsidR="00710C93" w:rsidRPr="00A7476A">
        <w:t>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10C93" w:rsidRPr="00A7476A" w:rsidRDefault="00220CAE" w:rsidP="003030E3">
      <w:pPr>
        <w:pStyle w:val="s1"/>
        <w:spacing w:before="0" w:beforeAutospacing="0" w:after="0" w:afterAutospacing="0"/>
        <w:ind w:firstLine="709"/>
        <w:jc w:val="both"/>
      </w:pPr>
      <w:proofErr w:type="gramStart"/>
      <w:r w:rsidRPr="00A7476A">
        <w:t>9</w:t>
      </w:r>
      <w:r w:rsidR="00710C93" w:rsidRPr="00A7476A">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w:t>
      </w:r>
      <w:r w:rsidR="00A84403" w:rsidRPr="00A7476A">
        <w:t xml:space="preserve"> законодательством </w:t>
      </w:r>
      <w:r w:rsidR="00710C93" w:rsidRPr="00A7476A">
        <w:t>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710C93" w:rsidRPr="00A7476A">
        <w:t xml:space="preserve"> или ранее установленная зона с особыми условиями использования территории подлежит изменению;</w:t>
      </w:r>
    </w:p>
    <w:p w:rsidR="00710C93" w:rsidRPr="00A7476A" w:rsidRDefault="00220CAE" w:rsidP="003030E3">
      <w:pPr>
        <w:pStyle w:val="s1"/>
        <w:spacing w:before="0" w:beforeAutospacing="0" w:after="0" w:afterAutospacing="0"/>
        <w:ind w:firstLine="709"/>
        <w:jc w:val="both"/>
      </w:pPr>
      <w:proofErr w:type="gramStart"/>
      <w:r w:rsidRPr="00A7476A">
        <w:t>10</w:t>
      </w:r>
      <w:r w:rsidR="00710C93" w:rsidRPr="00A7476A">
        <w:t xml:space="preserve">) </w:t>
      </w:r>
      <w:r w:rsidR="00CB1DD8" w:rsidRPr="00A7476A">
        <w:rPr>
          <w:rStyle w:val="blk"/>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8207E" w:rsidRPr="00A7476A">
        <w:rPr>
          <w:rStyle w:val="blk"/>
        </w:rPr>
        <w:t>Градостроительным</w:t>
      </w:r>
      <w:proofErr w:type="gramEnd"/>
      <w:r w:rsidR="00A8207E" w:rsidRPr="00A7476A">
        <w:rPr>
          <w:rStyle w:val="blk"/>
        </w:rPr>
        <w:t xml:space="preserve"> кодексом</w:t>
      </w:r>
      <w:r w:rsidR="00CB1DD8" w:rsidRPr="00A7476A">
        <w:rPr>
          <w:rStyle w:val="blk"/>
        </w:rPr>
        <w:t xml:space="preserve"> Российской Федерацией или субъектом Российской Федерации).</w:t>
      </w:r>
    </w:p>
    <w:p w:rsidR="00710C93" w:rsidRPr="00A7476A" w:rsidRDefault="00710C93" w:rsidP="003030E3">
      <w:pPr>
        <w:pStyle w:val="s1"/>
        <w:spacing w:before="0" w:beforeAutospacing="0" w:after="0" w:afterAutospacing="0"/>
        <w:ind w:firstLine="709"/>
        <w:jc w:val="both"/>
      </w:pPr>
      <w:r w:rsidRPr="00A7476A">
        <w:t xml:space="preserve">7.1. </w:t>
      </w:r>
      <w:proofErr w:type="gramStart"/>
      <w:r w:rsidRPr="00A7476A">
        <w:t>Документы (их копии или сведения, содержащиеся в них), указанные в</w:t>
      </w:r>
      <w:r w:rsidR="00570B50" w:rsidRPr="00A7476A">
        <w:t xml:space="preserve"> пунктах 1-5, 7, 9 и 10 части 7 </w:t>
      </w:r>
      <w:r w:rsidRPr="00A7476A">
        <w:t>настоящей статьи, запрашиваются органами, указанными в</w:t>
      </w:r>
      <w:r w:rsidR="00570B50" w:rsidRPr="00A7476A">
        <w:t xml:space="preserve"> абзаце первом части 7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710C93" w:rsidRPr="00A7476A" w:rsidRDefault="00710C93" w:rsidP="003030E3">
      <w:pPr>
        <w:pStyle w:val="s1"/>
        <w:spacing w:before="0" w:beforeAutospacing="0" w:after="0" w:afterAutospacing="0"/>
        <w:ind w:firstLine="709"/>
        <w:jc w:val="both"/>
      </w:pPr>
      <w:proofErr w:type="gramStart"/>
      <w:r w:rsidRPr="00A7476A">
        <w:t>По межведомственным запросам органов, указанных в</w:t>
      </w:r>
      <w:r w:rsidR="00570B50" w:rsidRPr="00A7476A">
        <w:t xml:space="preserve"> абзаце первом части 7 </w:t>
      </w:r>
      <w:r w:rsidRPr="00A7476A">
        <w:t>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roofErr w:type="gramEnd"/>
    </w:p>
    <w:p w:rsidR="00710C93" w:rsidRPr="00A7476A" w:rsidRDefault="00710C93" w:rsidP="003030E3">
      <w:pPr>
        <w:pStyle w:val="s1"/>
        <w:spacing w:before="0" w:beforeAutospacing="0" w:after="0" w:afterAutospacing="0"/>
        <w:ind w:firstLine="709"/>
        <w:jc w:val="both"/>
      </w:pPr>
      <w:r w:rsidRPr="00A7476A">
        <w:t>7.2. Документы, указанные в</w:t>
      </w:r>
      <w:r w:rsidR="00570B50" w:rsidRPr="00A7476A">
        <w:t xml:space="preserve"> пунктах 1, 3 и 4 части 7 </w:t>
      </w:r>
      <w:r w:rsidRPr="00A7476A">
        <w:t xml:space="preserve">настоящей статьи, направляются заявителем самостоятельно, если указанные документы (их копии или сведения, </w:t>
      </w:r>
      <w:r w:rsidRPr="00A7476A">
        <w:lastRenderedPageBreak/>
        <w:t>содержащиеся в них) отсутствуют в Едином государственном реестре недвижимости или едином государственном реестре заключений.</w:t>
      </w:r>
    </w:p>
    <w:p w:rsidR="00CB1DD8" w:rsidRPr="00A7476A" w:rsidRDefault="00CB1DD8" w:rsidP="003030E3">
      <w:pPr>
        <w:pStyle w:val="s1"/>
        <w:spacing w:before="0" w:beforeAutospacing="0" w:after="0" w:afterAutospacing="0"/>
        <w:ind w:firstLine="709"/>
        <w:jc w:val="both"/>
      </w:pPr>
      <w:r w:rsidRPr="00A7476A">
        <w:t xml:space="preserve">7.3. </w:t>
      </w:r>
      <w:r w:rsidRPr="00A7476A">
        <w:rPr>
          <w:rStyle w:val="blk"/>
        </w:rPr>
        <w:t>В случае</w:t>
      </w:r>
      <w:proofErr w:type="gramStart"/>
      <w:r w:rsidRPr="00A7476A">
        <w:rPr>
          <w:rStyle w:val="blk"/>
        </w:rPr>
        <w:t>,</w:t>
      </w:r>
      <w:proofErr w:type="gramEnd"/>
      <w:r w:rsidRPr="00A7476A">
        <w:rPr>
          <w:rStyle w:val="blk"/>
        </w:rPr>
        <w:t xml:space="preserve">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w:t>
      </w:r>
      <w:proofErr w:type="gramStart"/>
      <w:r w:rsidRPr="00A7476A">
        <w:rPr>
          <w:rStyle w:val="blk"/>
        </w:rPr>
        <w:t>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w:t>
      </w:r>
      <w:r w:rsidR="00B764E5" w:rsidRPr="00A7476A">
        <w:rPr>
          <w:rStyle w:val="blk"/>
        </w:rPr>
        <w:t>астью</w:t>
      </w:r>
      <w:proofErr w:type="gramEnd"/>
      <w:r w:rsidR="00B764E5" w:rsidRPr="00A7476A">
        <w:rPr>
          <w:rStyle w:val="blk"/>
        </w:rPr>
        <w:t xml:space="preserve"> 1.1 статьи 57.3 Градостроительного</w:t>
      </w:r>
      <w:r w:rsidRPr="00A7476A">
        <w:rPr>
          <w:rStyle w:val="blk"/>
        </w:rPr>
        <w:t xml:space="preserve"> Кодекса</w:t>
      </w:r>
      <w:r w:rsidR="00B764E5" w:rsidRPr="00A7476A">
        <w:rPr>
          <w:rStyle w:val="blk"/>
        </w:rPr>
        <w:t xml:space="preserve"> РФ</w:t>
      </w:r>
      <w:r w:rsidRPr="00A7476A">
        <w:rPr>
          <w:rStyle w:val="blk"/>
        </w:rPr>
        <w:t xml:space="preserve">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w:t>
      </w:r>
      <w:proofErr w:type="gramStart"/>
      <w:r w:rsidRPr="00A7476A">
        <w:rPr>
          <w:rStyle w:val="blk"/>
        </w:rPr>
        <w:t>осуществляются</w:t>
      </w:r>
      <w:proofErr w:type="gramEnd"/>
      <w:r w:rsidRPr="00A7476A">
        <w:rPr>
          <w:rStyle w:val="blk"/>
        </w:rPr>
        <w:t xml:space="preserve">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w:t>
      </w:r>
      <w:proofErr w:type="gramStart"/>
      <w:r w:rsidRPr="00A7476A">
        <w:rPr>
          <w:rStyle w:val="blk"/>
        </w:rPr>
        <w:t>порядке</w:t>
      </w:r>
      <w:proofErr w:type="gramEnd"/>
      <w:r w:rsidRPr="00A7476A">
        <w:rPr>
          <w:rStyle w:val="blk"/>
        </w:rPr>
        <w:t xml:space="preserve"> прав третьих лиц на такие земельные участки в связи с их изъятием для государственных или муниципальных нужд.</w:t>
      </w:r>
    </w:p>
    <w:p w:rsidR="00710C93" w:rsidRPr="00A7476A" w:rsidRDefault="00532EB4" w:rsidP="003030E3">
      <w:pPr>
        <w:pStyle w:val="s1"/>
        <w:spacing w:before="0" w:beforeAutospacing="0" w:after="0" w:afterAutospacing="0"/>
        <w:ind w:firstLine="709"/>
        <w:jc w:val="both"/>
      </w:pPr>
      <w:r w:rsidRPr="00A7476A">
        <w:t>8</w:t>
      </w:r>
      <w:r w:rsidR="00710C93" w:rsidRPr="00A7476A">
        <w:t>. Не допускается требовать иные документы для получения разрешения на строительство, за исключением указанных в</w:t>
      </w:r>
      <w:r w:rsidRPr="00A7476A">
        <w:t xml:space="preserve"> части </w:t>
      </w:r>
      <w:r w:rsidR="00710C93" w:rsidRPr="00A7476A">
        <w:t>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w:t>
      </w:r>
      <w:r w:rsidRPr="00A7476A">
        <w:t xml:space="preserve"> электронной подписью</w:t>
      </w:r>
      <w:r w:rsidR="00710C93" w:rsidRPr="00A7476A">
        <w:t xml:space="preserve">, в случае, если это указано в заявлении о выдаче разрешения на строительство. </w:t>
      </w:r>
      <w:proofErr w:type="gramStart"/>
      <w:r w:rsidR="00710C93" w:rsidRPr="00A7476A">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w:t>
      </w:r>
      <w:r w:rsidRPr="00A7476A">
        <w:t xml:space="preserve"> случаи</w:t>
      </w:r>
      <w:r w:rsidR="00710C93" w:rsidRPr="00A7476A">
        <w:t>, в которых направление указанных в</w:t>
      </w:r>
      <w:r w:rsidRPr="00A7476A">
        <w:t xml:space="preserve"> части 7 </w:t>
      </w:r>
      <w:r w:rsidR="00710C93" w:rsidRPr="00A7476A">
        <w:t>настоящей статьи документов и выдача разрешений на строительство осуществляются исключительно в электронной форме.</w:t>
      </w:r>
      <w:proofErr w:type="gramEnd"/>
      <w:r w:rsidR="00710C93" w:rsidRPr="00A7476A">
        <w:t> </w:t>
      </w:r>
      <w:r w:rsidRPr="00A7476A">
        <w:t xml:space="preserve">Порядок </w:t>
      </w:r>
      <w:r w:rsidR="00710C93" w:rsidRPr="00A7476A">
        <w:t>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710C93" w:rsidRPr="00A7476A" w:rsidRDefault="00532EB4" w:rsidP="003030E3">
      <w:pPr>
        <w:pStyle w:val="s1"/>
        <w:spacing w:before="0" w:beforeAutospacing="0" w:after="0" w:afterAutospacing="0"/>
        <w:ind w:firstLine="709"/>
        <w:jc w:val="both"/>
      </w:pPr>
      <w:r w:rsidRPr="00097949">
        <w:t>8</w:t>
      </w:r>
      <w:r w:rsidR="00710C93" w:rsidRPr="00097949">
        <w:t xml:space="preserve">.1. </w:t>
      </w:r>
      <w:r w:rsidR="00710C93" w:rsidRPr="00A7476A">
        <w:t>В случае</w:t>
      </w:r>
      <w:proofErr w:type="gramStart"/>
      <w:r w:rsidR="00710C93" w:rsidRPr="00A7476A">
        <w:t>,</w:t>
      </w:r>
      <w:proofErr w:type="gramEnd"/>
      <w:r w:rsidR="00710C93" w:rsidRPr="00A7476A">
        <w:t xml:space="preserve">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w:t>
      </w:r>
      <w:r w:rsidR="00710C93" w:rsidRPr="00A7476A">
        <w:lastRenderedPageBreak/>
        <w:t xml:space="preserve">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w:t>
      </w:r>
      <w:proofErr w:type="gramStart"/>
      <w:r w:rsidR="00710C93" w:rsidRPr="00A7476A">
        <w:t>архитектурным решениям</w:t>
      </w:r>
      <w:proofErr w:type="gramEnd"/>
      <w:r w:rsidR="00710C93" w:rsidRPr="00A7476A">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10C93" w:rsidRPr="00A7476A" w:rsidRDefault="00532EB4" w:rsidP="003030E3">
      <w:pPr>
        <w:pStyle w:val="s1"/>
        <w:spacing w:before="0" w:beforeAutospacing="0" w:after="0" w:afterAutospacing="0"/>
        <w:ind w:firstLine="709"/>
        <w:jc w:val="both"/>
      </w:pPr>
      <w:r w:rsidRPr="00A7476A">
        <w:t>8</w:t>
      </w:r>
      <w:r w:rsidR="00710C93" w:rsidRPr="00A7476A">
        <w:t xml:space="preserve">.2. </w:t>
      </w:r>
      <w:proofErr w:type="gramStart"/>
      <w:r w:rsidR="00710C93" w:rsidRPr="00A7476A">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Pr="00A7476A">
        <w:t xml:space="preserve"> Федеральным законом </w:t>
      </w:r>
      <w:r w:rsidR="00710C93"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00710C93" w:rsidRPr="00A7476A">
        <w:t xml:space="preserve"> В этом случае в заявлении о выдаче разрешения на строительство указывается на такое типовое архитектурное решение.</w:t>
      </w:r>
    </w:p>
    <w:p w:rsidR="00710C93" w:rsidRPr="00A7476A" w:rsidRDefault="00532EB4" w:rsidP="003030E3">
      <w:pPr>
        <w:pStyle w:val="s1"/>
        <w:spacing w:before="0" w:beforeAutospacing="0" w:after="0" w:afterAutospacing="0"/>
        <w:ind w:firstLine="709"/>
        <w:jc w:val="both"/>
      </w:pPr>
      <w:r w:rsidRPr="00A7476A">
        <w:t>9</w:t>
      </w:r>
      <w:r w:rsidR="00710C93" w:rsidRPr="00A7476A">
        <w:t xml:space="preserve">. </w:t>
      </w:r>
      <w:proofErr w:type="gramStart"/>
      <w:r w:rsidR="00710C93" w:rsidRPr="00A7476A">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в течение пяти рабочих дней со дня получения заявления о выдаче разрешения на строительство, за исключением случая, предусмотренного</w:t>
      </w:r>
      <w:r w:rsidR="00535B28" w:rsidRPr="00A7476A">
        <w:t xml:space="preserve"> частью 9.1 </w:t>
      </w:r>
      <w:r w:rsidR="00710C93" w:rsidRPr="00A7476A">
        <w:t>настоящей статьи:</w:t>
      </w:r>
      <w:proofErr w:type="gramEnd"/>
    </w:p>
    <w:p w:rsidR="00710C93" w:rsidRPr="00A7476A" w:rsidRDefault="00710C93" w:rsidP="003030E3">
      <w:pPr>
        <w:pStyle w:val="s1"/>
        <w:spacing w:before="0" w:beforeAutospacing="0" w:after="0" w:afterAutospacing="0"/>
        <w:ind w:firstLine="709"/>
        <w:jc w:val="both"/>
      </w:pPr>
      <w:r w:rsidRPr="00A7476A">
        <w:t>1) проводят проверку наличия документов, необходимых для принятия решения о выдаче разрешения на строительство;</w:t>
      </w:r>
    </w:p>
    <w:p w:rsidR="00710C93" w:rsidRPr="00A7476A" w:rsidRDefault="00710C93" w:rsidP="003030E3">
      <w:pPr>
        <w:pStyle w:val="s1"/>
        <w:spacing w:before="0" w:beforeAutospacing="0" w:after="0" w:afterAutospacing="0"/>
        <w:ind w:firstLine="709"/>
        <w:jc w:val="both"/>
      </w:pPr>
      <w:proofErr w:type="gramStart"/>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Pr="00A7476A">
        <w:t xml:space="preserve"> </w:t>
      </w:r>
      <w:proofErr w:type="gramStart"/>
      <w:r w:rsidRPr="00A7476A">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10" w:anchor="/document/12124624/entry/2" w:history="1">
        <w:r w:rsidRPr="00A7476A">
          <w:t>земельным</w:t>
        </w:r>
      </w:hyperlink>
      <w:r w:rsidRPr="00A7476A">
        <w:t> и иным законодательством Российской Федерации.</w:t>
      </w:r>
      <w:proofErr w:type="gramEnd"/>
      <w:r w:rsidRPr="00A7476A">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710C93" w:rsidRPr="00A7476A" w:rsidRDefault="00710C93" w:rsidP="003030E3">
      <w:pPr>
        <w:pStyle w:val="s1"/>
        <w:spacing w:before="0" w:beforeAutospacing="0" w:after="0" w:afterAutospacing="0"/>
        <w:ind w:firstLine="709"/>
        <w:jc w:val="both"/>
      </w:pPr>
      <w:r w:rsidRPr="00A7476A">
        <w:t>3) выдают разрешение на строительство или отказывают в выдаче такого разрешения с указанием причин отказа.</w:t>
      </w:r>
    </w:p>
    <w:p w:rsidR="00710C93" w:rsidRPr="00A7476A" w:rsidRDefault="00532EB4" w:rsidP="003030E3">
      <w:pPr>
        <w:pStyle w:val="s1"/>
        <w:spacing w:before="0" w:beforeAutospacing="0" w:after="0" w:afterAutospacing="0"/>
        <w:ind w:firstLine="709"/>
        <w:jc w:val="both"/>
      </w:pPr>
      <w:r w:rsidRPr="00A7476A">
        <w:t>9</w:t>
      </w:r>
      <w:r w:rsidR="00710C93" w:rsidRPr="00A7476A">
        <w:t>.1. В случае</w:t>
      </w:r>
      <w:proofErr w:type="gramStart"/>
      <w:r w:rsidR="00710C93" w:rsidRPr="00A7476A">
        <w:t>,</w:t>
      </w:r>
      <w:proofErr w:type="gramEnd"/>
      <w:r w:rsidR="00710C93" w:rsidRPr="00A7476A">
        <w:t xml:space="preserve">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w:t>
      </w:r>
      <w:r w:rsidR="007E2D6C" w:rsidRPr="00A7476A">
        <w:t xml:space="preserve"> части 8.1 </w:t>
      </w:r>
      <w:r w:rsidR="00710C93" w:rsidRPr="00A7476A">
        <w:t xml:space="preserve">настоящей статьи, либо в заявлении о выдаче разрешения на строительство не содержится указание на типовое </w:t>
      </w:r>
      <w:proofErr w:type="gramStart"/>
      <w:r w:rsidR="00710C93" w:rsidRPr="00A7476A">
        <w:t>архитектурное решение</w:t>
      </w:r>
      <w:proofErr w:type="gramEnd"/>
      <w:r w:rsidR="00710C93" w:rsidRPr="00A7476A">
        <w:t xml:space="preserve">,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w:t>
      </w:r>
      <w:r w:rsidR="00710C93" w:rsidRPr="00A7476A">
        <w:lastRenderedPageBreak/>
        <w:t>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w:t>
      </w:r>
    </w:p>
    <w:p w:rsidR="00710C93" w:rsidRPr="00A7476A" w:rsidRDefault="00710C93" w:rsidP="003030E3">
      <w:pPr>
        <w:pStyle w:val="s1"/>
        <w:spacing w:before="0" w:beforeAutospacing="0" w:after="0" w:afterAutospacing="0"/>
        <w:ind w:firstLine="709"/>
        <w:jc w:val="both"/>
      </w:pPr>
      <w:proofErr w:type="gramStart"/>
      <w:r w:rsidRPr="00A7476A">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w:t>
      </w:r>
      <w:proofErr w:type="gramEnd"/>
      <w:r w:rsidRPr="00A7476A">
        <w:t xml:space="preserve"> документов, необходимых для принятия решения о выдаче разрешения на строительство;</w:t>
      </w:r>
    </w:p>
    <w:p w:rsidR="00710C93" w:rsidRPr="00A7476A" w:rsidRDefault="00710C93" w:rsidP="003030E3">
      <w:pPr>
        <w:pStyle w:val="s1"/>
        <w:spacing w:before="0" w:beforeAutospacing="0" w:after="0" w:afterAutospacing="0"/>
        <w:ind w:firstLine="709"/>
        <w:jc w:val="both"/>
      </w:pPr>
      <w:proofErr w:type="gramStart"/>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w:t>
      </w:r>
      <w:r w:rsidR="00532EB4" w:rsidRPr="00A7476A">
        <w:t xml:space="preserve"> земельным </w:t>
      </w:r>
      <w:r w:rsidRPr="00A7476A">
        <w:t>и иным законодательством Российской Федерации и действующими на дату выдачи разрешения на строительство, а</w:t>
      </w:r>
      <w:proofErr w:type="gramEnd"/>
      <w:r w:rsidRPr="00A7476A">
        <w:t xml:space="preserve">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710C93" w:rsidRPr="00A7476A" w:rsidRDefault="00710C93" w:rsidP="003030E3">
      <w:pPr>
        <w:pStyle w:val="s1"/>
        <w:spacing w:before="0" w:beforeAutospacing="0" w:after="0" w:afterAutospacing="0"/>
        <w:ind w:firstLine="709"/>
        <w:jc w:val="both"/>
      </w:pPr>
      <w:r w:rsidRPr="00A7476A">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710C93" w:rsidRPr="00A7476A" w:rsidRDefault="00532EB4" w:rsidP="003030E3">
      <w:pPr>
        <w:pStyle w:val="s1"/>
        <w:spacing w:before="0" w:beforeAutospacing="0" w:after="0" w:afterAutospacing="0"/>
        <w:ind w:firstLine="709"/>
        <w:jc w:val="both"/>
      </w:pPr>
      <w:proofErr w:type="gramStart"/>
      <w:r w:rsidRPr="00A7476A">
        <w:t xml:space="preserve">9.2 </w:t>
      </w:r>
      <w:r w:rsidR="00710C93" w:rsidRPr="00A7476A">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w:t>
      </w:r>
      <w:r w:rsidR="000D368D" w:rsidRPr="00A7476A">
        <w:t xml:space="preserve"> Градостроительным кодексом</w:t>
      </w:r>
      <w:r w:rsidR="00710C93" w:rsidRPr="00A7476A">
        <w:t xml:space="preserve">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w:t>
      </w:r>
      <w:proofErr w:type="gramEnd"/>
      <w:r w:rsidR="00710C93" w:rsidRPr="00A7476A">
        <w:t xml:space="preserve"> </w:t>
      </w:r>
      <w:proofErr w:type="gramStart"/>
      <w:r w:rsidR="00710C93" w:rsidRPr="00A7476A">
        <w:t>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r w:rsidR="00710C93" w:rsidRPr="00A7476A">
        <w:t xml:space="preserve"> </w:t>
      </w:r>
      <w:proofErr w:type="gramStart"/>
      <w:r w:rsidR="00710C93" w:rsidRPr="00A7476A">
        <w:t xml:space="preserve">Направление органом или организацией, уполномоченными в соответствии с </w:t>
      </w:r>
      <w:r w:rsidR="000D368D" w:rsidRPr="00A7476A">
        <w:t>Градостроительным кодексом</w:t>
      </w:r>
      <w:r w:rsidR="00710C93" w:rsidRPr="00A7476A">
        <w:t xml:space="preserve">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w:t>
      </w:r>
      <w:proofErr w:type="gramEnd"/>
      <w:r w:rsidR="00710C93" w:rsidRPr="00A7476A">
        <w:t xml:space="preserve">, уполномоченные в соответствии с </w:t>
      </w:r>
      <w:r w:rsidR="000D368D" w:rsidRPr="00A7476A">
        <w:t>Градостроительным кодексом</w:t>
      </w:r>
      <w:r w:rsidR="00710C93" w:rsidRPr="00A7476A">
        <w:t xml:space="preserve"> на выдачу разрешений на строительство, осуществляются в порядке межведомственного информационного взаимодействия.</w:t>
      </w:r>
    </w:p>
    <w:p w:rsidR="00710C93" w:rsidRPr="00A7476A" w:rsidRDefault="00532EB4" w:rsidP="003030E3">
      <w:pPr>
        <w:pStyle w:val="s1"/>
        <w:spacing w:before="0" w:beforeAutospacing="0" w:after="0" w:afterAutospacing="0"/>
        <w:ind w:firstLine="709"/>
        <w:jc w:val="both"/>
      </w:pPr>
      <w:r w:rsidRPr="00A7476A">
        <w:t>10</w:t>
      </w:r>
      <w:r w:rsidR="00710C93"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по заявлению застройщика могут выдать разрешение на отдельные этапы строительства, реконструкции.</w:t>
      </w:r>
    </w:p>
    <w:p w:rsidR="00710C93" w:rsidRPr="00A7476A" w:rsidRDefault="00532EB4" w:rsidP="003030E3">
      <w:pPr>
        <w:pStyle w:val="s1"/>
        <w:spacing w:before="0" w:beforeAutospacing="0" w:after="0" w:afterAutospacing="0"/>
        <w:ind w:firstLine="709"/>
        <w:jc w:val="both"/>
      </w:pPr>
      <w:r w:rsidRPr="00A7476A">
        <w:lastRenderedPageBreak/>
        <w:t>11</w:t>
      </w:r>
      <w:r w:rsidR="00710C93" w:rsidRPr="00A7476A">
        <w:t xml:space="preserve">. </w:t>
      </w:r>
      <w:proofErr w:type="gramStart"/>
      <w:r w:rsidR="00CB1DD8" w:rsidRPr="00A7476A">
        <w:rPr>
          <w:rStyle w:val="blk"/>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CB1DD8" w:rsidRPr="00A7476A">
        <w:rPr>
          <w:rStyle w:val="blk"/>
        </w:rPr>
        <w:t>Росатом</w:t>
      </w:r>
      <w:proofErr w:type="spellEnd"/>
      <w:r w:rsidR="00CB1DD8" w:rsidRPr="00A7476A">
        <w:rPr>
          <w:rStyle w:val="blk"/>
        </w:rPr>
        <w:t>" или Государственная корпорация по космической деятельности "</w:t>
      </w:r>
      <w:proofErr w:type="spellStart"/>
      <w:r w:rsidR="00CB1DD8" w:rsidRPr="00A7476A">
        <w:rPr>
          <w:rStyle w:val="blk"/>
        </w:rPr>
        <w:t>Роскосмос</w:t>
      </w:r>
      <w:proofErr w:type="spellEnd"/>
      <w:r w:rsidR="00CB1DD8" w:rsidRPr="00A7476A">
        <w:rPr>
          <w:rStyle w:val="blk"/>
        </w:rPr>
        <w:t>" отказывают в выдаче разрешения на строительство при отсутствии документов, предусмотренных частью 7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w:t>
      </w:r>
      <w:proofErr w:type="gramEnd"/>
      <w:r w:rsidR="00CB1DD8" w:rsidRPr="00A7476A">
        <w:rPr>
          <w:rStyle w:val="blk"/>
        </w:rPr>
        <w:t xml:space="preserve"> </w:t>
      </w:r>
      <w:proofErr w:type="gramStart"/>
      <w:r w:rsidR="00CB1DD8" w:rsidRPr="00A7476A">
        <w:rPr>
          <w:rStyle w:val="blk"/>
        </w:rPr>
        <w:t>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w:t>
      </w:r>
      <w:proofErr w:type="gramEnd"/>
      <w:r w:rsidR="00CB1DD8" w:rsidRPr="00A7476A">
        <w:rPr>
          <w:rStyle w:val="blk"/>
        </w:rPr>
        <w:t xml:space="preserve">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w:t>
      </w:r>
      <w:proofErr w:type="gramStart"/>
      <w:r w:rsidR="00CB1DD8" w:rsidRPr="00A7476A">
        <w:rPr>
          <w:rStyle w:val="blk"/>
        </w:rPr>
        <w:t>В случае, предусмотренном частью</w:t>
      </w:r>
      <w:r w:rsidR="00250DFA" w:rsidRPr="00A7476A">
        <w:rPr>
          <w:rStyle w:val="blk"/>
        </w:rPr>
        <w:t xml:space="preserve"> 9.1</w:t>
      </w:r>
      <w:r w:rsidR="00CB1DD8" w:rsidRPr="00A7476A">
        <w:rPr>
          <w:rStyle w:val="blk"/>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CB1DD8" w:rsidRPr="00A7476A">
        <w:rPr>
          <w:rStyle w:val="blk"/>
        </w:rPr>
        <w:t>, расположенной в границах территории исторического поселения федерального или регионального значения. В случае</w:t>
      </w:r>
      <w:proofErr w:type="gramStart"/>
      <w:r w:rsidR="00CB1DD8" w:rsidRPr="00A7476A">
        <w:rPr>
          <w:rStyle w:val="blk"/>
        </w:rPr>
        <w:t>,</w:t>
      </w:r>
      <w:proofErr w:type="gramEnd"/>
      <w:r w:rsidR="00CB1DD8" w:rsidRPr="00A7476A">
        <w:rPr>
          <w:rStyle w:val="blk"/>
        </w:rPr>
        <w:t xml:space="preserve">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sidR="00A8207E" w:rsidRPr="00A7476A">
        <w:rPr>
          <w:rStyle w:val="blk"/>
        </w:rPr>
        <w:t>Градостроительным кодексом</w:t>
      </w:r>
      <w:r w:rsidR="00CB1DD8" w:rsidRPr="00A7476A">
        <w:rPr>
          <w:rStyle w:val="blk"/>
        </w:rPr>
        <w:t xml:space="preserve"> Российской Федерацией или субъектом Российской Федерации).</w:t>
      </w:r>
    </w:p>
    <w:p w:rsidR="00710C93" w:rsidRPr="00A7476A" w:rsidRDefault="00925D32" w:rsidP="003030E3">
      <w:pPr>
        <w:pStyle w:val="s1"/>
        <w:spacing w:before="0" w:beforeAutospacing="0" w:after="0" w:afterAutospacing="0"/>
        <w:ind w:firstLine="709"/>
        <w:jc w:val="both"/>
      </w:pPr>
      <w:r w:rsidRPr="00A7476A">
        <w:t>12</w:t>
      </w:r>
      <w:r w:rsidR="00710C93" w:rsidRPr="00A7476A">
        <w:t>. Отказ в выдаче разрешения на строительство может быть оспорен застройщиком в судебном порядке.</w:t>
      </w:r>
    </w:p>
    <w:p w:rsidR="00710C93" w:rsidRPr="00A7476A" w:rsidRDefault="00925D32" w:rsidP="003030E3">
      <w:pPr>
        <w:pStyle w:val="s1"/>
        <w:spacing w:before="0" w:beforeAutospacing="0" w:after="0" w:afterAutospacing="0"/>
        <w:ind w:firstLine="709"/>
        <w:jc w:val="both"/>
      </w:pPr>
      <w:r w:rsidRPr="00A7476A">
        <w:t>13</w:t>
      </w:r>
      <w:r w:rsidR="00710C93" w:rsidRPr="00A7476A">
        <w:t>.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xml:space="preserve">" без взимания платы. </w:t>
      </w:r>
      <w:proofErr w:type="gramStart"/>
      <w:r w:rsidR="00710C93" w:rsidRPr="00A7476A">
        <w:t>В течение трех дней со дня выдачи разрешения на строительство указанные органы,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w:t>
      </w:r>
      <w:r w:rsidR="00532EB4" w:rsidRPr="00A7476A">
        <w:t xml:space="preserve"> пункте 5.1 статьи 6</w:t>
      </w:r>
      <w:r w:rsidRPr="00A7476A">
        <w:t xml:space="preserve"> Градостроительного кодекса</w:t>
      </w:r>
      <w:r w:rsidR="00710C93" w:rsidRPr="00A7476A">
        <w:t>, или в</w:t>
      </w:r>
      <w:proofErr w:type="gramEnd"/>
      <w:r w:rsidR="00710C93" w:rsidRPr="00A7476A">
        <w:t xml:space="preserve"> орган исполнительной власти субъекта Российской Федерации, уполномоченный на </w:t>
      </w:r>
      <w:r w:rsidR="00710C93" w:rsidRPr="00A7476A">
        <w:lastRenderedPageBreak/>
        <w:t>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710C93" w:rsidRPr="00A7476A" w:rsidRDefault="00925D32" w:rsidP="003030E3">
      <w:pPr>
        <w:pStyle w:val="s1"/>
        <w:spacing w:before="0" w:beforeAutospacing="0" w:after="0" w:afterAutospacing="0"/>
        <w:ind w:firstLine="709"/>
        <w:jc w:val="both"/>
      </w:pPr>
      <w:r w:rsidRPr="000653DB">
        <w:t>13</w:t>
      </w:r>
      <w:r w:rsidR="00710C93" w:rsidRPr="000653DB">
        <w:t xml:space="preserve">.1. </w:t>
      </w:r>
      <w:r w:rsidR="00710C93" w:rsidRPr="00A7476A">
        <w:t>В случаях, предусмотренных</w:t>
      </w:r>
      <w:r w:rsidRPr="00A7476A">
        <w:t xml:space="preserve"> пунктом 9 части 7 </w:t>
      </w:r>
      <w:r w:rsidR="00710C93" w:rsidRPr="00A7476A">
        <w:t xml:space="preserve">настоящей статьи, в течение трех рабочих дней со дня выдачи </w:t>
      </w:r>
      <w:proofErr w:type="gramStart"/>
      <w:r w:rsidR="00710C93" w:rsidRPr="00A7476A">
        <w:t>разрешения</w:t>
      </w:r>
      <w:proofErr w:type="gramEnd"/>
      <w:r w:rsidR="00710C93" w:rsidRPr="00A7476A">
        <w:t xml:space="preserve">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710C93" w:rsidRPr="00A7476A" w:rsidRDefault="00925D32" w:rsidP="003030E3">
      <w:pPr>
        <w:pStyle w:val="s1"/>
        <w:spacing w:before="0" w:beforeAutospacing="0" w:after="0" w:afterAutospacing="0"/>
        <w:ind w:firstLine="709"/>
        <w:jc w:val="both"/>
      </w:pPr>
      <w:r w:rsidRPr="00A7476A">
        <w:t>14</w:t>
      </w:r>
      <w:r w:rsidR="00710C93" w:rsidRPr="00A7476A">
        <w:t>. </w:t>
      </w:r>
      <w:r w:rsidRPr="00A7476A">
        <w:t xml:space="preserve">Форма </w:t>
      </w:r>
      <w:r w:rsidR="00710C93" w:rsidRPr="00A7476A">
        <w:t>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710C93" w:rsidRPr="00A7476A" w:rsidRDefault="00925D32" w:rsidP="003030E3">
      <w:pPr>
        <w:pStyle w:val="s1"/>
        <w:spacing w:before="0" w:beforeAutospacing="0" w:after="0" w:afterAutospacing="0"/>
        <w:ind w:firstLine="709"/>
        <w:jc w:val="both"/>
      </w:pPr>
      <w:r w:rsidRPr="00A7476A">
        <w:t>14.1</w:t>
      </w:r>
      <w:r w:rsidR="00710C93" w:rsidRPr="00A7476A">
        <w:t>. В случае, предусмотренном</w:t>
      </w:r>
      <w:r w:rsidR="00CC10C0" w:rsidRPr="00A7476A">
        <w:t xml:space="preserve"> частью 8.2 </w:t>
      </w:r>
      <w:r w:rsidR="00710C93" w:rsidRPr="00A7476A">
        <w:t xml:space="preserve">настоящей статьи, в разрешении на строительство указывается типовое </w:t>
      </w:r>
      <w:proofErr w:type="gramStart"/>
      <w:r w:rsidR="00710C93" w:rsidRPr="00A7476A">
        <w:t>архитектурное решение</w:t>
      </w:r>
      <w:proofErr w:type="gramEnd"/>
      <w:r w:rsidR="00710C93" w:rsidRPr="00A7476A">
        <w:t xml:space="preserve">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710C93" w:rsidRPr="00A7476A" w:rsidRDefault="00925D32" w:rsidP="003030E3">
      <w:pPr>
        <w:pStyle w:val="s1"/>
        <w:spacing w:before="0" w:beforeAutospacing="0" w:after="0" w:afterAutospacing="0"/>
        <w:ind w:firstLine="709"/>
        <w:jc w:val="both"/>
      </w:pPr>
      <w:r w:rsidRPr="00A7476A">
        <w:t xml:space="preserve">15. </w:t>
      </w:r>
      <w:r w:rsidR="00710C93" w:rsidRPr="00A7476A">
        <w:t>Выдача разрешения на строительство не требуется в случае:</w:t>
      </w:r>
    </w:p>
    <w:p w:rsidR="00710C93" w:rsidRPr="00A7476A" w:rsidRDefault="00710C93" w:rsidP="003030E3">
      <w:pPr>
        <w:pStyle w:val="s1"/>
        <w:spacing w:before="0" w:beforeAutospacing="0" w:after="0" w:afterAutospacing="0"/>
        <w:ind w:firstLine="709"/>
        <w:jc w:val="both"/>
      </w:pPr>
      <w:r w:rsidRPr="00A7476A">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w:t>
      </w:r>
      <w:r w:rsidR="00925D32" w:rsidRPr="00A7476A">
        <w:t xml:space="preserve"> законодательством </w:t>
      </w:r>
      <w:r w:rsidRPr="00A7476A">
        <w:t>в сфере садоводства и огородничества;</w:t>
      </w:r>
    </w:p>
    <w:p w:rsidR="00710C93" w:rsidRPr="005B08C3" w:rsidRDefault="00710C93" w:rsidP="003030E3">
      <w:pPr>
        <w:pStyle w:val="s1"/>
        <w:spacing w:before="0" w:beforeAutospacing="0" w:after="0" w:afterAutospacing="0"/>
        <w:ind w:firstLine="709"/>
        <w:jc w:val="both"/>
        <w:rPr>
          <w:color w:val="FF0000"/>
        </w:rPr>
      </w:pPr>
      <w:proofErr w:type="gramStart"/>
      <w:r w:rsidRPr="00A7476A">
        <w:t xml:space="preserve">1.1) </w:t>
      </w:r>
      <w:r w:rsidR="000653DB" w:rsidRPr="000653DB">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5B08C3" w:rsidRPr="000653DB">
        <w:t>;</w:t>
      </w:r>
      <w:r w:rsidR="00175291" w:rsidRPr="000653DB">
        <w:t xml:space="preserve"> </w:t>
      </w:r>
      <w:proofErr w:type="gramEnd"/>
    </w:p>
    <w:p w:rsidR="00710C93" w:rsidRPr="00A7476A" w:rsidRDefault="00710C93" w:rsidP="003030E3">
      <w:pPr>
        <w:pStyle w:val="s1"/>
        <w:spacing w:before="0" w:beforeAutospacing="0" w:after="0" w:afterAutospacing="0"/>
        <w:ind w:firstLine="709"/>
        <w:jc w:val="both"/>
      </w:pPr>
      <w:r w:rsidRPr="00A7476A">
        <w:t>2) строительства, реконструкции объектов, не являющихся</w:t>
      </w:r>
      <w:r w:rsidR="00925D32" w:rsidRPr="00A7476A">
        <w:t xml:space="preserve"> объектами капитального строительства</w:t>
      </w:r>
      <w:r w:rsidRPr="00A7476A">
        <w:t>;</w:t>
      </w:r>
    </w:p>
    <w:p w:rsidR="00710C93" w:rsidRPr="00A7476A" w:rsidRDefault="00710C93" w:rsidP="003030E3">
      <w:pPr>
        <w:pStyle w:val="s1"/>
        <w:spacing w:before="0" w:beforeAutospacing="0" w:after="0" w:afterAutospacing="0"/>
        <w:ind w:firstLine="709"/>
        <w:jc w:val="both"/>
      </w:pPr>
      <w:r w:rsidRPr="00A7476A">
        <w:t xml:space="preserve">3) </w:t>
      </w:r>
      <w:r w:rsidR="000653DB" w:rsidRPr="000653DB">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Pr="00A7476A">
        <w:t>;</w:t>
      </w:r>
    </w:p>
    <w:p w:rsidR="00710C93" w:rsidRPr="00A7476A" w:rsidRDefault="00710C93" w:rsidP="003030E3">
      <w:pPr>
        <w:pStyle w:val="s1"/>
        <w:spacing w:before="0" w:beforeAutospacing="0" w:after="0" w:afterAutospacing="0"/>
        <w:ind w:firstLine="709"/>
        <w:jc w:val="both"/>
      </w:pPr>
      <w:r w:rsidRPr="00A7476A">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w:t>
      </w:r>
      <w:r w:rsidR="00925D32" w:rsidRPr="00A7476A">
        <w:t xml:space="preserve"> градостроительным регламентом</w:t>
      </w:r>
      <w:r w:rsidRPr="00A7476A">
        <w:t>;</w:t>
      </w:r>
    </w:p>
    <w:p w:rsidR="00710C93" w:rsidRPr="00A7476A" w:rsidRDefault="00710C93" w:rsidP="003030E3">
      <w:pPr>
        <w:pStyle w:val="s1"/>
        <w:spacing w:before="0" w:beforeAutospacing="0" w:after="0" w:afterAutospacing="0"/>
        <w:ind w:firstLine="709"/>
        <w:jc w:val="both"/>
      </w:pPr>
      <w:r w:rsidRPr="00A7476A">
        <w:t>4.1) капитального ремонта объе</w:t>
      </w:r>
      <w:r w:rsidR="005B08C3">
        <w:t xml:space="preserve">ктов капитального строительства, </w:t>
      </w:r>
      <w:r w:rsidR="005B08C3" w:rsidRPr="000653DB">
        <w:t>в том числе в случае, указанном в части 11 статьи 52 Градостроительного кодекса Российской Федерации;</w:t>
      </w:r>
    </w:p>
    <w:p w:rsidR="00710C93" w:rsidRPr="00A7476A" w:rsidRDefault="00710C93" w:rsidP="003030E3">
      <w:pPr>
        <w:pStyle w:val="s1"/>
        <w:spacing w:before="0" w:beforeAutospacing="0" w:after="0" w:afterAutospacing="0"/>
        <w:ind w:firstLine="709"/>
        <w:jc w:val="both"/>
      </w:pPr>
      <w:r w:rsidRPr="00A7476A">
        <w:t>4.2) строительства, реконструкции буровых скважин, предусмотренных подготовленными, согласованными и утвержденными в соответствии с</w:t>
      </w:r>
      <w:r w:rsidR="00925D32" w:rsidRPr="00A7476A">
        <w:t xml:space="preserve"> законодательством </w:t>
      </w:r>
      <w:r w:rsidRPr="00A7476A">
        <w:t>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710C93" w:rsidRPr="00A7476A" w:rsidRDefault="00710C93" w:rsidP="003030E3">
      <w:pPr>
        <w:pStyle w:val="s1"/>
        <w:spacing w:before="0" w:beforeAutospacing="0" w:after="0" w:afterAutospacing="0"/>
        <w:ind w:firstLine="709"/>
        <w:jc w:val="both"/>
      </w:pPr>
      <w:r w:rsidRPr="00A7476A">
        <w:t>4.3) строительства, реконструкции посольств, консульств и представительств Российской Федерации за рубежом;</w:t>
      </w:r>
    </w:p>
    <w:p w:rsidR="00710C93" w:rsidRPr="00A7476A" w:rsidRDefault="00710C93" w:rsidP="003030E3">
      <w:pPr>
        <w:pStyle w:val="s1"/>
        <w:spacing w:before="0" w:beforeAutospacing="0" w:after="0" w:afterAutospacing="0"/>
        <w:ind w:firstLine="709"/>
        <w:jc w:val="both"/>
      </w:pPr>
      <w:r w:rsidRPr="00A7476A">
        <w:lastRenderedPageBreak/>
        <w:t xml:space="preserve">4.4) строительства, реконструкции объектов, предназначенных для транспортировки природного газа под давлением до </w:t>
      </w:r>
      <w:r w:rsidR="00220CAE" w:rsidRPr="00A7476A">
        <w:t>1,2</w:t>
      </w:r>
      <w:r w:rsidRPr="00A7476A">
        <w:t xml:space="preserve"> </w:t>
      </w:r>
      <w:proofErr w:type="spellStart"/>
      <w:r w:rsidRPr="00A7476A">
        <w:t>мегапаскаля</w:t>
      </w:r>
      <w:proofErr w:type="spellEnd"/>
      <w:r w:rsidRPr="00A7476A">
        <w:t xml:space="preserve"> включительно;</w:t>
      </w:r>
    </w:p>
    <w:p w:rsidR="00710C93" w:rsidRPr="00A7476A" w:rsidRDefault="00710C93" w:rsidP="003030E3">
      <w:pPr>
        <w:pStyle w:val="s1"/>
        <w:spacing w:before="0" w:beforeAutospacing="0" w:after="0" w:afterAutospacing="0"/>
        <w:ind w:firstLine="709"/>
        <w:jc w:val="both"/>
      </w:pPr>
      <w:r w:rsidRPr="00A7476A">
        <w:t>4.5) размещения антенных опор (мачт и башен) высотой до 50 метров, предназначенных для размещения сре</w:t>
      </w:r>
      <w:proofErr w:type="gramStart"/>
      <w:r w:rsidRPr="00A7476A">
        <w:t>дств св</w:t>
      </w:r>
      <w:proofErr w:type="gramEnd"/>
      <w:r w:rsidRPr="00A7476A">
        <w:t>язи;</w:t>
      </w:r>
    </w:p>
    <w:p w:rsidR="00710C93" w:rsidRPr="00A7476A" w:rsidRDefault="00710C93" w:rsidP="003030E3">
      <w:pPr>
        <w:pStyle w:val="s1"/>
        <w:spacing w:before="0" w:beforeAutospacing="0" w:after="0" w:afterAutospacing="0"/>
        <w:ind w:firstLine="709"/>
        <w:jc w:val="both"/>
      </w:pPr>
      <w:r w:rsidRPr="00A7476A">
        <w:t xml:space="preserve">5) иных случаях, если в соответствии с </w:t>
      </w:r>
      <w:r w:rsidR="000D368D" w:rsidRPr="00A7476A">
        <w:t>Градостроительным кодексом</w:t>
      </w:r>
      <w:r w:rsidRPr="00A7476A">
        <w:t>, нормативными правовыми актами Правительства Российской Федерации, законодательством субъектов Российской Федерации о</w:t>
      </w:r>
      <w:r w:rsidR="00925D32" w:rsidRPr="00A7476A">
        <w:t xml:space="preserve"> градостроительной деятельности </w:t>
      </w:r>
      <w:r w:rsidRPr="00A7476A">
        <w:t>получение разрешения на строительство</w:t>
      </w:r>
      <w:r w:rsidR="00925D32" w:rsidRPr="00A7476A">
        <w:t xml:space="preserve"> не требуется</w:t>
      </w:r>
      <w:r w:rsidRPr="00A7476A">
        <w:t>.</w:t>
      </w:r>
    </w:p>
    <w:p w:rsidR="00710C93" w:rsidRPr="00A7476A" w:rsidRDefault="00710C93" w:rsidP="003030E3">
      <w:pPr>
        <w:pStyle w:val="s1"/>
        <w:spacing w:before="0" w:beforeAutospacing="0" w:after="0" w:afterAutospacing="0"/>
        <w:ind w:firstLine="709"/>
        <w:jc w:val="both"/>
      </w:pPr>
      <w:r w:rsidRPr="00A7476A">
        <w:t>1</w:t>
      </w:r>
      <w:r w:rsidR="00925D32" w:rsidRPr="00A7476A">
        <w:t>6</w:t>
      </w:r>
      <w:r w:rsidRPr="00A7476A">
        <w:t xml:space="preserve">. </w:t>
      </w:r>
      <w:proofErr w:type="gramStart"/>
      <w:r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r w:rsidRPr="00A7476A">
        <w:t>)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w:t>
      </w:r>
      <w:r w:rsidR="00925D32" w:rsidRPr="00A7476A">
        <w:t xml:space="preserve"> пунктах 3.1-3.3 и 6 части 5 статьи 56 </w:t>
      </w:r>
      <w:r w:rsidR="000D368D" w:rsidRPr="00A7476A">
        <w:t>Градостроительного кодекса</w:t>
      </w:r>
      <w:r w:rsidRPr="00A7476A">
        <w:t>.</w:t>
      </w:r>
    </w:p>
    <w:p w:rsidR="00710C93" w:rsidRPr="00A7476A" w:rsidRDefault="00710C93" w:rsidP="003030E3">
      <w:pPr>
        <w:pStyle w:val="s1"/>
        <w:spacing w:before="0" w:beforeAutospacing="0" w:after="0" w:afterAutospacing="0"/>
        <w:ind w:firstLine="709"/>
        <w:jc w:val="both"/>
      </w:pPr>
      <w:r w:rsidRPr="00A7476A">
        <w:t>1</w:t>
      </w:r>
      <w:r w:rsidR="00925D32" w:rsidRPr="00A7476A">
        <w:t>7</w:t>
      </w:r>
      <w:r w:rsidRPr="00A7476A">
        <w:t>.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w:t>
      </w:r>
      <w:r w:rsidR="0085133E" w:rsidRPr="00A7476A">
        <w:t xml:space="preserve"> частью 10 </w:t>
      </w:r>
      <w:r w:rsidRPr="00A7476A">
        <w:t>настоящей статьи. Разрешение на индивидуальное жилищное строительство выдается на десять лет.</w:t>
      </w:r>
    </w:p>
    <w:p w:rsidR="00710C93" w:rsidRPr="00A7476A" w:rsidRDefault="00925D32" w:rsidP="003030E3">
      <w:pPr>
        <w:pStyle w:val="s1"/>
        <w:spacing w:before="0" w:beforeAutospacing="0" w:after="0" w:afterAutospacing="0"/>
        <w:ind w:firstLine="709"/>
        <w:jc w:val="both"/>
      </w:pPr>
      <w:r w:rsidRPr="00A7476A">
        <w:t>18</w:t>
      </w:r>
      <w:r w:rsidR="00710C93" w:rsidRPr="00A7476A">
        <w:t>.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w:t>
      </w:r>
      <w:r w:rsidR="00245E87" w:rsidRPr="00A7476A">
        <w:t xml:space="preserve"> частью 18.1 </w:t>
      </w:r>
      <w:r w:rsidR="00710C93" w:rsidRPr="00A7476A">
        <w:t>настоящей статьи.</w:t>
      </w:r>
    </w:p>
    <w:p w:rsidR="00710C93" w:rsidRPr="00A7476A" w:rsidRDefault="00710C93" w:rsidP="003030E3">
      <w:pPr>
        <w:pStyle w:val="s1"/>
        <w:spacing w:before="0" w:beforeAutospacing="0" w:after="0" w:afterAutospacing="0"/>
        <w:ind w:firstLine="709"/>
        <w:jc w:val="both"/>
      </w:pPr>
      <w:r w:rsidRPr="00A7476A">
        <w:t>1</w:t>
      </w:r>
      <w:r w:rsidR="00925D32" w:rsidRPr="00A7476A">
        <w:t>8</w:t>
      </w:r>
      <w:r w:rsidRPr="00A7476A">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A7476A">
        <w:t>Росатом</w:t>
      </w:r>
      <w:proofErr w:type="spellEnd"/>
      <w:r w:rsidRPr="00A7476A">
        <w:t>" или Государственной корпорации по космической деятельности "</w:t>
      </w:r>
      <w:proofErr w:type="spellStart"/>
      <w:r w:rsidRPr="00A7476A">
        <w:t>Роскосмос</w:t>
      </w:r>
      <w:proofErr w:type="spellEnd"/>
      <w:r w:rsidRPr="00A7476A">
        <w:t>" в случае:</w:t>
      </w:r>
    </w:p>
    <w:p w:rsidR="00710C93" w:rsidRPr="00A7476A" w:rsidRDefault="00710C93" w:rsidP="003030E3">
      <w:pPr>
        <w:pStyle w:val="s1"/>
        <w:spacing w:before="0" w:beforeAutospacing="0" w:after="0" w:afterAutospacing="0"/>
        <w:ind w:firstLine="709"/>
        <w:jc w:val="both"/>
      </w:pPr>
      <w:r w:rsidRPr="00A7476A">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710C93" w:rsidRPr="00A7476A" w:rsidRDefault="00710C93" w:rsidP="003030E3">
      <w:pPr>
        <w:pStyle w:val="s1"/>
        <w:spacing w:before="0" w:beforeAutospacing="0" w:after="0" w:afterAutospacing="0"/>
        <w:ind w:firstLine="709"/>
        <w:jc w:val="both"/>
      </w:pPr>
      <w:r w:rsidRPr="00A7476A">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rsidR="00710C93" w:rsidRPr="00A7476A" w:rsidRDefault="00710C93" w:rsidP="003030E3">
      <w:pPr>
        <w:pStyle w:val="s1"/>
        <w:spacing w:before="0" w:beforeAutospacing="0" w:after="0" w:afterAutospacing="0"/>
        <w:ind w:firstLine="709"/>
        <w:jc w:val="both"/>
      </w:pPr>
      <w:r w:rsidRPr="00A7476A">
        <w:t>2) отказа от права собственности и иных прав на земельные участки;</w:t>
      </w:r>
    </w:p>
    <w:p w:rsidR="00710C93" w:rsidRPr="00A7476A" w:rsidRDefault="00710C93" w:rsidP="003030E3">
      <w:pPr>
        <w:pStyle w:val="s1"/>
        <w:spacing w:before="0" w:beforeAutospacing="0" w:after="0" w:afterAutospacing="0"/>
        <w:ind w:firstLine="709"/>
        <w:jc w:val="both"/>
      </w:pPr>
      <w:r w:rsidRPr="00A7476A">
        <w:t>3) расторжения договора аренды и иных договоров, на основании которых у граждан и юридических лиц возникли права на земельные участки;</w:t>
      </w:r>
    </w:p>
    <w:p w:rsidR="00710C93" w:rsidRPr="00A7476A" w:rsidRDefault="00710C93" w:rsidP="003030E3">
      <w:pPr>
        <w:pStyle w:val="s1"/>
        <w:spacing w:before="0" w:beforeAutospacing="0" w:after="0" w:afterAutospacing="0"/>
        <w:ind w:firstLine="709"/>
        <w:jc w:val="both"/>
      </w:pPr>
      <w:r w:rsidRPr="00A7476A">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710C93" w:rsidRPr="00A7476A" w:rsidRDefault="00925D32" w:rsidP="003030E3">
      <w:pPr>
        <w:pStyle w:val="s1"/>
        <w:spacing w:before="0" w:beforeAutospacing="0" w:after="0" w:afterAutospacing="0"/>
        <w:ind w:firstLine="709"/>
        <w:jc w:val="both"/>
      </w:pPr>
      <w:r w:rsidRPr="00A7476A">
        <w:t>18</w:t>
      </w:r>
      <w:r w:rsidR="00710C93" w:rsidRPr="00A7476A">
        <w:t xml:space="preserve">.2. </w:t>
      </w:r>
      <w:proofErr w:type="gramStart"/>
      <w:r w:rsidR="00710C93" w:rsidRPr="00A7476A">
        <w:t xml:space="preserve">Уполномоченными на выдачу разрешений на строительство федеральным органом исполнительной власти, органом исполнительной власти субъекта Российской </w:t>
      </w:r>
      <w:r w:rsidR="00710C93" w:rsidRPr="00A7476A">
        <w:lastRenderedPageBreak/>
        <w:t>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w:t>
      </w:r>
      <w:proofErr w:type="gramEnd"/>
      <w:r w:rsidR="00710C93" w:rsidRPr="00A7476A">
        <w:t xml:space="preserve"> основаниям, указанным в</w:t>
      </w:r>
      <w:r w:rsidR="00245E87" w:rsidRPr="00A7476A">
        <w:t xml:space="preserve"> части 18.1 </w:t>
      </w:r>
      <w:r w:rsidR="00710C93" w:rsidRPr="00A7476A">
        <w:t>настоящей статьи.</w:t>
      </w:r>
    </w:p>
    <w:p w:rsidR="00710C93" w:rsidRPr="00A7476A" w:rsidRDefault="00925D32" w:rsidP="003030E3">
      <w:pPr>
        <w:pStyle w:val="s1"/>
        <w:spacing w:before="0" w:beforeAutospacing="0" w:after="0" w:afterAutospacing="0"/>
        <w:ind w:firstLine="709"/>
        <w:jc w:val="both"/>
      </w:pPr>
      <w:r w:rsidRPr="00A7476A">
        <w:t>18</w:t>
      </w:r>
      <w:r w:rsidR="00710C93" w:rsidRPr="00A7476A">
        <w:t>.3.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w:t>
      </w:r>
      <w:r w:rsidR="00513EE9" w:rsidRPr="00A7476A">
        <w:t xml:space="preserve"> пунктах 1-3 части 18.1 </w:t>
      </w:r>
      <w:r w:rsidR="00710C93" w:rsidRPr="00A7476A">
        <w:t>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710C93" w:rsidRPr="00A7476A" w:rsidRDefault="006F6EDE" w:rsidP="003030E3">
      <w:pPr>
        <w:pStyle w:val="s1"/>
        <w:spacing w:before="0" w:beforeAutospacing="0" w:after="0" w:afterAutospacing="0"/>
        <w:ind w:firstLine="709"/>
        <w:jc w:val="both"/>
      </w:pPr>
      <w:r w:rsidRPr="00A7476A">
        <w:t>18</w:t>
      </w:r>
      <w:r w:rsidR="00710C93" w:rsidRPr="00A7476A">
        <w:t xml:space="preserve">.4. </w:t>
      </w:r>
      <w:proofErr w:type="gramStart"/>
      <w:r w:rsidR="00710C93" w:rsidRPr="00A7476A">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принимается также решение о прекращении действия разрешения на строительство в срок, указанный в</w:t>
      </w:r>
      <w:r w:rsidR="00876116" w:rsidRPr="00A7476A">
        <w:t xml:space="preserve"> части 18.2 </w:t>
      </w:r>
      <w:r w:rsidR="00710C93" w:rsidRPr="00A7476A">
        <w:t>настоящей статьи, при получении одного из следующих документов:</w:t>
      </w:r>
      <w:proofErr w:type="gramEnd"/>
    </w:p>
    <w:p w:rsidR="00710C93" w:rsidRPr="00A7476A" w:rsidRDefault="00710C93" w:rsidP="003030E3">
      <w:pPr>
        <w:pStyle w:val="s1"/>
        <w:spacing w:before="0" w:beforeAutospacing="0" w:after="0" w:afterAutospacing="0"/>
        <w:ind w:firstLine="709"/>
        <w:jc w:val="both"/>
      </w:pPr>
      <w:r w:rsidRPr="00A7476A">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710C93" w:rsidRPr="00A7476A" w:rsidRDefault="00710C93" w:rsidP="003030E3">
      <w:pPr>
        <w:pStyle w:val="s1"/>
        <w:spacing w:before="0" w:beforeAutospacing="0" w:after="0" w:afterAutospacing="0"/>
        <w:ind w:firstLine="709"/>
        <w:jc w:val="both"/>
      </w:pPr>
      <w:r w:rsidRPr="00A7476A">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710C93" w:rsidRPr="00A7476A" w:rsidRDefault="006F6EDE" w:rsidP="003030E3">
      <w:pPr>
        <w:pStyle w:val="s1"/>
        <w:spacing w:before="0" w:beforeAutospacing="0" w:after="0" w:afterAutospacing="0"/>
        <w:ind w:firstLine="709"/>
        <w:jc w:val="both"/>
      </w:pPr>
      <w:r w:rsidRPr="00A7476A">
        <w:t>18</w:t>
      </w:r>
      <w:r w:rsidR="00710C93" w:rsidRPr="00A7476A">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710C93" w:rsidRPr="00A7476A" w:rsidRDefault="006F6EDE" w:rsidP="003030E3">
      <w:pPr>
        <w:pStyle w:val="s1"/>
        <w:spacing w:before="0" w:beforeAutospacing="0" w:after="0" w:afterAutospacing="0"/>
        <w:ind w:firstLine="709"/>
        <w:jc w:val="both"/>
      </w:pPr>
      <w:r w:rsidRPr="00A7476A">
        <w:t>18</w:t>
      </w:r>
      <w:r w:rsidR="00710C93" w:rsidRPr="00A7476A">
        <w:t xml:space="preserve">.6. </w:t>
      </w:r>
      <w:proofErr w:type="gramStart"/>
      <w:r w:rsidR="00710C93" w:rsidRPr="00A7476A">
        <w:t xml:space="preserve">В случае образования земельного участка путем объединения земельных участков, в отношении которых или одного из которых в соответствии с </w:t>
      </w:r>
      <w:r w:rsidR="000D368D" w:rsidRPr="00A7476A">
        <w:t>Градостроительным кодексом</w:t>
      </w:r>
      <w:r w:rsidR="00710C93" w:rsidRPr="00A7476A">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roofErr w:type="gramEnd"/>
    </w:p>
    <w:p w:rsidR="00710C93" w:rsidRPr="00A7476A" w:rsidRDefault="006F6EDE" w:rsidP="003030E3">
      <w:pPr>
        <w:pStyle w:val="s1"/>
        <w:spacing w:before="0" w:beforeAutospacing="0" w:after="0" w:afterAutospacing="0"/>
        <w:ind w:firstLine="709"/>
        <w:jc w:val="both"/>
      </w:pPr>
      <w:r w:rsidRPr="00A7476A">
        <w:t>18</w:t>
      </w:r>
      <w:r w:rsidR="00710C93" w:rsidRPr="00A7476A">
        <w:t xml:space="preserve">.7. </w:t>
      </w:r>
      <w:proofErr w:type="gramStart"/>
      <w:r w:rsidR="00CB1DD8" w:rsidRPr="00A7476A">
        <w:rPr>
          <w:rStyle w:val="blk"/>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A8207E" w:rsidRPr="00A7476A">
        <w:rPr>
          <w:rStyle w:val="blk"/>
        </w:rPr>
        <w:t>Градостроительным кодексом</w:t>
      </w:r>
      <w:r w:rsidR="00CB1DD8" w:rsidRPr="00A7476A">
        <w:rPr>
          <w:rStyle w:val="blk"/>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w:t>
      </w:r>
      <w:proofErr w:type="gramEnd"/>
      <w:r w:rsidR="00CB1DD8" w:rsidRPr="00A7476A">
        <w:rPr>
          <w:rStyle w:val="blk"/>
        </w:rPr>
        <w:t xml:space="preserve"> капитального строительства, </w:t>
      </w:r>
      <w:proofErr w:type="gramStart"/>
      <w:r w:rsidR="00CB1DD8" w:rsidRPr="00A7476A">
        <w:rPr>
          <w:rStyle w:val="blk"/>
        </w:rPr>
        <w:t>установленных</w:t>
      </w:r>
      <w:proofErr w:type="gramEnd"/>
      <w:r w:rsidR="00CB1DD8" w:rsidRPr="00A7476A">
        <w:rPr>
          <w:rStyle w:val="blk"/>
        </w:rPr>
        <w:t xml:space="preserve"> в соответствии с </w:t>
      </w:r>
      <w:r w:rsidR="00A8207E" w:rsidRPr="00A7476A">
        <w:rPr>
          <w:rStyle w:val="blk"/>
        </w:rPr>
        <w:t>Градостроительным кодексом</w:t>
      </w:r>
      <w:r w:rsidR="00CB1DD8" w:rsidRPr="00A7476A">
        <w:rPr>
          <w:rStyle w:val="blk"/>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 xml:space="preserve">).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w:t>
      </w:r>
    </w:p>
    <w:p w:rsidR="00710C93" w:rsidRPr="00A7476A" w:rsidRDefault="006F6EDE" w:rsidP="003030E3">
      <w:pPr>
        <w:pStyle w:val="s1"/>
        <w:spacing w:before="0" w:beforeAutospacing="0" w:after="0" w:afterAutospacing="0"/>
        <w:ind w:firstLine="709"/>
        <w:jc w:val="both"/>
      </w:pPr>
      <w:r w:rsidRPr="00A7476A">
        <w:t>18</w:t>
      </w:r>
      <w:r w:rsidR="00710C93" w:rsidRPr="00A7476A">
        <w:t>.8. В случае</w:t>
      </w:r>
      <w:proofErr w:type="gramStart"/>
      <w:r w:rsidR="00710C93" w:rsidRPr="00A7476A">
        <w:t>,</w:t>
      </w:r>
      <w:proofErr w:type="gramEnd"/>
      <w:r w:rsidR="00710C93" w:rsidRPr="00A7476A">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w:t>
      </w:r>
      <w:r w:rsidR="00710C93" w:rsidRPr="00A7476A">
        <w:lastRenderedPageBreak/>
        <w:t>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710C93" w:rsidRPr="00A7476A" w:rsidRDefault="006F6EDE" w:rsidP="003030E3">
      <w:pPr>
        <w:pStyle w:val="s1"/>
        <w:spacing w:before="0" w:beforeAutospacing="0" w:after="0" w:afterAutospacing="0"/>
        <w:ind w:firstLine="709"/>
        <w:jc w:val="both"/>
      </w:pPr>
      <w:r w:rsidRPr="00A7476A">
        <w:t>18</w:t>
      </w:r>
      <w:r w:rsidR="00710C93" w:rsidRPr="00A7476A">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710C93" w:rsidRPr="00A7476A" w:rsidRDefault="006F6EDE" w:rsidP="003030E3">
      <w:pPr>
        <w:pStyle w:val="s1"/>
        <w:spacing w:before="0" w:beforeAutospacing="0" w:after="0" w:afterAutospacing="0"/>
        <w:ind w:firstLine="709"/>
        <w:jc w:val="both"/>
      </w:pPr>
      <w:r w:rsidRPr="00A7476A">
        <w:t>18</w:t>
      </w:r>
      <w:r w:rsidR="00710C93" w:rsidRPr="00A7476A">
        <w:t xml:space="preserve">.10. </w:t>
      </w:r>
      <w:proofErr w:type="gramStart"/>
      <w:r w:rsidR="00710C93" w:rsidRPr="00A7476A">
        <w:t>Лица, указанные в</w:t>
      </w:r>
      <w:r w:rsidR="00F65240" w:rsidRPr="00A7476A">
        <w:t xml:space="preserve"> частях 18.5-18.7 и 18.9 </w:t>
      </w:r>
      <w:r w:rsidR="00710C93" w:rsidRPr="00A7476A">
        <w:t>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 космической деятельности</w:t>
      </w:r>
      <w:proofErr w:type="gramEnd"/>
      <w:r w:rsidR="00710C93" w:rsidRPr="00A7476A">
        <w:t xml:space="preserve"> "</w:t>
      </w:r>
      <w:proofErr w:type="spellStart"/>
      <w:r w:rsidR="00710C93" w:rsidRPr="00A7476A">
        <w:t>Роскосмос</w:t>
      </w:r>
      <w:proofErr w:type="spellEnd"/>
      <w:r w:rsidR="00710C93" w:rsidRPr="00A7476A">
        <w:t>" с указанием реквизитов:</w:t>
      </w:r>
    </w:p>
    <w:p w:rsidR="00710C93" w:rsidRPr="00A7476A" w:rsidRDefault="00710C93" w:rsidP="003030E3">
      <w:pPr>
        <w:pStyle w:val="s1"/>
        <w:spacing w:before="0" w:beforeAutospacing="0" w:after="0" w:afterAutospacing="0"/>
        <w:ind w:firstLine="709"/>
        <w:jc w:val="both"/>
      </w:pPr>
      <w:r w:rsidRPr="00A7476A">
        <w:t>1) правоустанавливающих документов на такие земельные участки в случае, указанном в</w:t>
      </w:r>
      <w:r w:rsidR="00F65240" w:rsidRPr="00A7476A">
        <w:t xml:space="preserve"> части 18.5 </w:t>
      </w:r>
      <w:r w:rsidRPr="00A7476A">
        <w:t>настоящей статьи;</w:t>
      </w:r>
    </w:p>
    <w:p w:rsidR="00710C93" w:rsidRPr="00A7476A" w:rsidRDefault="00710C93" w:rsidP="003030E3">
      <w:pPr>
        <w:pStyle w:val="s1"/>
        <w:spacing w:before="0" w:beforeAutospacing="0" w:after="0" w:afterAutospacing="0"/>
        <w:ind w:firstLine="709"/>
        <w:jc w:val="both"/>
      </w:pPr>
      <w:r w:rsidRPr="00A7476A">
        <w:t>2) решения об образовании земельных участков в случаях, предусмотренных</w:t>
      </w:r>
      <w:r w:rsidR="00F65240" w:rsidRPr="00A7476A">
        <w:t xml:space="preserve"> частями 18.6 и 18.7</w:t>
      </w:r>
      <w:r w:rsidRPr="00A7476A">
        <w:t> </w:t>
      </w:r>
      <w:r w:rsidR="00F65240" w:rsidRPr="00A7476A">
        <w:t xml:space="preserve">  </w:t>
      </w:r>
      <w:r w:rsidRPr="00A7476A">
        <w:t>настоящей статьи, если в соответствии с</w:t>
      </w:r>
      <w:r w:rsidR="00F65240" w:rsidRPr="00A7476A">
        <w:t xml:space="preserve"> земельным законодательством </w:t>
      </w:r>
      <w:r w:rsidRPr="00A7476A">
        <w:t>решение об образовании земельного участка принимает исполнительный орган государственной власти или орган местного самоуправления;</w:t>
      </w:r>
    </w:p>
    <w:p w:rsidR="00710C93" w:rsidRPr="00A7476A" w:rsidRDefault="00710C93" w:rsidP="003030E3">
      <w:pPr>
        <w:pStyle w:val="s1"/>
        <w:spacing w:before="0" w:beforeAutospacing="0" w:after="0" w:afterAutospacing="0"/>
        <w:ind w:firstLine="709"/>
        <w:jc w:val="both"/>
      </w:pPr>
      <w:r w:rsidRPr="00A7476A">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w:t>
      </w:r>
      <w:r w:rsidR="00F65240" w:rsidRPr="00A7476A">
        <w:t xml:space="preserve"> частью 18.7 </w:t>
      </w:r>
      <w:r w:rsidRPr="00A7476A">
        <w:t>настоящей статьи;</w:t>
      </w:r>
    </w:p>
    <w:p w:rsidR="00710C93" w:rsidRPr="00A7476A" w:rsidRDefault="00710C93" w:rsidP="003030E3">
      <w:pPr>
        <w:pStyle w:val="s1"/>
        <w:spacing w:before="0" w:beforeAutospacing="0" w:after="0" w:afterAutospacing="0"/>
        <w:ind w:firstLine="709"/>
        <w:jc w:val="both"/>
      </w:pPr>
      <w:r w:rsidRPr="00A7476A">
        <w:t>4) решения о предоставлении права пользования недрами и решения о переоформлении лицензии на право пользования недрами в случае, предусмотренном</w:t>
      </w:r>
      <w:r w:rsidR="00F65240" w:rsidRPr="00A7476A">
        <w:t xml:space="preserve"> частью 18.9 </w:t>
      </w:r>
      <w:r w:rsidRPr="00A7476A">
        <w:t>настоящей статьи.</w:t>
      </w:r>
    </w:p>
    <w:p w:rsidR="00710C93" w:rsidRPr="00A7476A" w:rsidRDefault="006F6EDE" w:rsidP="003030E3">
      <w:pPr>
        <w:pStyle w:val="s1"/>
        <w:spacing w:before="0" w:beforeAutospacing="0" w:after="0" w:afterAutospacing="0"/>
        <w:ind w:firstLine="709"/>
        <w:jc w:val="both"/>
      </w:pPr>
      <w:r w:rsidRPr="00A7476A">
        <w:t>18</w:t>
      </w:r>
      <w:r w:rsidR="00710C93" w:rsidRPr="00A7476A">
        <w:t xml:space="preserve">.11. </w:t>
      </w:r>
      <w:proofErr w:type="gramStart"/>
      <w:r w:rsidR="00710C93" w:rsidRPr="00A7476A">
        <w:t>Лица, указанные в</w:t>
      </w:r>
      <w:r w:rsidR="00F65240" w:rsidRPr="00A7476A">
        <w:t xml:space="preserve"> частях 18.5-18.7 и 18.9 </w:t>
      </w:r>
      <w:r w:rsidR="00710C93" w:rsidRPr="00A7476A">
        <w:t>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w:t>
      </w:r>
      <w:proofErr w:type="gramEnd"/>
      <w:r w:rsidR="00710C93" w:rsidRPr="00A7476A">
        <w:t xml:space="preserve"> космической деятельности "</w:t>
      </w:r>
      <w:proofErr w:type="spellStart"/>
      <w:r w:rsidR="00710C93" w:rsidRPr="00A7476A">
        <w:t>Роскосмос</w:t>
      </w:r>
      <w:proofErr w:type="spellEnd"/>
      <w:r w:rsidR="00710C93" w:rsidRPr="00A7476A">
        <w:t>" копии документов, предусмотренных</w:t>
      </w:r>
      <w:r w:rsidR="00F65240" w:rsidRPr="00A7476A">
        <w:t xml:space="preserve"> пунктами 1-4 части 18.10</w:t>
      </w:r>
      <w:r w:rsidR="00710C93" w:rsidRPr="00A7476A">
        <w:t> настоящей статьи.</w:t>
      </w:r>
    </w:p>
    <w:p w:rsidR="00710C93" w:rsidRPr="00A7476A" w:rsidRDefault="006F6EDE" w:rsidP="003030E3">
      <w:pPr>
        <w:pStyle w:val="s1"/>
        <w:spacing w:before="0" w:beforeAutospacing="0" w:after="0" w:afterAutospacing="0"/>
        <w:ind w:firstLine="709"/>
        <w:jc w:val="both"/>
      </w:pPr>
      <w:r w:rsidRPr="00A7476A">
        <w:t>18</w:t>
      </w:r>
      <w:r w:rsidR="00710C93" w:rsidRPr="00A7476A">
        <w:t>.12. В случае</w:t>
      </w:r>
      <w:proofErr w:type="gramStart"/>
      <w:r w:rsidR="00710C93" w:rsidRPr="00A7476A">
        <w:t>,</w:t>
      </w:r>
      <w:proofErr w:type="gramEnd"/>
      <w:r w:rsidR="00710C93" w:rsidRPr="00A7476A">
        <w:t xml:space="preserve"> если документы, предусмотренные</w:t>
      </w:r>
      <w:r w:rsidR="00F65240" w:rsidRPr="00A7476A">
        <w:t xml:space="preserve"> пунктами 1-4 части 18.10 </w:t>
      </w:r>
      <w:r w:rsidR="00710C93" w:rsidRPr="00A7476A">
        <w:t>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710C93" w:rsidRPr="00A7476A" w:rsidRDefault="006F6EDE" w:rsidP="003030E3">
      <w:pPr>
        <w:pStyle w:val="s1"/>
        <w:spacing w:before="0" w:beforeAutospacing="0" w:after="0" w:afterAutospacing="0"/>
        <w:ind w:firstLine="709"/>
        <w:jc w:val="both"/>
      </w:pPr>
      <w:r w:rsidRPr="00A7476A">
        <w:t>18</w:t>
      </w:r>
      <w:r w:rsidR="00710C93" w:rsidRPr="00A7476A">
        <w:t>.13. В случае</w:t>
      </w:r>
      <w:proofErr w:type="gramStart"/>
      <w:r w:rsidR="00710C93" w:rsidRPr="00A7476A">
        <w:t>,</w:t>
      </w:r>
      <w:proofErr w:type="gramEnd"/>
      <w:r w:rsidR="00710C93" w:rsidRPr="00A7476A">
        <w:t xml:space="preserve">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 космической деятельности "</w:t>
      </w:r>
      <w:proofErr w:type="spellStart"/>
      <w:r w:rsidR="00710C93" w:rsidRPr="00A7476A">
        <w:t>Роскосмос</w:t>
      </w:r>
      <w:proofErr w:type="spellEnd"/>
      <w:r w:rsidR="00710C93" w:rsidRPr="00A7476A">
        <w:t>" обязано представить лицо, указанное в</w:t>
      </w:r>
      <w:r w:rsidR="00103EC0" w:rsidRPr="00A7476A">
        <w:t xml:space="preserve"> части 18.5 </w:t>
      </w:r>
      <w:r w:rsidR="00710C93" w:rsidRPr="00A7476A">
        <w:t>настоящей статьи.</w:t>
      </w:r>
    </w:p>
    <w:p w:rsidR="00710C93" w:rsidRPr="00A7476A" w:rsidRDefault="006F6EDE" w:rsidP="003030E3">
      <w:pPr>
        <w:pStyle w:val="s1"/>
        <w:spacing w:before="0" w:beforeAutospacing="0" w:after="0" w:afterAutospacing="0"/>
        <w:ind w:firstLine="709"/>
        <w:jc w:val="both"/>
      </w:pPr>
      <w:r w:rsidRPr="00A7476A">
        <w:lastRenderedPageBreak/>
        <w:t>18</w:t>
      </w:r>
      <w:r w:rsidR="00710C93" w:rsidRPr="00A7476A">
        <w:t xml:space="preserve">.14. </w:t>
      </w:r>
      <w:proofErr w:type="gramStart"/>
      <w:r w:rsidR="00710C93" w:rsidRPr="00A7476A">
        <w:t>В срок не более чем пять рабочих дней со дня получения уведомления, указанного в</w:t>
      </w:r>
      <w:r w:rsidR="00103EC0" w:rsidRPr="00A7476A">
        <w:t xml:space="preserve"> части 18.10 </w:t>
      </w:r>
      <w:r w:rsidR="00710C93" w:rsidRPr="00A7476A">
        <w:t>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w:t>
      </w:r>
      <w:proofErr w:type="gramEnd"/>
      <w:r w:rsidR="00710C93" w:rsidRPr="00A7476A">
        <w:t>,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w:t>
      </w:r>
      <w:r w:rsidR="00103EC0" w:rsidRPr="00A7476A">
        <w:t xml:space="preserve"> частью 7 </w:t>
      </w:r>
      <w:r w:rsidR="00710C93" w:rsidRPr="00A7476A">
        <w:t>настоящей статьи. Представление указанных документов осуществляется по правилам, установленным</w:t>
      </w:r>
      <w:r w:rsidR="00103EC0" w:rsidRPr="00A7476A">
        <w:t xml:space="preserve"> частями 7.1 и 7.2 </w:t>
      </w:r>
      <w:r w:rsidR="00710C93" w:rsidRPr="00A7476A">
        <w:t xml:space="preserve">настоящей статьи. </w:t>
      </w:r>
      <w:proofErr w:type="gramStart"/>
      <w:r w:rsidR="00710C93" w:rsidRPr="00A7476A">
        <w:t>Уведомление, документы, предусмотренные</w:t>
      </w:r>
      <w:r w:rsidR="00103EC0" w:rsidRPr="00A7476A">
        <w:t xml:space="preserve"> </w:t>
      </w:r>
      <w:r w:rsidR="00B83C40" w:rsidRPr="00A7476A">
        <w:t xml:space="preserve">пунктами 1-4 части </w:t>
      </w:r>
      <w:r w:rsidR="00944DB0" w:rsidRPr="00A7476A">
        <w:t>18.10 настоящей</w:t>
      </w:r>
      <w:r w:rsidR="00710C93" w:rsidRPr="00A7476A">
        <w:t xml:space="preserve">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w:t>
      </w:r>
      <w:proofErr w:type="gramEnd"/>
      <w:r w:rsidR="00710C93" w:rsidRPr="00A7476A">
        <w:t xml:space="preserve">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w:t>
      </w:r>
      <w:r w:rsidR="00B83C40" w:rsidRPr="00A7476A">
        <w:t xml:space="preserve"> электронной подписью</w:t>
      </w:r>
      <w:r w:rsidR="00710C93" w:rsidRPr="00A7476A">
        <w:t>, в случае, если это указано в заявлении о внесении изменений в разрешение на строительство.</w:t>
      </w:r>
    </w:p>
    <w:p w:rsidR="00710C93" w:rsidRPr="00A7476A" w:rsidRDefault="006F6EDE" w:rsidP="003030E3">
      <w:pPr>
        <w:pStyle w:val="s1"/>
        <w:spacing w:before="0" w:beforeAutospacing="0" w:after="0" w:afterAutospacing="0"/>
        <w:ind w:firstLine="709"/>
        <w:jc w:val="both"/>
      </w:pPr>
      <w:r w:rsidRPr="00A7476A">
        <w:t>18</w:t>
      </w:r>
      <w:r w:rsidR="00710C93" w:rsidRPr="00A7476A">
        <w:t>.15. Основанием для отказа во внесении изменений в разрешение на строительство является:</w:t>
      </w:r>
    </w:p>
    <w:p w:rsidR="00710C93" w:rsidRPr="00A7476A" w:rsidRDefault="00710C93" w:rsidP="003030E3">
      <w:pPr>
        <w:pStyle w:val="s1"/>
        <w:spacing w:before="0" w:beforeAutospacing="0" w:after="0" w:afterAutospacing="0"/>
        <w:ind w:firstLine="709"/>
        <w:jc w:val="both"/>
      </w:pPr>
      <w:proofErr w:type="gramStart"/>
      <w:r w:rsidRPr="00A7476A">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w:t>
      </w:r>
      <w:r w:rsidR="00B83C40" w:rsidRPr="00A7476A">
        <w:t xml:space="preserve"> пунктами 1-4 части 18.10 </w:t>
      </w:r>
      <w:r w:rsidRPr="00A7476A">
        <w:t>настоящей статьи, или отсутствие правоустанавливающего документа на земельный участок в случае, указанном в</w:t>
      </w:r>
      <w:r w:rsidR="00B83C40" w:rsidRPr="00A7476A">
        <w:t xml:space="preserve"> части 18.13 </w:t>
      </w:r>
      <w:r w:rsidRPr="00A7476A">
        <w:t>настоящей статьи, либо отсутствие документов, предусмотренных</w:t>
      </w:r>
      <w:r w:rsidR="00B83C40" w:rsidRPr="00A7476A">
        <w:t xml:space="preserve"> частью 7 </w:t>
      </w:r>
      <w:r w:rsidRPr="00A7476A">
        <w:t>настоящей статьи, в случае поступления заявления о внесении изменений в разрешение на</w:t>
      </w:r>
      <w:proofErr w:type="gramEnd"/>
      <w:r w:rsidRPr="00A7476A">
        <w:t xml:space="preserve">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10C93" w:rsidRPr="00A7476A" w:rsidRDefault="00710C93" w:rsidP="003030E3">
      <w:pPr>
        <w:pStyle w:val="s1"/>
        <w:spacing w:before="0" w:beforeAutospacing="0" w:after="0" w:afterAutospacing="0"/>
        <w:ind w:firstLine="709"/>
        <w:jc w:val="both"/>
      </w:pPr>
      <w:r w:rsidRPr="00A7476A">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710C93" w:rsidRPr="00A7476A" w:rsidRDefault="00710C93" w:rsidP="003030E3">
      <w:pPr>
        <w:pStyle w:val="s1"/>
        <w:spacing w:before="0" w:beforeAutospacing="0" w:after="0" w:afterAutospacing="0"/>
        <w:ind w:firstLine="709"/>
        <w:jc w:val="both"/>
      </w:pPr>
      <w:r w:rsidRPr="00A7476A">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w:t>
      </w:r>
      <w:r w:rsidR="00B83C40" w:rsidRPr="00A7476A">
        <w:t xml:space="preserve"> частью 18.7 </w:t>
      </w:r>
      <w:r w:rsidRPr="00A7476A">
        <w:t>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w:t>
      </w:r>
      <w:r w:rsidR="00B83C40" w:rsidRPr="00A7476A">
        <w:t xml:space="preserve"> части 18.10 </w:t>
      </w:r>
      <w:r w:rsidRPr="00A7476A">
        <w:t>настоящей статьи;</w:t>
      </w:r>
    </w:p>
    <w:p w:rsidR="00710C93" w:rsidRPr="00A7476A" w:rsidRDefault="00710C93" w:rsidP="003030E3">
      <w:pPr>
        <w:pStyle w:val="s1"/>
        <w:spacing w:before="0" w:beforeAutospacing="0" w:after="0" w:afterAutospacing="0"/>
        <w:ind w:firstLine="709"/>
        <w:jc w:val="both"/>
      </w:pPr>
      <w:proofErr w:type="gramStart"/>
      <w:r w:rsidRPr="00A7476A">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Pr="00A7476A">
        <w:t xml:space="preserve"> продлением срока действия такого разрешения. В случае представления для внесения изменений в разрешение на строительство </w:t>
      </w:r>
      <w:r w:rsidRPr="00A7476A">
        <w:lastRenderedPageBreak/>
        <w:t>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710C93" w:rsidRPr="00A7476A" w:rsidRDefault="00710C93" w:rsidP="003030E3">
      <w:pPr>
        <w:pStyle w:val="s1"/>
        <w:spacing w:before="0" w:beforeAutospacing="0" w:after="0" w:afterAutospacing="0"/>
        <w:ind w:firstLine="709"/>
        <w:jc w:val="both"/>
      </w:pPr>
      <w:proofErr w:type="gramStart"/>
      <w:r w:rsidRPr="00A7476A">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w:t>
      </w:r>
      <w:r w:rsidR="00B83C40" w:rsidRPr="00A7476A">
        <w:t xml:space="preserve"> частью 18.7 </w:t>
      </w:r>
      <w:r w:rsidRPr="00A7476A">
        <w:t>настоящей статьи, или в случае поступления заявления застройщика о внесении изменений в разрешение на строительство, кроме заявления о внесении</w:t>
      </w:r>
      <w:proofErr w:type="gramEnd"/>
      <w:r w:rsidRPr="00A7476A">
        <w:t xml:space="preserve"> изменений в разрешение на строительство исключительно в связи с продлением срока действия такого разрешения;</w:t>
      </w:r>
    </w:p>
    <w:p w:rsidR="00710C93" w:rsidRPr="00A7476A" w:rsidRDefault="00710C93" w:rsidP="003030E3">
      <w:pPr>
        <w:pStyle w:val="s1"/>
        <w:spacing w:before="0" w:beforeAutospacing="0" w:after="0" w:afterAutospacing="0"/>
        <w:ind w:firstLine="709"/>
        <w:jc w:val="both"/>
      </w:pPr>
      <w:r w:rsidRPr="00A7476A">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10C93" w:rsidRPr="00A7476A" w:rsidRDefault="00710C93" w:rsidP="003030E3">
      <w:pPr>
        <w:pStyle w:val="s1"/>
        <w:spacing w:before="0" w:beforeAutospacing="0" w:after="0" w:afterAutospacing="0"/>
        <w:ind w:firstLine="709"/>
        <w:jc w:val="both"/>
      </w:pPr>
      <w:proofErr w:type="gramStart"/>
      <w:r w:rsidRPr="00A7476A">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A7476A">
        <w:t>Росатом</w:t>
      </w:r>
      <w:proofErr w:type="spellEnd"/>
      <w:r w:rsidRPr="00A7476A">
        <w:t>" или Государственной корпорации по космической деятельности "</w:t>
      </w:r>
      <w:proofErr w:type="spellStart"/>
      <w:r w:rsidRPr="00A7476A">
        <w:t>Роскосмос</w:t>
      </w:r>
      <w:proofErr w:type="spellEnd"/>
      <w:r w:rsidRPr="00A7476A">
        <w:t>"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w:t>
      </w:r>
      <w:proofErr w:type="gramEnd"/>
      <w:r w:rsidRPr="00A7476A">
        <w:t xml:space="preserve"> </w:t>
      </w:r>
      <w:proofErr w:type="gramStart"/>
      <w:r w:rsidRPr="00A7476A">
        <w:t>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w:t>
      </w:r>
      <w:r w:rsidR="00B83C40" w:rsidRPr="00A7476A">
        <w:t xml:space="preserve"> части 5 статьи 52 Градостроительного кодекса</w:t>
      </w:r>
      <w:r w:rsidRPr="00A7476A">
        <w:t>, в случае, если внесение изменений в разрешение на строительство связано с продлением срока действия разрешения</w:t>
      </w:r>
      <w:proofErr w:type="gramEnd"/>
      <w:r w:rsidRPr="00A7476A">
        <w:t xml:space="preserve"> на строительство. </w:t>
      </w:r>
      <w:proofErr w:type="gramStart"/>
      <w:r w:rsidRPr="00A7476A">
        <w:t>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710C93" w:rsidRPr="00A7476A" w:rsidRDefault="00710C93" w:rsidP="003030E3">
      <w:pPr>
        <w:pStyle w:val="s1"/>
        <w:spacing w:before="0" w:beforeAutospacing="0" w:after="0" w:afterAutospacing="0"/>
        <w:ind w:firstLine="709"/>
        <w:jc w:val="both"/>
      </w:pPr>
      <w:r w:rsidRPr="00A7476A">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10C93" w:rsidRPr="00A7476A" w:rsidRDefault="006F6EDE" w:rsidP="003030E3">
      <w:pPr>
        <w:pStyle w:val="s1"/>
        <w:spacing w:before="0" w:beforeAutospacing="0" w:after="0" w:afterAutospacing="0"/>
        <w:ind w:firstLine="709"/>
        <w:jc w:val="both"/>
      </w:pPr>
      <w:r w:rsidRPr="00A7476A">
        <w:t>18</w:t>
      </w:r>
      <w:r w:rsidR="00710C93" w:rsidRPr="00A7476A">
        <w:t xml:space="preserve">.16. </w:t>
      </w:r>
      <w:proofErr w:type="gramStart"/>
      <w:r w:rsidR="00710C93" w:rsidRPr="00A7476A">
        <w:t>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указанные органы, организация, государственная</w:t>
      </w:r>
      <w:proofErr w:type="gramEnd"/>
      <w:r w:rsidR="00710C93" w:rsidRPr="00A7476A">
        <w:t xml:space="preserve"> корпорация уведомляют о таком решении или таких изменениях:</w:t>
      </w:r>
    </w:p>
    <w:p w:rsidR="00710C93" w:rsidRPr="00A7476A" w:rsidRDefault="00710C93" w:rsidP="003030E3">
      <w:pPr>
        <w:pStyle w:val="s1"/>
        <w:spacing w:before="0" w:beforeAutospacing="0" w:after="0" w:afterAutospacing="0"/>
        <w:ind w:firstLine="709"/>
        <w:jc w:val="both"/>
      </w:pPr>
      <w:r w:rsidRPr="00A7476A">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w:t>
      </w:r>
      <w:proofErr w:type="gramStart"/>
      <w:r w:rsidRPr="00A7476A">
        <w:lastRenderedPageBreak/>
        <w:t>разрешения</w:t>
      </w:r>
      <w:proofErr w:type="gramEnd"/>
      <w:r w:rsidRPr="00A7476A">
        <w:t xml:space="preserve"> на строительство которого прекращено или </w:t>
      </w:r>
      <w:r w:rsidR="00944DB0" w:rsidRPr="00A7476A">
        <w:t>в разрешение,</w:t>
      </w:r>
      <w:r w:rsidRPr="00A7476A">
        <w:t xml:space="preserve"> на строительство которого внесено изменение;</w:t>
      </w:r>
    </w:p>
    <w:p w:rsidR="00710C93" w:rsidRPr="00A7476A" w:rsidRDefault="00710C93" w:rsidP="003030E3">
      <w:pPr>
        <w:pStyle w:val="s1"/>
        <w:spacing w:before="0" w:beforeAutospacing="0" w:after="0" w:afterAutospacing="0"/>
        <w:ind w:firstLine="709"/>
        <w:jc w:val="both"/>
      </w:pPr>
      <w:r w:rsidRPr="00A7476A">
        <w:t>2) орган регистрации прав;</w:t>
      </w:r>
    </w:p>
    <w:p w:rsidR="00710C93" w:rsidRPr="00A7476A" w:rsidRDefault="00710C93" w:rsidP="003030E3">
      <w:pPr>
        <w:pStyle w:val="s1"/>
        <w:spacing w:before="0" w:beforeAutospacing="0" w:after="0" w:afterAutospacing="0"/>
        <w:ind w:firstLine="709"/>
        <w:jc w:val="both"/>
      </w:pPr>
      <w:r w:rsidRPr="00A7476A">
        <w:t>3) застройщика в случае внесения изменений в разрешение на строительство.</w:t>
      </w:r>
    </w:p>
    <w:p w:rsidR="00710C93" w:rsidRPr="00A7476A" w:rsidRDefault="006F6EDE" w:rsidP="003030E3">
      <w:pPr>
        <w:pStyle w:val="s1"/>
        <w:spacing w:before="0" w:beforeAutospacing="0" w:after="0" w:afterAutospacing="0"/>
        <w:ind w:firstLine="709"/>
        <w:jc w:val="both"/>
      </w:pPr>
      <w:r w:rsidRPr="00A7476A">
        <w:t>18</w:t>
      </w:r>
      <w:r w:rsidR="00710C93" w:rsidRPr="00A7476A">
        <w:t>.17. В случае</w:t>
      </w:r>
      <w:proofErr w:type="gramStart"/>
      <w:r w:rsidR="00710C93" w:rsidRPr="00A7476A">
        <w:t>,</w:t>
      </w:r>
      <w:proofErr w:type="gramEnd"/>
      <w:r w:rsidR="00710C93" w:rsidRPr="00A7476A">
        <w:t xml:space="preserve">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710C93" w:rsidRPr="00A7476A" w:rsidRDefault="006F6EDE" w:rsidP="003030E3">
      <w:pPr>
        <w:pStyle w:val="s1"/>
        <w:spacing w:before="0" w:beforeAutospacing="0" w:after="0" w:afterAutospacing="0"/>
        <w:ind w:firstLine="709"/>
        <w:jc w:val="both"/>
      </w:pPr>
      <w:r w:rsidRPr="00A7476A">
        <w:t>19</w:t>
      </w:r>
      <w:r w:rsidR="00710C93" w:rsidRPr="00A7476A">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w:t>
      </w:r>
      <w:r w:rsidRPr="00A7476A">
        <w:t xml:space="preserve"> законодательства </w:t>
      </w:r>
      <w:r w:rsidR="00710C93" w:rsidRPr="00A7476A">
        <w:t>Российской Федерации о государственной тайне.</w:t>
      </w:r>
    </w:p>
    <w:p w:rsidR="009A2DE1" w:rsidRPr="00A7476A" w:rsidRDefault="009A2DE1" w:rsidP="009A2DE1">
      <w:pPr>
        <w:pStyle w:val="s1"/>
        <w:spacing w:before="0" w:beforeAutospacing="0" w:after="0" w:afterAutospacing="0"/>
        <w:ind w:firstLine="709"/>
        <w:jc w:val="both"/>
      </w:pPr>
      <w:r w:rsidRPr="00A7476A">
        <w:t xml:space="preserve">20. </w:t>
      </w:r>
      <w:proofErr w:type="gramStart"/>
      <w:r w:rsidRPr="00A7476A">
        <w:t>При выдачи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w:t>
      </w:r>
      <w:proofErr w:type="gramEnd"/>
      <w:r w:rsidRPr="00A7476A">
        <w:t xml:space="preserve"> декабря 2014 года №</w:t>
      </w:r>
      <w:r w:rsidR="000653DB">
        <w:t xml:space="preserve"> </w:t>
      </w:r>
      <w:r w:rsidRPr="00A7476A">
        <w:t>1300.</w:t>
      </w:r>
    </w:p>
    <w:p w:rsidR="009A2DE1" w:rsidRPr="00A7476A" w:rsidRDefault="009A2DE1" w:rsidP="003030E3">
      <w:pPr>
        <w:pStyle w:val="s1"/>
        <w:spacing w:before="0" w:beforeAutospacing="0" w:after="0" w:afterAutospacing="0"/>
        <w:ind w:firstLine="709"/>
        <w:jc w:val="both"/>
        <w:rPr>
          <w:sz w:val="23"/>
          <w:szCs w:val="23"/>
        </w:rPr>
      </w:pPr>
    </w:p>
    <w:p w:rsidR="006334C7" w:rsidRPr="00A7476A" w:rsidRDefault="00DB333D" w:rsidP="000653DB">
      <w:pPr>
        <w:pStyle w:val="7"/>
        <w:ind w:firstLine="0"/>
      </w:pPr>
      <w:bookmarkStart w:id="42" w:name="_Toc111884352"/>
      <w:r w:rsidRPr="000653DB">
        <w:t>Статья 29</w:t>
      </w:r>
      <w:r w:rsidR="006334C7" w:rsidRPr="000653DB">
        <w:t xml:space="preserve">. Уведомление </w:t>
      </w:r>
      <w:r w:rsidR="006334C7" w:rsidRPr="00A7476A">
        <w:t xml:space="preserve">о </w:t>
      </w:r>
      <w:proofErr w:type="gramStart"/>
      <w:r w:rsidR="006334C7" w:rsidRPr="00A7476A">
        <w:t>планируемых</w:t>
      </w:r>
      <w:proofErr w:type="gramEnd"/>
      <w:r w:rsidR="006334C7" w:rsidRPr="00A7476A">
        <w:t xml:space="preserve"> строительстве или реконструкции объекта индивидуального жилищного строительства или садового дома</w:t>
      </w:r>
      <w:bookmarkEnd w:id="42"/>
    </w:p>
    <w:p w:rsidR="006334C7" w:rsidRPr="00A7476A" w:rsidRDefault="006334C7" w:rsidP="003030E3">
      <w:pPr>
        <w:pStyle w:val="s1"/>
        <w:spacing w:before="0" w:beforeAutospacing="0" w:after="0" w:afterAutospacing="0"/>
        <w:ind w:firstLine="709"/>
        <w:jc w:val="center"/>
      </w:pPr>
    </w:p>
    <w:p w:rsidR="00175291" w:rsidRPr="00A7476A" w:rsidRDefault="00175291" w:rsidP="00175291">
      <w:pPr>
        <w:pStyle w:val="s1"/>
        <w:spacing w:before="0" w:beforeAutospacing="0" w:after="0" w:afterAutospacing="0"/>
        <w:ind w:firstLine="709"/>
        <w:jc w:val="both"/>
      </w:pPr>
      <w:r w:rsidRPr="00A7476A">
        <w:t xml:space="preserve">1. </w:t>
      </w:r>
      <w:proofErr w:type="gramStart"/>
      <w:r w:rsidR="000653DB" w:rsidRPr="000653DB">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w:t>
      </w:r>
      <w:proofErr w:type="gramEnd"/>
      <w:r w:rsidR="000653DB" w:rsidRPr="000653DB">
        <w:t xml:space="preserve"> </w:t>
      </w:r>
      <w:proofErr w:type="gramStart"/>
      <w:r w:rsidR="000653DB" w:rsidRPr="000653DB">
        <w:t>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w:t>
      </w:r>
      <w:proofErr w:type="gramEnd"/>
      <w:r w:rsidR="000653DB" w:rsidRPr="000653DB">
        <w:t xml:space="preserve"> жилищного строительства или садового дома (далее также - уведомление о планируемом строительстве), содержащее следующие сведения</w:t>
      </w:r>
      <w:r w:rsidRPr="00A7476A">
        <w:t>:</w:t>
      </w:r>
    </w:p>
    <w:p w:rsidR="006334C7" w:rsidRPr="00A7476A" w:rsidRDefault="006334C7" w:rsidP="003030E3">
      <w:pPr>
        <w:pStyle w:val="s1"/>
        <w:shd w:val="clear" w:color="auto" w:fill="FFFFFF"/>
        <w:spacing w:before="0" w:beforeAutospacing="0" w:after="0" w:afterAutospacing="0"/>
        <w:ind w:firstLine="709"/>
        <w:jc w:val="both"/>
      </w:pPr>
      <w:r w:rsidRPr="00A7476A">
        <w:t>1) фамилия, имя, отчество (при наличии), место жительства застройщика, реквизиты документа, удостоверяющего личность (для физического лица);</w:t>
      </w:r>
    </w:p>
    <w:p w:rsidR="006334C7" w:rsidRPr="00A7476A" w:rsidRDefault="006334C7" w:rsidP="003030E3">
      <w:pPr>
        <w:pStyle w:val="s1"/>
        <w:shd w:val="clear" w:color="auto" w:fill="FFFFFF"/>
        <w:spacing w:before="0" w:beforeAutospacing="0" w:after="0" w:afterAutospacing="0"/>
        <w:ind w:firstLine="709"/>
        <w:jc w:val="both"/>
      </w:pPr>
      <w:r w:rsidRPr="00A7476A">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334C7" w:rsidRPr="00A7476A" w:rsidRDefault="006334C7" w:rsidP="003030E3">
      <w:pPr>
        <w:pStyle w:val="s1"/>
        <w:shd w:val="clear" w:color="auto" w:fill="FFFFFF"/>
        <w:spacing w:before="0" w:beforeAutospacing="0" w:after="0" w:afterAutospacing="0"/>
        <w:ind w:firstLine="709"/>
        <w:jc w:val="both"/>
      </w:pPr>
      <w:r w:rsidRPr="00A7476A">
        <w:t>3) кадастровый номер земельного участка (при его наличии), адрес или описание местоположения земельного участка;</w:t>
      </w:r>
    </w:p>
    <w:p w:rsidR="006334C7" w:rsidRPr="00A7476A" w:rsidRDefault="006334C7" w:rsidP="003030E3">
      <w:pPr>
        <w:pStyle w:val="s1"/>
        <w:shd w:val="clear" w:color="auto" w:fill="FFFFFF"/>
        <w:spacing w:before="0" w:beforeAutospacing="0" w:after="0" w:afterAutospacing="0"/>
        <w:ind w:firstLine="709"/>
        <w:jc w:val="both"/>
      </w:pPr>
      <w:r w:rsidRPr="00A7476A">
        <w:t>4) сведения о праве застройщика на земельный участок, а также сведения о наличии прав иных лиц на земельный участок (при наличии таких лиц);</w:t>
      </w:r>
    </w:p>
    <w:p w:rsidR="006334C7" w:rsidRPr="00A7476A" w:rsidRDefault="006334C7" w:rsidP="003030E3">
      <w:pPr>
        <w:pStyle w:val="s1"/>
        <w:shd w:val="clear" w:color="auto" w:fill="FFFFFF"/>
        <w:spacing w:before="0" w:beforeAutospacing="0" w:after="0" w:afterAutospacing="0"/>
        <w:ind w:firstLine="709"/>
        <w:jc w:val="both"/>
      </w:pPr>
      <w:r w:rsidRPr="00A7476A">
        <w:lastRenderedPageBreak/>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334C7" w:rsidRPr="00A7476A" w:rsidRDefault="006334C7" w:rsidP="003030E3">
      <w:pPr>
        <w:pStyle w:val="s1"/>
        <w:shd w:val="clear" w:color="auto" w:fill="FFFFFF"/>
        <w:spacing w:before="0" w:beforeAutospacing="0" w:after="0" w:afterAutospacing="0"/>
        <w:ind w:firstLine="709"/>
        <w:jc w:val="both"/>
      </w:pPr>
      <w:r w:rsidRPr="00A7476A">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6334C7" w:rsidRPr="00A7476A" w:rsidRDefault="006334C7" w:rsidP="003030E3">
      <w:pPr>
        <w:pStyle w:val="s1"/>
        <w:shd w:val="clear" w:color="auto" w:fill="FFFFFF"/>
        <w:spacing w:before="0" w:beforeAutospacing="0" w:after="0" w:afterAutospacing="0"/>
        <w:ind w:firstLine="709"/>
        <w:jc w:val="both"/>
      </w:pPr>
      <w:r w:rsidRPr="00A7476A">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334C7" w:rsidRPr="00A7476A" w:rsidRDefault="006334C7" w:rsidP="003030E3">
      <w:pPr>
        <w:pStyle w:val="s1"/>
        <w:shd w:val="clear" w:color="auto" w:fill="FFFFFF"/>
        <w:spacing w:before="0" w:beforeAutospacing="0" w:after="0" w:afterAutospacing="0"/>
        <w:ind w:firstLine="709"/>
        <w:jc w:val="both"/>
      </w:pPr>
      <w:r w:rsidRPr="00A7476A">
        <w:t>8) почтовый адрес и (или) адрес электронной почты для связи с застройщиком;</w:t>
      </w:r>
    </w:p>
    <w:p w:rsidR="006334C7" w:rsidRPr="00A7476A" w:rsidRDefault="006334C7" w:rsidP="003030E3">
      <w:pPr>
        <w:pStyle w:val="s1"/>
        <w:shd w:val="clear" w:color="auto" w:fill="FFFFFF"/>
        <w:spacing w:before="0" w:beforeAutospacing="0" w:after="0" w:afterAutospacing="0"/>
        <w:ind w:firstLine="709"/>
        <w:jc w:val="both"/>
      </w:pPr>
      <w:r w:rsidRPr="00A7476A">
        <w:t>9) способ направления застройщику уведомлений, предусмотренных</w:t>
      </w:r>
      <w:r w:rsidR="005A3CCA" w:rsidRPr="00A7476A">
        <w:t xml:space="preserve"> пунктом 2 части 7 и пунктом 3 части 8 </w:t>
      </w:r>
      <w:r w:rsidRPr="00A7476A">
        <w:t>настоящей статьи.</w:t>
      </w:r>
    </w:p>
    <w:p w:rsidR="009A2DE1" w:rsidRPr="00A7476A" w:rsidRDefault="009A2DE1" w:rsidP="009A2DE1">
      <w:pPr>
        <w:pStyle w:val="s1"/>
        <w:shd w:val="clear" w:color="auto" w:fill="FFFFFF"/>
        <w:spacing w:before="0" w:beforeAutospacing="0" w:after="0" w:afterAutospacing="0"/>
        <w:ind w:firstLine="709"/>
        <w:jc w:val="both"/>
      </w:pPr>
      <w:r w:rsidRPr="00A7476A">
        <w:t xml:space="preserve">1.1. Уведомление о планируемом строительстве, в том числе с приложением к нему предусмотренных </w:t>
      </w:r>
      <w:hyperlink w:anchor="Par2769" w:tooltip="3. К уведомлению о планируемом строительстве прилагаются:" w:history="1">
        <w:r w:rsidRPr="00A7476A">
          <w:t>частью 3</w:t>
        </w:r>
      </w:hyperlink>
      <w:r w:rsidRPr="00A7476A">
        <w:t xml:space="preserve"> настоящей статьи документов, наряду со способами, предусмотренными </w:t>
      </w:r>
      <w:hyperlink w:anchor="Par2754"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A7476A">
          <w:t>частью 1</w:t>
        </w:r>
      </w:hyperlink>
      <w:r w:rsidRPr="00A7476A">
        <w:t xml:space="preserve"> настоящей статьи, может быть подано:</w:t>
      </w:r>
    </w:p>
    <w:p w:rsidR="009A2DE1" w:rsidRPr="00A7476A" w:rsidRDefault="009A2DE1" w:rsidP="009A2DE1">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rsidR="009A2DE1" w:rsidRPr="00A7476A" w:rsidRDefault="009A2DE1" w:rsidP="009A2DE1">
      <w:pPr>
        <w:pStyle w:val="s1"/>
        <w:shd w:val="clear" w:color="auto" w:fill="FFFFFF"/>
        <w:spacing w:before="0" w:beforeAutospacing="0" w:after="0" w:afterAutospacing="0"/>
        <w:ind w:firstLine="709"/>
        <w:jc w:val="both"/>
      </w:pPr>
      <w:r w:rsidRPr="00A7476A">
        <w:t xml:space="preserve">2) </w:t>
      </w:r>
      <w:r w:rsidR="00242620" w:rsidRPr="00242620">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7476A">
        <w:t>.</w:t>
      </w:r>
    </w:p>
    <w:p w:rsidR="006334C7" w:rsidRPr="00A7476A" w:rsidRDefault="006334C7" w:rsidP="003030E3">
      <w:pPr>
        <w:pStyle w:val="s1"/>
        <w:shd w:val="clear" w:color="auto" w:fill="FFFFFF"/>
        <w:spacing w:before="0" w:beforeAutospacing="0" w:after="0" w:afterAutospacing="0"/>
        <w:ind w:firstLine="709"/>
        <w:jc w:val="both"/>
      </w:pPr>
      <w:r w:rsidRPr="00A7476A">
        <w:t>2. </w:t>
      </w:r>
      <w:r w:rsidR="005A3CCA" w:rsidRPr="00A7476A">
        <w:t xml:space="preserve">Форма </w:t>
      </w:r>
      <w:r w:rsidRPr="00A7476A">
        <w:t>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34C7" w:rsidRPr="00A7476A" w:rsidRDefault="006334C7" w:rsidP="003030E3">
      <w:pPr>
        <w:pStyle w:val="s1"/>
        <w:shd w:val="clear" w:color="auto" w:fill="FFFFFF"/>
        <w:spacing w:before="0" w:beforeAutospacing="0" w:after="0" w:afterAutospacing="0"/>
        <w:ind w:firstLine="709"/>
        <w:jc w:val="both"/>
      </w:pPr>
      <w:r w:rsidRPr="00A7476A">
        <w:t>3. К уведомлению о планируемом строительстве прилагаются:</w:t>
      </w:r>
    </w:p>
    <w:p w:rsidR="006334C7" w:rsidRPr="00A7476A" w:rsidRDefault="006334C7" w:rsidP="003030E3">
      <w:pPr>
        <w:pStyle w:val="s1"/>
        <w:shd w:val="clear" w:color="auto" w:fill="FFFFFF"/>
        <w:spacing w:before="0" w:beforeAutospacing="0" w:after="0" w:afterAutospacing="0"/>
        <w:ind w:firstLine="709"/>
        <w:jc w:val="both"/>
      </w:pPr>
      <w:r w:rsidRPr="00A7476A">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334C7" w:rsidRPr="00A7476A" w:rsidRDefault="006334C7" w:rsidP="003030E3">
      <w:pPr>
        <w:pStyle w:val="s1"/>
        <w:shd w:val="clear" w:color="auto" w:fill="FFFFFF"/>
        <w:spacing w:before="0" w:beforeAutospacing="0" w:after="0" w:afterAutospacing="0"/>
        <w:ind w:firstLine="709"/>
        <w:jc w:val="both"/>
      </w:pPr>
      <w:r w:rsidRPr="00A7476A">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334C7" w:rsidRPr="00A7476A" w:rsidRDefault="006334C7" w:rsidP="003030E3">
      <w:pPr>
        <w:pStyle w:val="s1"/>
        <w:shd w:val="clear" w:color="auto" w:fill="FFFFFF"/>
        <w:spacing w:before="0" w:beforeAutospacing="0" w:after="0" w:afterAutospacing="0"/>
        <w:ind w:firstLine="709"/>
        <w:jc w:val="both"/>
      </w:pPr>
      <w:r w:rsidRPr="00A7476A">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6334C7" w:rsidRPr="00A7476A" w:rsidRDefault="006334C7" w:rsidP="003030E3">
      <w:pPr>
        <w:pStyle w:val="s1"/>
        <w:shd w:val="clear" w:color="auto" w:fill="FFFFFF"/>
        <w:spacing w:before="0" w:beforeAutospacing="0" w:after="0" w:afterAutospacing="0"/>
        <w:ind w:firstLine="709"/>
        <w:jc w:val="both"/>
      </w:pPr>
      <w:r w:rsidRPr="00A7476A">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sidR="002C238F" w:rsidRPr="00A7476A">
        <w:t xml:space="preserve"> частью 5 </w:t>
      </w:r>
      <w:r w:rsidRPr="00A7476A">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A7476A">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A7476A">
        <w:t xml:space="preserve"> которым установлены градостроительным регламентом в качестве требований к </w:t>
      </w:r>
      <w:proofErr w:type="gramStart"/>
      <w:r w:rsidRPr="00A7476A">
        <w:t>архитектурным решениям</w:t>
      </w:r>
      <w:proofErr w:type="gramEnd"/>
      <w:r w:rsidRPr="00A7476A">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w:t>
      </w:r>
      <w:r w:rsidRPr="00A7476A">
        <w:lastRenderedPageBreak/>
        <w:t>садового дома, включая фасады и конфигурацию объекта индивидуального жилищного строительства или садового дома.</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4. </w:t>
      </w:r>
      <w:proofErr w:type="gramStart"/>
      <w:r w:rsidRPr="00A7476A">
        <w:t>Документы (их копии или сведения, содержащиеся в них), указанные в</w:t>
      </w:r>
      <w:r w:rsidR="005A3CCA" w:rsidRPr="00A7476A">
        <w:t xml:space="preserve"> пункте 1 части 3 </w:t>
      </w:r>
      <w:r w:rsidRPr="00A7476A">
        <w:t>настоящей статьи, запрашиваются органами, указанными в</w:t>
      </w:r>
      <w:r w:rsidR="005A3CCA" w:rsidRPr="00A7476A">
        <w:t xml:space="preserve"> абзаце первом части 1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w:t>
      </w:r>
      <w:proofErr w:type="gramEnd"/>
      <w:r w:rsidRPr="00A7476A">
        <w:t xml:space="preserve"> </w:t>
      </w:r>
      <w:proofErr w:type="gramStart"/>
      <w:r w:rsidRPr="00A7476A">
        <w:t>строительстве</w:t>
      </w:r>
      <w:proofErr w:type="gramEnd"/>
      <w:r w:rsidRPr="00A7476A">
        <w:t xml:space="preserve">, если застройщик не представил указанные документы самостоятельно. </w:t>
      </w:r>
      <w:proofErr w:type="gramStart"/>
      <w:r w:rsidRPr="00A7476A">
        <w:t>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w:t>
      </w:r>
      <w:proofErr w:type="gramEnd"/>
      <w:r w:rsidRPr="00A7476A">
        <w:t xml:space="preserve"> межведомственного запроса.</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5. </w:t>
      </w:r>
      <w:proofErr w:type="gramStart"/>
      <w:r w:rsidRPr="00A7476A">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005A3CCA" w:rsidRPr="00A7476A">
        <w:t xml:space="preserve"> Федеральным законом </w:t>
      </w:r>
      <w:r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Pr="00A7476A">
        <w:t xml:space="preserve">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6. </w:t>
      </w:r>
      <w:proofErr w:type="gramStart"/>
      <w:r w:rsidRPr="00A7476A">
        <w:t>В случае отсутствия в уведомлении о планируемом строительстве сведений, предусмотренных</w:t>
      </w:r>
      <w:r w:rsidR="005A3CCA" w:rsidRPr="00A7476A">
        <w:t xml:space="preserve"> частью 1 </w:t>
      </w:r>
      <w:r w:rsidRPr="00A7476A">
        <w:t>настоящей статьи, или документов, предусмотренных</w:t>
      </w:r>
      <w:r w:rsidR="005A3CCA" w:rsidRPr="00A7476A">
        <w:t xml:space="preserve"> пунктами 2-4 части 3</w:t>
      </w:r>
      <w:r w:rsidRPr="00A7476A">
        <w:t>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w:t>
      </w:r>
      <w:proofErr w:type="gramEnd"/>
      <w:r w:rsidRPr="00A7476A">
        <w:t xml:space="preserve">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w:t>
      </w:r>
      <w:r w:rsidRPr="00242620">
        <w:t xml:space="preserve">течение семи рабочих дней </w:t>
      </w:r>
      <w:r w:rsidRPr="00A7476A">
        <w:t>со дня поступления уведомления о планируемом строительстве, за исключением случая, предусмотренного</w:t>
      </w:r>
      <w:r w:rsidR="005A3CCA" w:rsidRPr="00A7476A">
        <w:t xml:space="preserve"> частью 8 </w:t>
      </w:r>
      <w:r w:rsidRPr="00A7476A">
        <w:t>настоящей статьи:</w:t>
      </w:r>
    </w:p>
    <w:p w:rsidR="006334C7" w:rsidRPr="00A7476A" w:rsidRDefault="006334C7" w:rsidP="003030E3">
      <w:pPr>
        <w:pStyle w:val="s1"/>
        <w:shd w:val="clear" w:color="auto" w:fill="FFFFFF"/>
        <w:spacing w:before="0" w:beforeAutospacing="0" w:after="0" w:afterAutospacing="0"/>
        <w:ind w:firstLine="709"/>
        <w:jc w:val="both"/>
      </w:pPr>
      <w:proofErr w:type="gramStart"/>
      <w:r w:rsidRPr="00A7476A">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181A5C">
        <w:t xml:space="preserve"> РФ</w:t>
      </w:r>
      <w:r w:rsidRPr="00A7476A">
        <w:t>, другими федеральными законами и действующим на дату поступления уведомления о планируемом строительстве, а также допустимости размещения</w:t>
      </w:r>
      <w:proofErr w:type="gramEnd"/>
      <w:r w:rsidRPr="00A7476A">
        <w:t xml:space="preserve">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w:t>
      </w:r>
    </w:p>
    <w:p w:rsidR="006334C7" w:rsidRPr="00A7476A" w:rsidRDefault="006334C7" w:rsidP="003030E3">
      <w:pPr>
        <w:pStyle w:val="s1"/>
        <w:shd w:val="clear" w:color="auto" w:fill="FFFFFF"/>
        <w:spacing w:before="0" w:beforeAutospacing="0" w:after="0" w:afterAutospacing="0"/>
        <w:ind w:firstLine="709"/>
        <w:jc w:val="both"/>
      </w:pPr>
      <w:proofErr w:type="gramStart"/>
      <w:r w:rsidRPr="00A7476A">
        <w:lastRenderedPageBreak/>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w:t>
      </w:r>
      <w:proofErr w:type="gramEnd"/>
      <w:r w:rsidRPr="00A7476A">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roofErr w:type="gramStart"/>
      <w:r w:rsidRPr="00A7476A">
        <w:t>Формы</w:t>
      </w:r>
      <w:r w:rsidR="005A3CCA" w:rsidRPr="00A7476A">
        <w:t xml:space="preserve"> уведомления </w:t>
      </w:r>
      <w:r w:rsidRPr="00A7476A">
        <w:t>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A3CCA" w:rsidRPr="00A7476A">
        <w:t xml:space="preserve"> уведомления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w:t>
      </w:r>
      <w:proofErr w:type="gramEnd"/>
      <w:r w:rsidRPr="00A7476A">
        <w:t xml:space="preserve">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8. </w:t>
      </w:r>
      <w:proofErr w:type="gramStart"/>
      <w:r w:rsidRPr="00A7476A">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w:t>
      </w:r>
      <w:proofErr w:type="gramEnd"/>
      <w:r w:rsidRPr="00A7476A">
        <w:t>, орган исполнительной власти субъекта Российской Федерации или орган местного самоуправления:</w:t>
      </w:r>
    </w:p>
    <w:p w:rsidR="006334C7" w:rsidRPr="00A7476A" w:rsidRDefault="006334C7" w:rsidP="003030E3">
      <w:pPr>
        <w:pStyle w:val="s1"/>
        <w:shd w:val="clear" w:color="auto" w:fill="FFFFFF"/>
        <w:spacing w:before="0" w:beforeAutospacing="0" w:after="0" w:afterAutospacing="0"/>
        <w:ind w:firstLine="709"/>
        <w:jc w:val="both"/>
      </w:pPr>
      <w:proofErr w:type="gramStart"/>
      <w:r w:rsidRPr="00A7476A">
        <w:t>1) в срок не более чем три рабочих дня со дня поступления этого уведомления при отсутствии оснований для его возврата, предусмотренных</w:t>
      </w:r>
      <w:r w:rsidR="005A3CCA" w:rsidRPr="00A7476A">
        <w:t xml:space="preserve"> частью 6 </w:t>
      </w:r>
      <w:r w:rsidRPr="00A7476A">
        <w:t>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w:t>
      </w:r>
      <w:proofErr w:type="gramEnd"/>
      <w:r w:rsidRPr="00A7476A">
        <w:t xml:space="preserve"> дома в орган исполнительной власти субъекта Российской Федерации, уполномоченный в области охраны объектов культурного наследия;</w:t>
      </w:r>
    </w:p>
    <w:p w:rsidR="006334C7" w:rsidRPr="00A7476A" w:rsidRDefault="006334C7" w:rsidP="003030E3">
      <w:pPr>
        <w:pStyle w:val="s1"/>
        <w:shd w:val="clear" w:color="auto" w:fill="FFFFFF"/>
        <w:spacing w:before="0" w:beforeAutospacing="0" w:after="0" w:afterAutospacing="0"/>
        <w:ind w:firstLine="709"/>
        <w:jc w:val="both"/>
      </w:pPr>
      <w:proofErr w:type="gramStart"/>
      <w:r w:rsidRPr="00A7476A">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BD786C">
        <w:t xml:space="preserve"> РФ</w:t>
      </w:r>
      <w:r w:rsidRPr="00A7476A">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w:t>
      </w:r>
      <w:proofErr w:type="gramEnd"/>
      <w:r w:rsidRPr="00A7476A">
        <w:t xml:space="preserve">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этого уведомления;</w:t>
      </w:r>
    </w:p>
    <w:p w:rsidR="006334C7" w:rsidRPr="00A7476A" w:rsidRDefault="006334C7" w:rsidP="003030E3">
      <w:pPr>
        <w:pStyle w:val="s1"/>
        <w:shd w:val="clear" w:color="auto" w:fill="FFFFFF"/>
        <w:spacing w:before="0" w:beforeAutospacing="0" w:after="0" w:afterAutospacing="0"/>
        <w:ind w:firstLine="709"/>
        <w:jc w:val="both"/>
      </w:pPr>
      <w:proofErr w:type="gramStart"/>
      <w:r w:rsidRPr="00A7476A">
        <w:t xml:space="preserve">3) в срок </w:t>
      </w:r>
      <w:r w:rsidRPr="00242620">
        <w:t xml:space="preserve">не позднее двадцати рабочих дней </w:t>
      </w:r>
      <w:r w:rsidRPr="00A7476A">
        <w:t>со дня поступления этого уведомления направляет застройщику способом, определенным им в этом уведомлении, предусмотренное</w:t>
      </w:r>
      <w:r w:rsidR="005A3CCA" w:rsidRPr="00A7476A">
        <w:t xml:space="preserve"> пунктом 2 части 7 </w:t>
      </w:r>
      <w:r w:rsidRPr="00A7476A">
        <w:t xml:space="preserve">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w:t>
      </w:r>
      <w:r w:rsidRPr="00A7476A">
        <w:lastRenderedPageBreak/>
        <w:t>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r w:rsidRPr="00A7476A">
        <w:t xml:space="preserve">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9. </w:t>
      </w:r>
      <w:proofErr w:type="gramStart"/>
      <w:r w:rsidRPr="00A7476A">
        <w:t>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w:t>
      </w:r>
      <w:r w:rsidR="005A3CCA" w:rsidRPr="00A7476A">
        <w:t xml:space="preserve"> пунктом 4 части 3 </w:t>
      </w:r>
      <w:r w:rsidRPr="00A7476A">
        <w:t>настоящей статьи описания внешнего облика объекта индивидуального жилищного</w:t>
      </w:r>
      <w:proofErr w:type="gramEnd"/>
      <w:r w:rsidRPr="00A7476A">
        <w:t xml:space="preserve"> </w:t>
      </w:r>
      <w:proofErr w:type="gramStart"/>
      <w:r w:rsidRPr="00A7476A">
        <w:t>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w:t>
      </w:r>
      <w:proofErr w:type="gramEnd"/>
      <w:r w:rsidRPr="00A7476A">
        <w:t xml:space="preserve"> </w:t>
      </w:r>
      <w:proofErr w:type="gramStart"/>
      <w:r w:rsidRPr="00A7476A">
        <w:t>архитектурным решениям</w:t>
      </w:r>
      <w:proofErr w:type="gramEnd"/>
      <w:r w:rsidRPr="00A7476A">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roofErr w:type="gramStart"/>
      <w:r w:rsidRPr="00A7476A">
        <w:t xml:space="preserve">В случае </w:t>
      </w:r>
      <w:r w:rsidR="00372853" w:rsidRPr="00A7476A">
        <w:t>не направления</w:t>
      </w:r>
      <w:r w:rsidRPr="00A7476A">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roofErr w:type="gramEnd"/>
    </w:p>
    <w:p w:rsidR="006334C7" w:rsidRPr="00A7476A" w:rsidRDefault="006334C7" w:rsidP="003030E3">
      <w:pPr>
        <w:pStyle w:val="s1"/>
        <w:shd w:val="clear" w:color="auto" w:fill="FFFFFF"/>
        <w:spacing w:before="0" w:beforeAutospacing="0" w:after="0" w:afterAutospacing="0"/>
        <w:ind w:firstLine="709"/>
        <w:jc w:val="both"/>
      </w:pPr>
      <w:r w:rsidRPr="00A7476A">
        <w:t>10. </w:t>
      </w:r>
      <w:r w:rsidR="005A3CCA" w:rsidRPr="00A7476A">
        <w:t>Уведомление</w:t>
      </w:r>
      <w:r w:rsidRPr="00A7476A">
        <w:t>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6334C7" w:rsidRPr="00A7476A" w:rsidRDefault="006334C7" w:rsidP="003030E3">
      <w:pPr>
        <w:pStyle w:val="s1"/>
        <w:shd w:val="clear" w:color="auto" w:fill="FFFFFF"/>
        <w:spacing w:before="0" w:beforeAutospacing="0" w:after="0" w:afterAutospacing="0"/>
        <w:ind w:firstLine="709"/>
        <w:jc w:val="both"/>
      </w:pPr>
      <w:proofErr w:type="gramStart"/>
      <w:r w:rsidRPr="00A7476A">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и действующим на дату поступления уведомления о планируемом строительстве;</w:t>
      </w:r>
      <w:proofErr w:type="gramEnd"/>
    </w:p>
    <w:p w:rsidR="006334C7" w:rsidRPr="00A7476A" w:rsidRDefault="006334C7" w:rsidP="003030E3">
      <w:pPr>
        <w:pStyle w:val="s1"/>
        <w:shd w:val="clear" w:color="auto" w:fill="FFFFFF"/>
        <w:spacing w:before="0" w:beforeAutospacing="0" w:after="0" w:afterAutospacing="0"/>
        <w:ind w:firstLine="709"/>
        <w:jc w:val="both"/>
      </w:pPr>
      <w:r w:rsidRPr="00A7476A">
        <w:t xml:space="preserve">2) размещение </w:t>
      </w:r>
      <w:proofErr w:type="gramStart"/>
      <w:r w:rsidRPr="00A7476A">
        <w:t>указанных</w:t>
      </w:r>
      <w:proofErr w:type="gramEnd"/>
      <w:r w:rsidRPr="00A7476A">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w:t>
      </w:r>
    </w:p>
    <w:p w:rsidR="006334C7" w:rsidRPr="00A7476A" w:rsidRDefault="006334C7" w:rsidP="003030E3">
      <w:pPr>
        <w:pStyle w:val="s1"/>
        <w:shd w:val="clear" w:color="auto" w:fill="FFFFFF"/>
        <w:spacing w:before="0" w:beforeAutospacing="0" w:after="0" w:afterAutospacing="0"/>
        <w:ind w:firstLine="709"/>
        <w:jc w:val="both"/>
      </w:pPr>
      <w:r w:rsidRPr="00A7476A">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6334C7" w:rsidRPr="00A7476A" w:rsidRDefault="006334C7" w:rsidP="003030E3">
      <w:pPr>
        <w:pStyle w:val="s1"/>
        <w:shd w:val="clear" w:color="auto" w:fill="FFFFFF"/>
        <w:spacing w:before="0" w:beforeAutospacing="0" w:after="0" w:afterAutospacing="0"/>
        <w:ind w:firstLine="709"/>
        <w:jc w:val="both"/>
      </w:pPr>
      <w:proofErr w:type="gramStart"/>
      <w:r w:rsidRPr="00A7476A">
        <w:lastRenderedPageBreak/>
        <w:t>4) в срок, указанный в</w:t>
      </w:r>
      <w:r w:rsidR="005A3CCA" w:rsidRPr="00A7476A">
        <w:t xml:space="preserve"> части 9 </w:t>
      </w:r>
      <w:r w:rsidRPr="00A7476A">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w:t>
      </w:r>
      <w:proofErr w:type="gramEnd"/>
      <w:r w:rsidRPr="00A7476A">
        <w:t xml:space="preserve"> исторического поселения федерального или регионального значения.</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11. </w:t>
      </w:r>
      <w:proofErr w:type="gramStart"/>
      <w:r w:rsidRPr="00A7476A">
        <w:t>В</w:t>
      </w:r>
      <w:r w:rsidR="005A3CCA" w:rsidRPr="00A7476A">
        <w:t xml:space="preserve"> уведомлении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w:t>
      </w:r>
      <w:r w:rsidR="00B87990" w:rsidRPr="00A7476A">
        <w:t>ительства, которые установлены П</w:t>
      </w:r>
      <w:r w:rsidRPr="00A7476A">
        <w:t>равилами, документацией по планировке территории, или</w:t>
      </w:r>
      <w:proofErr w:type="gramEnd"/>
      <w:r w:rsidRPr="00A7476A">
        <w:t xml:space="preserve"> </w:t>
      </w:r>
      <w:proofErr w:type="gramStart"/>
      <w:r w:rsidRPr="00A7476A">
        <w:t xml:space="preserve">обязательных требований к параметрам объектов капитального строительства, которые установлены </w:t>
      </w:r>
      <w:r w:rsidR="000D368D" w:rsidRPr="00A7476A">
        <w:t>Градостроительным кодексом</w:t>
      </w:r>
      <w:r w:rsidRPr="00A7476A">
        <w:t>,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w:t>
      </w:r>
      <w:proofErr w:type="gramEnd"/>
      <w:r w:rsidRPr="00A7476A">
        <w:t xml:space="preserve">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roofErr w:type="gramStart"/>
      <w:r w:rsidRPr="00A7476A">
        <w:t>В случае направления застройщику такого уведомления по основанию, предусмотренному</w:t>
      </w:r>
      <w:r w:rsidR="005A3CCA" w:rsidRPr="00A7476A">
        <w:t xml:space="preserve"> пунктом 4 части 10 </w:t>
      </w:r>
      <w:r w:rsidRPr="00A7476A">
        <w:t>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sidRPr="00A7476A">
        <w:t xml:space="preserve"> регионального значения.</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12. </w:t>
      </w:r>
      <w:proofErr w:type="gramStart"/>
      <w:r w:rsidRPr="00A7476A">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sidR="005A3CCA" w:rsidRPr="00A7476A">
        <w:t xml:space="preserve"> части 7 или пункте 3 части 8 </w:t>
      </w:r>
      <w:r w:rsidRPr="00A7476A">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w:t>
      </w:r>
      <w:proofErr w:type="gramEnd"/>
      <w:r w:rsidRPr="00A7476A">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6334C7" w:rsidRPr="00A7476A" w:rsidRDefault="006334C7" w:rsidP="003030E3">
      <w:pPr>
        <w:pStyle w:val="s1"/>
        <w:shd w:val="clear" w:color="auto" w:fill="FFFFFF"/>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sidR="005A3CCA" w:rsidRPr="00A7476A">
        <w:t xml:space="preserve"> пунктом 1 части 10 </w:t>
      </w:r>
      <w:r w:rsidRPr="00A7476A">
        <w:t>настоящей статьи;</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w:t>
      </w:r>
      <w:r w:rsidRPr="00A7476A">
        <w:lastRenderedPageBreak/>
        <w:t>муниципальный земельный контроль, в случае направления указанного уведомления по основанию, предусмотренному</w:t>
      </w:r>
      <w:r w:rsidR="005A3CCA" w:rsidRPr="00A7476A">
        <w:t xml:space="preserve"> пунктом 2 или 3 части 10 </w:t>
      </w:r>
      <w:r w:rsidRPr="00A7476A">
        <w:t>настоящей статьи;</w:t>
      </w:r>
    </w:p>
    <w:p w:rsidR="006334C7" w:rsidRPr="00A7476A" w:rsidRDefault="006334C7" w:rsidP="003030E3">
      <w:pPr>
        <w:pStyle w:val="s1"/>
        <w:shd w:val="clear" w:color="auto" w:fill="FFFFFF"/>
        <w:spacing w:before="0" w:beforeAutospacing="0" w:after="0" w:afterAutospacing="0"/>
        <w:ind w:firstLine="709"/>
        <w:jc w:val="both"/>
      </w:pPr>
      <w:r w:rsidRPr="00A7476A">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sidR="005A3CCA" w:rsidRPr="00A7476A">
        <w:t xml:space="preserve"> пунктом 4 части 10</w:t>
      </w:r>
      <w:r w:rsidRPr="00A7476A">
        <w:t> настоящей статьи.</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13. </w:t>
      </w:r>
      <w:proofErr w:type="gramStart"/>
      <w:r w:rsidRPr="00A7476A">
        <w:t xml:space="preserve">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A7476A">
        <w:t>ненаправление</w:t>
      </w:r>
      <w:proofErr w:type="spellEnd"/>
      <w:r w:rsidRPr="00A7476A">
        <w:t xml:space="preserve"> указанными органами в</w:t>
      </w:r>
      <w:proofErr w:type="gramEnd"/>
      <w:r w:rsidRPr="00A7476A">
        <w:t xml:space="preserve"> </w:t>
      </w:r>
      <w:proofErr w:type="gramStart"/>
      <w:r w:rsidRPr="00A7476A">
        <w:t>срок, предусмотренный</w:t>
      </w:r>
      <w:r w:rsidR="005A3CCA" w:rsidRPr="00A7476A">
        <w:t xml:space="preserve"> частью 7 или пунктом 3 части 8</w:t>
      </w:r>
      <w:r w:rsidR="00764A60" w:rsidRPr="00A7476A">
        <w:t xml:space="preserve">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w:t>
      </w:r>
      <w:proofErr w:type="gramEnd"/>
      <w:r w:rsidRPr="00A7476A">
        <w:t xml:space="preserve">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sidR="00764A60" w:rsidRPr="00A7476A">
        <w:t xml:space="preserve"> частью 1 </w:t>
      </w:r>
      <w:r w:rsidRPr="00A7476A">
        <w:t>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w:t>
      </w:r>
      <w:r w:rsidR="00764A60" w:rsidRPr="00A7476A">
        <w:t xml:space="preserve"> пунктами 1-3 части 21.1 статьи 51 Градостроительного кодекса</w:t>
      </w:r>
      <w:r w:rsidRPr="00A7476A">
        <w:t>. При этом направление нового уведомления о планируемом строительстве не требуется.</w:t>
      </w:r>
    </w:p>
    <w:p w:rsidR="006334C7" w:rsidRPr="00A7476A" w:rsidRDefault="006334C7" w:rsidP="003030E3">
      <w:pPr>
        <w:pStyle w:val="s1"/>
        <w:shd w:val="clear" w:color="auto" w:fill="FFFFFF"/>
        <w:spacing w:before="0" w:beforeAutospacing="0" w:after="0" w:afterAutospacing="0"/>
        <w:ind w:firstLine="709"/>
        <w:jc w:val="both"/>
      </w:pPr>
      <w:r w:rsidRPr="00A7476A">
        <w:t xml:space="preserve">14. </w:t>
      </w:r>
      <w:proofErr w:type="gramStart"/>
      <w:r w:rsidRPr="00A7476A">
        <w:t>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sidR="00F00757" w:rsidRPr="00A7476A">
        <w:t xml:space="preserve"> части 1 </w:t>
      </w:r>
      <w:r w:rsidRPr="00A7476A">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w:t>
      </w:r>
      <w:proofErr w:type="gramEnd"/>
      <w:r w:rsidRPr="00A7476A">
        <w:t xml:space="preserve"> Рассмотрение указанного уведомления осуществляется в соответствии с</w:t>
      </w:r>
      <w:r w:rsidR="00F00757" w:rsidRPr="00A7476A">
        <w:t xml:space="preserve"> частями 4-13 </w:t>
      </w:r>
      <w:r w:rsidRPr="00A7476A">
        <w:t>настоящей статьи. </w:t>
      </w:r>
      <w:r w:rsidR="00F00757" w:rsidRPr="00A7476A">
        <w:t xml:space="preserve">Форма </w:t>
      </w:r>
      <w:r w:rsidRPr="00A7476A">
        <w:t>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34C7" w:rsidRDefault="006334C7" w:rsidP="001F1B44">
      <w:pPr>
        <w:pStyle w:val="s1"/>
        <w:shd w:val="clear" w:color="auto" w:fill="FFFFFF"/>
        <w:spacing w:before="0" w:beforeAutospacing="0" w:after="0" w:afterAutospacing="0"/>
        <w:ind w:firstLine="709"/>
        <w:jc w:val="both"/>
      </w:pPr>
      <w:r w:rsidRPr="00A7476A">
        <w:t xml:space="preserve">15. </w:t>
      </w:r>
      <w:proofErr w:type="gramStart"/>
      <w:r w:rsidRPr="00A7476A">
        <w:t xml:space="preserve">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r w:rsidR="00372853" w:rsidRPr="00A7476A">
        <w:t>не направления</w:t>
      </w:r>
      <w:proofErr w:type="gramEnd"/>
      <w:r w:rsidRPr="00A7476A">
        <w:t xml:space="preserve"> </w:t>
      </w:r>
      <w:proofErr w:type="gramStart"/>
      <w:r w:rsidRPr="00A7476A">
        <w:t>указанными органами в срок, предусмотренный</w:t>
      </w:r>
      <w:r w:rsidR="00F00757" w:rsidRPr="00A7476A">
        <w:t xml:space="preserve"> частью 7 или пунктом 3 части 8 </w:t>
      </w:r>
      <w:r w:rsidRPr="00A7476A">
        <w:t xml:space="preserve">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A7476A">
        <w:lastRenderedPageBreak/>
        <w:t>убытки, причиненные застройщику сносом или приведением в соответствие с установленными требованиями объекта индивидуального</w:t>
      </w:r>
      <w:proofErr w:type="gramEnd"/>
      <w:r w:rsidRPr="00A7476A">
        <w:t xml:space="preserve"> </w:t>
      </w:r>
      <w:proofErr w:type="gramStart"/>
      <w:r w:rsidRPr="00A7476A">
        <w:t>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w:t>
      </w:r>
      <w:proofErr w:type="gramEnd"/>
      <w:r w:rsidR="000D368D" w:rsidRPr="00A7476A">
        <w:t xml:space="preserve"> </w:t>
      </w:r>
      <w:proofErr w:type="gramStart"/>
      <w:r w:rsidR="000D368D" w:rsidRPr="00A7476A">
        <w:t>кодексом</w:t>
      </w:r>
      <w:r w:rsidRPr="00A7476A">
        <w:t>,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w:t>
      </w:r>
      <w:r w:rsidR="00F00757"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w:t>
      </w:r>
      <w:proofErr w:type="gramEnd"/>
      <w:r w:rsidRPr="00A7476A">
        <w:t xml:space="preserve"> </w:t>
      </w:r>
      <w:proofErr w:type="gramStart"/>
      <w:r w:rsidRPr="00A7476A">
        <w:t>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w:t>
      </w:r>
      <w:proofErr w:type="gramEnd"/>
      <w:r w:rsidRPr="00A7476A">
        <w:t xml:space="preserve">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w:t>
      </w:r>
      <w:r w:rsidR="001F1B44" w:rsidRPr="00A7476A">
        <w:t>вого дома на земельном участке.</w:t>
      </w:r>
    </w:p>
    <w:p w:rsidR="000B5BF1" w:rsidRPr="00A7476A" w:rsidRDefault="000B5BF1" w:rsidP="001F1B44">
      <w:pPr>
        <w:pStyle w:val="s1"/>
        <w:shd w:val="clear" w:color="auto" w:fill="FFFFFF"/>
        <w:spacing w:before="0" w:beforeAutospacing="0" w:after="0" w:afterAutospacing="0"/>
        <w:ind w:firstLine="709"/>
        <w:jc w:val="both"/>
      </w:pPr>
    </w:p>
    <w:p w:rsidR="00003A38" w:rsidRPr="00A7476A" w:rsidRDefault="00F84DA6" w:rsidP="00242620">
      <w:pPr>
        <w:pStyle w:val="7"/>
        <w:ind w:firstLine="0"/>
      </w:pPr>
      <w:bookmarkStart w:id="43" w:name="_Toc111884353"/>
      <w:r w:rsidRPr="00A7476A">
        <w:t>Статья</w:t>
      </w:r>
      <w:r w:rsidR="00003A38" w:rsidRPr="00A7476A">
        <w:t xml:space="preserve"> 3</w:t>
      </w:r>
      <w:r w:rsidR="00DB333D" w:rsidRPr="00A7476A">
        <w:t>0</w:t>
      </w:r>
      <w:r w:rsidR="00003A38" w:rsidRPr="00A7476A">
        <w:t>. Выдача разрешения на ввод объекта в эксплуатацию</w:t>
      </w:r>
      <w:bookmarkEnd w:id="43"/>
    </w:p>
    <w:p w:rsidR="00077468" w:rsidRPr="00A7476A" w:rsidRDefault="00077468" w:rsidP="003030E3">
      <w:pPr>
        <w:keepLines w:val="0"/>
        <w:widowControl w:val="0"/>
        <w:overflowPunct/>
        <w:spacing w:line="240" w:lineRule="auto"/>
        <w:ind w:firstLine="709"/>
        <w:jc w:val="center"/>
        <w:rPr>
          <w:sz w:val="24"/>
          <w:szCs w:val="24"/>
        </w:rPr>
      </w:pPr>
    </w:p>
    <w:p w:rsidR="00064F32" w:rsidRPr="00A7476A" w:rsidRDefault="00064F32" w:rsidP="003030E3">
      <w:pPr>
        <w:pStyle w:val="s1"/>
        <w:spacing w:before="0" w:beforeAutospacing="0" w:after="0" w:afterAutospacing="0"/>
        <w:ind w:firstLine="709"/>
        <w:jc w:val="both"/>
      </w:pPr>
      <w:r w:rsidRPr="00A7476A">
        <w:t>1.</w:t>
      </w:r>
      <w:r w:rsidR="004719D7" w:rsidRPr="00A7476A">
        <w:t xml:space="preserve"> </w:t>
      </w:r>
      <w:proofErr w:type="gramStart"/>
      <w:r w:rsidR="004719D7" w:rsidRPr="00A7476A">
        <w:t>Разрешение</w:t>
      </w:r>
      <w:r w:rsidRPr="00A7476A">
        <w:t>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004719D7" w:rsidRPr="00A7476A">
        <w:t xml:space="preserve">градостроительного </w:t>
      </w:r>
      <w:r w:rsidRPr="00A7476A">
        <w:t>плана земельного участка, разрешенному использованию земельного</w:t>
      </w:r>
      <w:proofErr w:type="gramEnd"/>
      <w:r w:rsidRPr="00A7476A">
        <w:t xml:space="preserve"> </w:t>
      </w:r>
      <w:proofErr w:type="gramStart"/>
      <w:r w:rsidRPr="00A7476A">
        <w:t>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004719D7" w:rsidRPr="00A7476A">
        <w:t xml:space="preserve"> земельным </w:t>
      </w:r>
      <w:r w:rsidRPr="00A7476A">
        <w:t>и иным законодательством Российской Федерации.</w:t>
      </w:r>
    </w:p>
    <w:p w:rsidR="009A2DE1" w:rsidRPr="00A7476A" w:rsidRDefault="009A2DE1" w:rsidP="009A2DE1">
      <w:pPr>
        <w:pStyle w:val="s1"/>
        <w:spacing w:before="0" w:beforeAutospacing="0" w:after="0" w:afterAutospacing="0"/>
        <w:ind w:firstLine="709"/>
        <w:jc w:val="both"/>
      </w:pPr>
      <w:r w:rsidRPr="00A7476A">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A7476A">
        <w:t>Росатом</w:t>
      </w:r>
      <w:proofErr w:type="spellEnd"/>
      <w:r w:rsidRPr="00A7476A">
        <w:t>" или Государственную корпорацию по космической деятельности "</w:t>
      </w:r>
      <w:proofErr w:type="spellStart"/>
      <w:r w:rsidRPr="00A7476A">
        <w:t>Роскосмос</w:t>
      </w:r>
      <w:proofErr w:type="spellEnd"/>
      <w:r w:rsidRPr="00A7476A">
        <w:t>", выдавшие разрешение на строительство.</w:t>
      </w:r>
    </w:p>
    <w:p w:rsidR="00064F32" w:rsidRPr="00A7476A" w:rsidRDefault="00064F32" w:rsidP="003030E3">
      <w:pPr>
        <w:pStyle w:val="s1"/>
        <w:spacing w:before="0" w:beforeAutospacing="0" w:after="0" w:afterAutospacing="0"/>
        <w:ind w:firstLine="709"/>
        <w:jc w:val="both"/>
      </w:pPr>
      <w:r w:rsidRPr="00A7476A">
        <w:lastRenderedPageBreak/>
        <w:t xml:space="preserve">2.1. </w:t>
      </w:r>
      <w:proofErr w:type="gramStart"/>
      <w:r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w:t>
      </w:r>
      <w:r w:rsidR="004719D7" w:rsidRPr="00A7476A">
        <w:t xml:space="preserve"> частью 12 статьи 51 и частью 3.3 статьи 52 Градостроительного кодекса</w:t>
      </w:r>
      <w:r w:rsidRPr="00A7476A">
        <w:t>.</w:t>
      </w:r>
      <w:proofErr w:type="gramEnd"/>
    </w:p>
    <w:p w:rsidR="009A2DE1" w:rsidRPr="00A7476A" w:rsidRDefault="009A2DE1" w:rsidP="009A2DE1">
      <w:pPr>
        <w:pStyle w:val="s1"/>
        <w:spacing w:before="0" w:beforeAutospacing="0" w:after="0" w:afterAutospacing="0"/>
        <w:ind w:firstLine="709"/>
        <w:jc w:val="both"/>
      </w:pPr>
      <w:r w:rsidRPr="00A7476A">
        <w:t xml:space="preserve">2.2. </w:t>
      </w:r>
      <w:proofErr w:type="gramStart"/>
      <w:r w:rsidRPr="00A7476A">
        <w:t>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roofErr w:type="gramEnd"/>
    </w:p>
    <w:p w:rsidR="009A2DE1" w:rsidRPr="00A7476A" w:rsidRDefault="009A2DE1" w:rsidP="009A2DE1">
      <w:pPr>
        <w:pStyle w:val="s1"/>
        <w:spacing w:before="0" w:beforeAutospacing="0" w:after="0" w:afterAutospacing="0"/>
        <w:ind w:firstLine="709"/>
        <w:jc w:val="both"/>
      </w:pPr>
      <w:bookmarkStart w:id="44" w:name="Par3001"/>
      <w:bookmarkEnd w:id="44"/>
      <w:r w:rsidRPr="00A7476A">
        <w:t xml:space="preserve">1) непосредственно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A7476A">
        <w:t>Росатом</w:t>
      </w:r>
      <w:proofErr w:type="spellEnd"/>
      <w:r w:rsidRPr="00A7476A">
        <w:t>", Государственной корпорацией по космической деятельности "</w:t>
      </w:r>
      <w:proofErr w:type="spellStart"/>
      <w:r w:rsidRPr="00A7476A">
        <w:t>Роскосмос</w:t>
      </w:r>
      <w:proofErr w:type="spellEnd"/>
      <w:r w:rsidRPr="00A7476A">
        <w:t>";</w:t>
      </w:r>
    </w:p>
    <w:p w:rsidR="009A2DE1" w:rsidRPr="00A7476A" w:rsidRDefault="009A2DE1" w:rsidP="009A2DE1">
      <w:pPr>
        <w:pStyle w:val="s1"/>
        <w:spacing w:before="0" w:beforeAutospacing="0" w:after="0" w:afterAutospacing="0"/>
        <w:ind w:firstLine="709"/>
        <w:jc w:val="both"/>
      </w:pPr>
      <w:r w:rsidRPr="00A7476A">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9A2DE1" w:rsidRPr="00A7476A" w:rsidRDefault="009A2DE1" w:rsidP="009A2DE1">
      <w:pPr>
        <w:pStyle w:val="s1"/>
        <w:spacing w:before="0" w:beforeAutospacing="0" w:after="0" w:afterAutospacing="0"/>
        <w:ind w:firstLine="709"/>
        <w:jc w:val="both"/>
      </w:pPr>
      <w:r w:rsidRPr="00A7476A">
        <w:t>3) с использованием единого портала государственных и муниципальных услуг или региональных порталов государственных и муниципальных услуг;</w:t>
      </w:r>
    </w:p>
    <w:p w:rsidR="009A2DE1" w:rsidRPr="00A7476A" w:rsidRDefault="009A2DE1" w:rsidP="009A2DE1">
      <w:pPr>
        <w:pStyle w:val="s1"/>
        <w:spacing w:before="0" w:beforeAutospacing="0" w:after="0" w:afterAutospacing="0"/>
        <w:ind w:firstLine="709"/>
        <w:jc w:val="both"/>
      </w:pPr>
      <w:bookmarkStart w:id="45" w:name="Par3004"/>
      <w:bookmarkEnd w:id="45"/>
      <w:r w:rsidRPr="00A7476A">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9A2DE1" w:rsidRPr="00A7476A" w:rsidRDefault="009A2DE1" w:rsidP="009A2DE1">
      <w:pPr>
        <w:pStyle w:val="s1"/>
        <w:spacing w:before="0" w:beforeAutospacing="0" w:after="0" w:afterAutospacing="0"/>
        <w:ind w:firstLine="709"/>
        <w:jc w:val="both"/>
      </w:pPr>
      <w:proofErr w:type="gramStart"/>
      <w:r w:rsidRPr="00A7476A">
        <w:t xml:space="preserve">5) для застройщиков, наименования которых содержат слова "специализированный застройщик", наряду со способами, указанными в </w:t>
      </w:r>
      <w:hyperlink w:anchor="Par3001" w:tooltip="1) непосредственно уполномоченными на выдачу разрешений на строительство в соответствии с частями 4 - 6 статьи 51 настоящего Кодекса федеральным органом исполнительной власти, органом исполнительной власти субъекта Российской Федерации, органом местного самоуп" w:history="1">
        <w:r w:rsidRPr="00A7476A">
          <w:t>пунктах 1</w:t>
        </w:r>
      </w:hyperlink>
      <w:r w:rsidRPr="00A7476A">
        <w:t xml:space="preserve"> - </w:t>
      </w:r>
      <w:hyperlink w:anchor="Par3004" w:tooltip="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history="1">
        <w:r w:rsidRPr="00A7476A">
          <w:t>4</w:t>
        </w:r>
      </w:hyperlink>
      <w:r w:rsidRPr="00A7476A">
        <w:t xml:space="preserve"> настоящей части, с использованием единой информационной системы жилищного строительства, предусмотренной Федеральным </w:t>
      </w:r>
      <w:hyperlink r:id="rId11" w:history="1">
        <w:r w:rsidRPr="00A7476A">
          <w:t>законом</w:t>
        </w:r>
      </w:hyperlink>
      <w:r w:rsidRPr="00A7476A">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w:t>
      </w:r>
      <w:proofErr w:type="gramEnd"/>
      <w:r w:rsidRPr="00A7476A">
        <w:t xml:space="preserve">, если </w:t>
      </w:r>
      <w:proofErr w:type="gramStart"/>
      <w:r w:rsidRPr="00A7476A">
        <w:t>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w:t>
      </w:r>
      <w:proofErr w:type="gramEnd"/>
      <w:r w:rsidRPr="00A7476A">
        <w:t xml:space="preserve">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064F32" w:rsidRPr="00A7476A" w:rsidRDefault="00064F32" w:rsidP="003030E3">
      <w:pPr>
        <w:pStyle w:val="s1"/>
        <w:spacing w:before="0" w:beforeAutospacing="0" w:after="0" w:afterAutospacing="0"/>
        <w:ind w:firstLine="709"/>
        <w:jc w:val="both"/>
      </w:pPr>
      <w:r w:rsidRPr="00A7476A">
        <w:t>3. Для принятия решения о выдаче разрешения на ввод объекта в эксплуатацию необходимы следующие документы:</w:t>
      </w:r>
    </w:p>
    <w:p w:rsidR="00064F32" w:rsidRPr="00A7476A" w:rsidRDefault="00064F32" w:rsidP="003030E3">
      <w:pPr>
        <w:pStyle w:val="s1"/>
        <w:spacing w:before="0" w:beforeAutospacing="0" w:after="0" w:afterAutospacing="0"/>
        <w:ind w:firstLine="709"/>
        <w:jc w:val="both"/>
      </w:pPr>
      <w:r w:rsidRPr="00A7476A">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064F32" w:rsidRPr="00A7476A" w:rsidRDefault="00064F32" w:rsidP="003030E3">
      <w:pPr>
        <w:pStyle w:val="s1"/>
        <w:spacing w:before="0" w:beforeAutospacing="0" w:after="0" w:afterAutospacing="0"/>
        <w:ind w:firstLine="709"/>
        <w:jc w:val="both"/>
      </w:pPr>
      <w:proofErr w:type="gramStart"/>
      <w:r w:rsidRPr="00A7476A">
        <w:t>2) </w:t>
      </w:r>
      <w:r w:rsidR="00D54D28" w:rsidRPr="00A7476A">
        <w:t xml:space="preserve">градостроительный </w:t>
      </w:r>
      <w:r w:rsidRPr="00A7476A">
        <w:t xml:space="preserve">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w:t>
      </w:r>
      <w:r w:rsidRPr="00A7476A">
        <w:lastRenderedPageBreak/>
        <w:t>разрешения на ввод в эксплуатацию линейного объекта, для размещения которого не требуется</w:t>
      </w:r>
      <w:proofErr w:type="gramEnd"/>
      <w:r w:rsidRPr="00A7476A">
        <w:t xml:space="preserve"> образование земельного участка;</w:t>
      </w:r>
    </w:p>
    <w:p w:rsidR="00064F32" w:rsidRPr="00A7476A" w:rsidRDefault="00064F32" w:rsidP="003030E3">
      <w:pPr>
        <w:pStyle w:val="s1"/>
        <w:spacing w:before="0" w:beforeAutospacing="0" w:after="0" w:afterAutospacing="0"/>
        <w:ind w:firstLine="709"/>
        <w:jc w:val="both"/>
      </w:pPr>
      <w:r w:rsidRPr="00A7476A">
        <w:t>3) разрешение на строительство;</w:t>
      </w:r>
    </w:p>
    <w:p w:rsidR="00064F32" w:rsidRPr="00A7476A" w:rsidRDefault="00064F32" w:rsidP="003030E3">
      <w:pPr>
        <w:pStyle w:val="s1"/>
        <w:spacing w:before="0" w:beforeAutospacing="0" w:after="0" w:afterAutospacing="0"/>
        <w:ind w:firstLine="709"/>
        <w:jc w:val="both"/>
      </w:pPr>
      <w:r w:rsidRPr="00A7476A">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064F32" w:rsidRPr="00A7476A" w:rsidRDefault="00D54D28" w:rsidP="003030E3">
      <w:pPr>
        <w:pStyle w:val="s1"/>
        <w:spacing w:before="0" w:beforeAutospacing="0" w:after="0" w:afterAutospacing="0"/>
        <w:ind w:firstLine="709"/>
        <w:jc w:val="both"/>
        <w:rPr>
          <w:rStyle w:val="blk"/>
        </w:rPr>
      </w:pPr>
      <w:proofErr w:type="gramStart"/>
      <w:r w:rsidRPr="00A7476A">
        <w:t>5</w:t>
      </w:r>
      <w:r w:rsidR="00064F32" w:rsidRPr="00A7476A">
        <w:t>)</w:t>
      </w:r>
      <w:r w:rsidR="00F745EB" w:rsidRPr="00A7476A">
        <w:t xml:space="preserve"> </w:t>
      </w:r>
      <w:r w:rsidR="00631617" w:rsidRPr="00A7476A">
        <w:rPr>
          <w:rStyle w:val="blk"/>
        </w:rPr>
        <w:t xml:space="preserve">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w:t>
      </w:r>
      <w:r w:rsidR="00860A6B" w:rsidRPr="00A7476A">
        <w:rPr>
          <w:rStyle w:val="blk"/>
        </w:rPr>
        <w:t>Градостроительного кодекса</w:t>
      </w:r>
      <w:r w:rsidR="00631617" w:rsidRPr="00A7476A">
        <w:rPr>
          <w:rStyle w:val="blk"/>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w:t>
      </w:r>
      <w:proofErr w:type="gramEnd"/>
      <w:r w:rsidR="00631617" w:rsidRPr="00A7476A">
        <w:rPr>
          <w:rStyle w:val="blk"/>
        </w:rPr>
        <w:t xml:space="preserve">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5D4FE9" w:rsidRPr="00A7476A" w:rsidRDefault="005D4FE9" w:rsidP="005D4FE9">
      <w:pPr>
        <w:pStyle w:val="s1"/>
        <w:spacing w:before="0" w:beforeAutospacing="0" w:after="0" w:afterAutospacing="0"/>
        <w:ind w:firstLine="709"/>
        <w:jc w:val="both"/>
      </w:pPr>
      <w:r w:rsidRPr="00A7476A">
        <w:t>6)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064F32" w:rsidRPr="00A7476A" w:rsidRDefault="00D54D28" w:rsidP="003030E3">
      <w:pPr>
        <w:pStyle w:val="s1"/>
        <w:spacing w:before="0" w:beforeAutospacing="0" w:after="0" w:afterAutospacing="0"/>
        <w:ind w:firstLine="709"/>
        <w:jc w:val="both"/>
      </w:pPr>
      <w:proofErr w:type="gramStart"/>
      <w:r w:rsidRPr="00A7476A">
        <w:t>7</w:t>
      </w:r>
      <w:r w:rsidR="00064F32" w:rsidRPr="00A7476A">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5D4FE9" w:rsidRPr="00A7476A" w:rsidRDefault="005D4FE9" w:rsidP="005D4FE9">
      <w:pPr>
        <w:pStyle w:val="s1"/>
        <w:spacing w:before="0" w:beforeAutospacing="0" w:after="0" w:afterAutospacing="0"/>
        <w:ind w:firstLine="709"/>
        <w:jc w:val="both"/>
      </w:pPr>
      <w:proofErr w:type="gramStart"/>
      <w:r w:rsidRPr="00A7476A">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ar2943" w:tooltip="Статья 54. Государственный строительный надзор" w:history="1">
        <w:r w:rsidRPr="00A7476A">
          <w:t>частью 1 статьи 54</w:t>
        </w:r>
      </w:hyperlink>
      <w:r w:rsidRPr="00A7476A">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w:anchor="Par2300" w:tooltip="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 w:history="1">
        <w:r w:rsidRPr="00A7476A">
          <w:t>пункте 1 части 5 статьи 49</w:t>
        </w:r>
      </w:hyperlink>
      <w:r w:rsidRPr="00A7476A">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Pr="00A7476A">
        <w:t xml:space="preserve"> </w:t>
      </w:r>
      <w:proofErr w:type="gramStart"/>
      <w:r w:rsidRPr="00A7476A">
        <w:t xml:space="preserve">соответствии с </w:t>
      </w:r>
      <w:hyperlink w:anchor="Par2807" w:tooltip="1.3. В случае внесения в рабочую документацию изменений, соответствующих требованиям, предусмотренным пунктами 1 - 5 части 3.8 статьи 49 настоящего Кодекса, приведение проектной документации в соответствие с такими изменениями, внесенными в рабочую документаци" w:history="1">
        <w:r w:rsidRPr="00A7476A">
          <w:t>частью 1.3 статьи 52</w:t>
        </w:r>
      </w:hyperlink>
      <w:r w:rsidRPr="00A7476A">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ar2962" w:tooltip="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 w:history="1">
        <w:r w:rsidRPr="00A7476A">
          <w:t>частью 5 статьи 54</w:t>
        </w:r>
      </w:hyperlink>
      <w:r w:rsidRPr="00A7476A">
        <w:t xml:space="preserve"> Градостроительного Кодекса Российской Федерации;</w:t>
      </w:r>
      <w:proofErr w:type="gramEnd"/>
    </w:p>
    <w:p w:rsidR="00064F32" w:rsidRPr="00A7476A" w:rsidRDefault="00D54D28" w:rsidP="003030E3">
      <w:pPr>
        <w:pStyle w:val="s1"/>
        <w:spacing w:before="0" w:beforeAutospacing="0" w:after="0" w:afterAutospacing="0"/>
        <w:ind w:firstLine="709"/>
        <w:jc w:val="both"/>
      </w:pPr>
      <w:r w:rsidRPr="00A7476A">
        <w:t>9</w:t>
      </w:r>
      <w:r w:rsidR="00064F32" w:rsidRPr="00A7476A">
        <w:t xml:space="preserve">) документ, подтверждающий заключение </w:t>
      </w:r>
      <w:proofErr w:type="gramStart"/>
      <w:r w:rsidR="00064F32" w:rsidRPr="00A7476A">
        <w:t>договора обязательного страхования гражданской ответственности владельца опасного объекта</w:t>
      </w:r>
      <w:proofErr w:type="gramEnd"/>
      <w:r w:rsidR="00064F32" w:rsidRPr="00A7476A">
        <w:t xml:space="preserve"> за причинение вреда в результате аварии на опасном объекте в соответствии с</w:t>
      </w:r>
      <w:r w:rsidRPr="00A7476A">
        <w:t xml:space="preserve"> законодательством </w:t>
      </w:r>
      <w:r w:rsidR="00064F32" w:rsidRPr="00A7476A">
        <w:t>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64F32" w:rsidRPr="00A7476A" w:rsidRDefault="00064F32" w:rsidP="003030E3">
      <w:pPr>
        <w:pStyle w:val="s1"/>
        <w:spacing w:before="0" w:beforeAutospacing="0" w:after="0" w:afterAutospacing="0"/>
        <w:ind w:firstLine="709"/>
        <w:jc w:val="both"/>
      </w:pPr>
      <w:proofErr w:type="gramStart"/>
      <w:r w:rsidRPr="00A7476A">
        <w:t>1</w:t>
      </w:r>
      <w:r w:rsidR="00D54D28" w:rsidRPr="00A7476A">
        <w:t>0</w:t>
      </w:r>
      <w:r w:rsidRPr="00A7476A">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w:t>
      </w:r>
      <w:r w:rsidR="00D54D28" w:rsidRPr="00A7476A">
        <w:t xml:space="preserve"> Федеральным законом </w:t>
      </w:r>
      <w:r w:rsidRPr="00A7476A">
        <w:t>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roofErr w:type="gramEnd"/>
    </w:p>
    <w:p w:rsidR="00064F32" w:rsidRPr="00A7476A" w:rsidRDefault="00064F32" w:rsidP="003030E3">
      <w:pPr>
        <w:pStyle w:val="s1"/>
        <w:spacing w:before="0" w:beforeAutospacing="0" w:after="0" w:afterAutospacing="0"/>
        <w:ind w:firstLine="709"/>
        <w:jc w:val="both"/>
      </w:pPr>
      <w:r w:rsidRPr="00A7476A">
        <w:lastRenderedPageBreak/>
        <w:t>1</w:t>
      </w:r>
      <w:r w:rsidR="00D54D28" w:rsidRPr="00A7476A">
        <w:t>1</w:t>
      </w:r>
      <w:r w:rsidRPr="00A7476A">
        <w:t>) технический план объекта капитального строительства, подготовленный в соответствии с</w:t>
      </w:r>
      <w:r w:rsidR="00D54D28" w:rsidRPr="00A7476A">
        <w:t xml:space="preserve"> Федеральным законом </w:t>
      </w:r>
      <w:r w:rsidRPr="00A7476A">
        <w:t>от 13 июля 2015 года N 218-ФЗ "О государственной регистрации недвижимости";</w:t>
      </w:r>
    </w:p>
    <w:p w:rsidR="00064F32" w:rsidRPr="00A7476A" w:rsidRDefault="00064F32" w:rsidP="003030E3">
      <w:pPr>
        <w:pStyle w:val="s1"/>
        <w:spacing w:before="0" w:beforeAutospacing="0" w:after="0" w:afterAutospacing="0"/>
        <w:ind w:firstLine="709"/>
        <w:jc w:val="both"/>
      </w:pPr>
      <w:r w:rsidRPr="00A7476A">
        <w:t xml:space="preserve">3.1. </w:t>
      </w:r>
      <w:proofErr w:type="gramStart"/>
      <w:r w:rsidRPr="00A7476A">
        <w:t>Указанные в</w:t>
      </w:r>
      <w:r w:rsidR="001F1F2E" w:rsidRPr="00A7476A">
        <w:t xml:space="preserve"> пунктах 5 и 8 части 3 </w:t>
      </w:r>
      <w:r w:rsidRPr="00A7476A">
        <w:t>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A7476A">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w:t>
      </w:r>
      <w:r w:rsidR="001F1F2E" w:rsidRPr="00A7476A">
        <w:t xml:space="preserve"> законодательством </w:t>
      </w:r>
      <w:r w:rsidRPr="00A7476A">
        <w:t>об энергосбережении и о повышении энергетической эффективности.</w:t>
      </w:r>
    </w:p>
    <w:p w:rsidR="00064F32" w:rsidRPr="00A7476A" w:rsidRDefault="00064F32" w:rsidP="003030E3">
      <w:pPr>
        <w:pStyle w:val="s1"/>
        <w:spacing w:before="0" w:beforeAutospacing="0" w:after="0" w:afterAutospacing="0"/>
        <w:ind w:firstLine="709"/>
        <w:jc w:val="both"/>
      </w:pPr>
      <w:r w:rsidRPr="00A7476A">
        <w:t xml:space="preserve">3.2. </w:t>
      </w:r>
      <w:proofErr w:type="gramStart"/>
      <w:r w:rsidRPr="00A7476A">
        <w:t>Документы (их копии или сведения, содержащиеся в них), указанные в</w:t>
      </w:r>
      <w:r w:rsidR="001F1F2E" w:rsidRPr="00A7476A">
        <w:t xml:space="preserve"> пунктах 1, 2, 3 и 8 части 3 </w:t>
      </w:r>
      <w:r w:rsidRPr="00A7476A">
        <w:t>настоящей статьи, запрашиваются органами, указанными в</w:t>
      </w:r>
      <w:r w:rsidR="001F1F2E" w:rsidRPr="00A7476A">
        <w:t xml:space="preserve"> части 2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64F32" w:rsidRPr="00A7476A" w:rsidRDefault="00064F32" w:rsidP="003030E3">
      <w:pPr>
        <w:pStyle w:val="s1"/>
        <w:spacing w:before="0" w:beforeAutospacing="0" w:after="0" w:afterAutospacing="0"/>
        <w:ind w:firstLine="709"/>
        <w:jc w:val="both"/>
      </w:pPr>
      <w:r w:rsidRPr="00A7476A">
        <w:t>3.3. Документы, указанные в</w:t>
      </w:r>
      <w:r w:rsidR="001F1F2E" w:rsidRPr="00A7476A">
        <w:t xml:space="preserve"> пунктах 1, 4, 5, 6, и 7 части 3 </w:t>
      </w:r>
      <w:r w:rsidRPr="00A7476A">
        <w:t xml:space="preserve">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A7476A">
        <w:t>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sidR="001F1F2E" w:rsidRPr="00A7476A">
        <w:t xml:space="preserve"> части 2 </w:t>
      </w:r>
      <w:r w:rsidRPr="00A7476A">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64F32" w:rsidRPr="00A7476A" w:rsidRDefault="00064F32" w:rsidP="003030E3">
      <w:pPr>
        <w:pStyle w:val="s1"/>
        <w:spacing w:before="0" w:beforeAutospacing="0" w:after="0" w:afterAutospacing="0"/>
        <w:ind w:firstLine="709"/>
        <w:jc w:val="both"/>
      </w:pPr>
      <w:r w:rsidRPr="00A7476A">
        <w:t xml:space="preserve">3.4. </w:t>
      </w:r>
      <w:proofErr w:type="gramStart"/>
      <w:r w:rsidRPr="00A7476A">
        <w:t>По межведомственным запросам органов, указанных в</w:t>
      </w:r>
      <w:r w:rsidR="001F1F2E" w:rsidRPr="00A7476A">
        <w:t xml:space="preserve"> части 2 </w:t>
      </w:r>
      <w:r w:rsidRPr="00A7476A">
        <w:t>настоящей статьи, документы (их копии или сведения, содержащиеся в них), предусмотренные</w:t>
      </w:r>
      <w:r w:rsidR="001F1F2E" w:rsidRPr="00A7476A">
        <w:t xml:space="preserve"> частью 3 </w:t>
      </w:r>
      <w:r w:rsidRPr="00A7476A">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064F32" w:rsidRPr="00A7476A" w:rsidRDefault="00064F32" w:rsidP="003030E3">
      <w:pPr>
        <w:pStyle w:val="s1"/>
        <w:spacing w:before="0" w:beforeAutospacing="0" w:after="0" w:afterAutospacing="0"/>
        <w:ind w:firstLine="709"/>
        <w:jc w:val="both"/>
      </w:pPr>
      <w:r w:rsidRPr="00A7476A">
        <w:t>3.5. В случае</w:t>
      </w:r>
      <w:proofErr w:type="gramStart"/>
      <w:r w:rsidRPr="00A7476A">
        <w:t>,</w:t>
      </w:r>
      <w:proofErr w:type="gramEnd"/>
      <w:r w:rsidRPr="00A7476A">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w:t>
      </w:r>
      <w:r w:rsidR="001F1F2E" w:rsidRPr="00A7476A">
        <w:t xml:space="preserve"> пунктах 4, 5-11 части 3 </w:t>
      </w:r>
      <w:r w:rsidRPr="00A7476A">
        <w:t xml:space="preserve">настоящей статьи, оформляются в части, относящейся к соответствующему этапу строительства, реконструкции объекта капитального строительства. </w:t>
      </w:r>
      <w:proofErr w:type="gramStart"/>
      <w:r w:rsidRPr="00A7476A">
        <w:t>В указанном случае в заявлении о выдаче разрешения на ввод объекта в эксплуатацию</w:t>
      </w:r>
      <w:proofErr w:type="gramEnd"/>
      <w:r w:rsidRPr="00A7476A">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064F32" w:rsidRPr="00A7476A" w:rsidRDefault="00064F32" w:rsidP="003030E3">
      <w:pPr>
        <w:pStyle w:val="s1"/>
        <w:spacing w:before="0" w:beforeAutospacing="0" w:after="0" w:afterAutospacing="0"/>
        <w:ind w:firstLine="709"/>
        <w:jc w:val="both"/>
      </w:pPr>
      <w:r w:rsidRPr="00A7476A">
        <w:t xml:space="preserve">4. </w:t>
      </w:r>
      <w:proofErr w:type="gramStart"/>
      <w:r w:rsidRPr="00A7476A">
        <w:t>Правительством Российской Федерации могут устанавливаться помимо предусмотренных</w:t>
      </w:r>
      <w:r w:rsidR="001F1F2E" w:rsidRPr="00A7476A">
        <w:t xml:space="preserve"> частью 3 </w:t>
      </w:r>
      <w:r w:rsidRPr="00A7476A">
        <w:t xml:space="preserve">настоящей статьи иные документы, необходимые для получения </w:t>
      </w:r>
      <w:r w:rsidRPr="00A7476A">
        <w:lastRenderedPageBreak/>
        <w:t>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064F32" w:rsidRPr="00A7476A" w:rsidRDefault="00064F32" w:rsidP="003030E3">
      <w:pPr>
        <w:pStyle w:val="s1"/>
        <w:spacing w:before="0" w:beforeAutospacing="0" w:after="0" w:afterAutospacing="0"/>
        <w:ind w:firstLine="709"/>
        <w:jc w:val="both"/>
      </w:pPr>
      <w:r w:rsidRPr="00A7476A">
        <w:t>4.1. Для получения разрешения на ввод объекта в эксплуатацию разрешается требовать только указанные в</w:t>
      </w:r>
      <w:r w:rsidR="001F1F2E" w:rsidRPr="00A7476A">
        <w:t xml:space="preserve"> частях 3 и 4 </w:t>
      </w:r>
      <w:r w:rsidRPr="00A7476A">
        <w:t>настоящей статьи документы. Документы, предусмотренные</w:t>
      </w:r>
      <w:r w:rsidR="001F1F2E" w:rsidRPr="00A7476A">
        <w:t xml:space="preserve"> частями 3 и 4 </w:t>
      </w:r>
      <w:r w:rsidRPr="00A7476A">
        <w:t>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w:t>
      </w:r>
      <w:r w:rsidR="001F1F2E" w:rsidRPr="00A7476A">
        <w:t xml:space="preserve"> электронной подписью</w:t>
      </w:r>
      <w:r w:rsidRPr="00A7476A">
        <w:t xml:space="preserve">, в случае, если это указано в заявлении о выдаче разрешения на ввод объекта в эксплуатацию. </w:t>
      </w:r>
      <w:proofErr w:type="gramStart"/>
      <w:r w:rsidRPr="00A7476A">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sidR="001F1F2E" w:rsidRPr="00A7476A">
        <w:t xml:space="preserve"> случаи</w:t>
      </w:r>
      <w:r w:rsidRPr="00A7476A">
        <w:t>,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w:t>
      </w:r>
      <w:proofErr w:type="gramEnd"/>
      <w:r w:rsidRPr="00A7476A">
        <w:t> </w:t>
      </w:r>
      <w:proofErr w:type="gramStart"/>
      <w:r w:rsidR="001F1F2E" w:rsidRPr="00A7476A">
        <w:t xml:space="preserve">Порядок </w:t>
      </w:r>
      <w:r w:rsidRPr="00A7476A">
        <w:t>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w:t>
      </w:r>
      <w:proofErr w:type="spellStart"/>
      <w:r w:rsidRPr="00A7476A">
        <w:t>Росатом</w:t>
      </w:r>
      <w:proofErr w:type="spellEnd"/>
      <w:r w:rsidRPr="00A7476A">
        <w:t>" или Государственную корпорацию по космической деятельности "</w:t>
      </w:r>
      <w:proofErr w:type="spellStart"/>
      <w:r w:rsidRPr="00A7476A">
        <w:t>Роскосмос</w:t>
      </w:r>
      <w:proofErr w:type="spellEnd"/>
      <w:r w:rsidRPr="00A7476A">
        <w:t>" в электронной форме устанавливается Правительством Российской Федерации.</w:t>
      </w:r>
      <w:proofErr w:type="gramEnd"/>
    </w:p>
    <w:p w:rsidR="00064F32" w:rsidRPr="00A7476A" w:rsidRDefault="00064F32" w:rsidP="003030E3">
      <w:pPr>
        <w:pStyle w:val="s1"/>
        <w:spacing w:before="0" w:beforeAutospacing="0" w:after="0" w:afterAutospacing="0"/>
        <w:ind w:firstLine="709"/>
        <w:jc w:val="both"/>
      </w:pPr>
      <w:r w:rsidRPr="00A7476A">
        <w:t xml:space="preserve">5. </w:t>
      </w:r>
      <w:proofErr w:type="gramStart"/>
      <w:r w:rsidRPr="00A7476A">
        <w:t>Орган,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w:t>
      </w:r>
      <w:r w:rsidR="001F1F2E" w:rsidRPr="00A7476A">
        <w:t xml:space="preserve"> части 3 </w:t>
      </w:r>
      <w:r w:rsidRPr="00A7476A">
        <w:t>настоящей статьи, осмотр объекта капитального строительства и выдать заявителю разрешение на ввод объекта</w:t>
      </w:r>
      <w:proofErr w:type="gramEnd"/>
      <w:r w:rsidRPr="00A7476A">
        <w:t xml:space="preserve"> в эксплуатацию или отказать в выдаче такого разрешения с указанием причин отказа. </w:t>
      </w:r>
      <w:proofErr w:type="gramStart"/>
      <w:r w:rsidRPr="00A7476A">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C41DD" w:rsidRPr="00A7476A">
        <w:t xml:space="preserve"> градостроительного </w:t>
      </w:r>
      <w:r w:rsidRPr="00A7476A">
        <w:t>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w:t>
      </w:r>
      <w:proofErr w:type="gramEnd"/>
      <w:r w:rsidRPr="00A7476A">
        <w:t xml:space="preserve"> </w:t>
      </w:r>
      <w:proofErr w:type="gramStart"/>
      <w:r w:rsidRPr="00A7476A">
        <w:t>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w:t>
      </w:r>
      <w:r w:rsidR="001F1F2E" w:rsidRPr="00A7476A">
        <w:t xml:space="preserve"> земельным </w:t>
      </w:r>
      <w:r w:rsidRPr="00A7476A">
        <w:t>и иным законодательством Российской Федерации, требованиям проектной документации, в том числе требованиям энергетической</w:t>
      </w:r>
      <w:proofErr w:type="gramEnd"/>
      <w:r w:rsidRPr="00A7476A">
        <w:t xml:space="preserve"> эффективности и требованиям оснащенности объекта капитального строительства приборами учета используемых энергетических ресурсов. В случае</w:t>
      </w:r>
      <w:proofErr w:type="gramStart"/>
      <w:r w:rsidRPr="00A7476A">
        <w:t>,</w:t>
      </w:r>
      <w:proofErr w:type="gramEnd"/>
      <w:r w:rsidRPr="00A7476A">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w:t>
      </w:r>
      <w:r w:rsidR="00AD4693" w:rsidRPr="00A7476A">
        <w:t xml:space="preserve"> частью 1 статьи 54 Градостроительного кодекса</w:t>
      </w:r>
      <w:r w:rsidRPr="00A7476A">
        <w:t>, осмотр такого объекта органом, выдавшим разрешение на строительство, не проводится.</w:t>
      </w:r>
    </w:p>
    <w:p w:rsidR="005D4FE9" w:rsidRPr="00A7476A" w:rsidRDefault="005D4FE9" w:rsidP="005D4FE9">
      <w:pPr>
        <w:pStyle w:val="s1"/>
        <w:spacing w:before="0" w:beforeAutospacing="0" w:after="0" w:afterAutospacing="0"/>
        <w:ind w:firstLine="709"/>
        <w:jc w:val="both"/>
      </w:pPr>
      <w:r w:rsidRPr="00A7476A">
        <w:t xml:space="preserve">5.1. </w:t>
      </w:r>
      <w:r w:rsidR="00242620" w:rsidRPr="00242620">
        <w:t>В случае</w:t>
      </w:r>
      <w:proofErr w:type="gramStart"/>
      <w:r w:rsidR="00242620" w:rsidRPr="00242620">
        <w:t>,</w:t>
      </w:r>
      <w:proofErr w:type="gramEnd"/>
      <w:r w:rsidR="00242620" w:rsidRPr="00242620">
        <w:t xml:space="preserve">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w:t>
      </w:r>
      <w:r w:rsidR="00242620" w:rsidRPr="00242620">
        <w:lastRenderedPageBreak/>
        <w:t>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r w:rsidRPr="00A7476A">
        <w:t>.</w:t>
      </w:r>
    </w:p>
    <w:p w:rsidR="005D4FE9" w:rsidRPr="00A7476A" w:rsidRDefault="005D4FE9" w:rsidP="005D4FE9">
      <w:pPr>
        <w:pStyle w:val="s1"/>
        <w:spacing w:before="0" w:beforeAutospacing="0" w:after="0" w:afterAutospacing="0"/>
        <w:ind w:firstLine="709"/>
        <w:jc w:val="both"/>
      </w:pPr>
      <w:r w:rsidRPr="00A7476A">
        <w:t xml:space="preserve">5.2. Обязательным приложением к указанному в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части 5.1</w:t>
        </w:r>
      </w:hyperlink>
      <w:r w:rsidRPr="00A7476A">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w:anchor="Par3011" w:tooltip="3. Для принятия решения о выдаче разрешения на ввод объекта в эксплуатацию необходимы следующие документы:" w:history="1">
        <w:r w:rsidRPr="00A7476A">
          <w:t>частью 3</w:t>
        </w:r>
      </w:hyperlink>
      <w:r w:rsidRPr="00A7476A">
        <w:t xml:space="preserve">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частью 5.1</w:t>
        </w:r>
      </w:hyperlink>
      <w:r w:rsidRPr="00A7476A">
        <w:t xml:space="preserve"> настоящей статьи.</w:t>
      </w:r>
    </w:p>
    <w:p w:rsidR="005D4FE9" w:rsidRPr="00A7476A" w:rsidRDefault="005D4FE9" w:rsidP="005D4FE9">
      <w:pPr>
        <w:pStyle w:val="s1"/>
        <w:spacing w:before="0" w:beforeAutospacing="0" w:after="0" w:afterAutospacing="0"/>
        <w:ind w:firstLine="709"/>
        <w:jc w:val="both"/>
      </w:pPr>
      <w:r w:rsidRPr="00A7476A">
        <w:t xml:space="preserve">5.3. </w:t>
      </w:r>
      <w:proofErr w:type="gramStart"/>
      <w:r w:rsidRPr="00A7476A">
        <w:t>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ввод объекта капитального строительства в эксплуатацию</w:t>
      </w:r>
      <w:proofErr w:type="gramEnd"/>
      <w:r w:rsidRPr="00A7476A">
        <w:t>,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rsidR="005D4FE9" w:rsidRPr="00A7476A" w:rsidRDefault="005D4FE9" w:rsidP="005D4FE9">
      <w:pPr>
        <w:pStyle w:val="s1"/>
        <w:spacing w:before="0" w:beforeAutospacing="0" w:after="0" w:afterAutospacing="0"/>
        <w:ind w:firstLine="709"/>
        <w:jc w:val="both"/>
      </w:pPr>
      <w:r w:rsidRPr="00A7476A">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rsidR="00064F32" w:rsidRPr="00A7476A" w:rsidRDefault="00064F32" w:rsidP="003030E3">
      <w:pPr>
        <w:pStyle w:val="s1"/>
        <w:spacing w:before="0" w:beforeAutospacing="0" w:after="0" w:afterAutospacing="0"/>
        <w:ind w:firstLine="709"/>
        <w:jc w:val="both"/>
      </w:pPr>
      <w:r w:rsidRPr="00A7476A">
        <w:t>1) отсутствие документов, указанных в</w:t>
      </w:r>
      <w:r w:rsidR="00AD4693" w:rsidRPr="00A7476A">
        <w:t xml:space="preserve"> частях 3 и 4 </w:t>
      </w:r>
      <w:r w:rsidRPr="00A7476A">
        <w:t>настоящей статьи;</w:t>
      </w:r>
    </w:p>
    <w:p w:rsidR="00064F32" w:rsidRPr="00A7476A" w:rsidRDefault="00064F32" w:rsidP="003030E3">
      <w:pPr>
        <w:pStyle w:val="s1"/>
        <w:spacing w:before="0" w:beforeAutospacing="0" w:after="0" w:afterAutospacing="0"/>
        <w:ind w:firstLine="709"/>
        <w:jc w:val="both"/>
      </w:pPr>
      <w:proofErr w:type="gramStart"/>
      <w:r w:rsidRPr="00A7476A">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D4693" w:rsidRPr="00A7476A">
        <w:t xml:space="preserve"> градостроительного </w:t>
      </w:r>
      <w:r w:rsidRPr="00A7476A">
        <w:t>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7476A">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64F32" w:rsidRPr="00A7476A" w:rsidRDefault="00064F32" w:rsidP="003030E3">
      <w:pPr>
        <w:pStyle w:val="s1"/>
        <w:spacing w:before="0" w:beforeAutospacing="0" w:after="0" w:afterAutospacing="0"/>
        <w:ind w:firstLine="709"/>
        <w:jc w:val="both"/>
      </w:pPr>
      <w:r w:rsidRPr="00A7476A">
        <w:t xml:space="preserve">3) </w:t>
      </w:r>
      <w:r w:rsidR="00631617" w:rsidRPr="00A7476A">
        <w:rPr>
          <w:rStyle w:val="blk"/>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00631617" w:rsidRPr="00A7476A">
        <w:rPr>
          <w:rStyle w:val="blk"/>
        </w:rPr>
        <w:t>случаев изменения площади объекта капитального строительства</w:t>
      </w:r>
      <w:proofErr w:type="gramEnd"/>
      <w:r w:rsidR="00631617" w:rsidRPr="00A7476A">
        <w:rPr>
          <w:rStyle w:val="blk"/>
        </w:rPr>
        <w:t xml:space="preserve"> в соответствии с частью 6.2 настоящей статьи;</w:t>
      </w:r>
    </w:p>
    <w:p w:rsidR="00064F32" w:rsidRPr="00A7476A" w:rsidRDefault="00064F32" w:rsidP="003030E3">
      <w:pPr>
        <w:pStyle w:val="s1"/>
        <w:spacing w:before="0" w:beforeAutospacing="0" w:after="0" w:afterAutospacing="0"/>
        <w:ind w:firstLine="709"/>
        <w:jc w:val="both"/>
      </w:pPr>
      <w:r w:rsidRPr="00A7476A">
        <w:t xml:space="preserve">4) </w:t>
      </w:r>
      <w:r w:rsidR="00631617" w:rsidRPr="00A7476A">
        <w:rPr>
          <w:rStyle w:val="blk"/>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00631617" w:rsidRPr="00A7476A">
        <w:rPr>
          <w:rStyle w:val="blk"/>
        </w:rPr>
        <w:t>случаев изменения площади объекта капитального строительства</w:t>
      </w:r>
      <w:proofErr w:type="gramEnd"/>
      <w:r w:rsidR="00631617" w:rsidRPr="00A7476A">
        <w:rPr>
          <w:rStyle w:val="blk"/>
        </w:rPr>
        <w:t xml:space="preserve"> в соответствии с частью 6.2 настоящей статьи;</w:t>
      </w:r>
    </w:p>
    <w:p w:rsidR="00064F32" w:rsidRPr="00A7476A" w:rsidRDefault="00064F32" w:rsidP="003030E3">
      <w:pPr>
        <w:pStyle w:val="s1"/>
        <w:spacing w:before="0" w:beforeAutospacing="0" w:after="0" w:afterAutospacing="0"/>
        <w:ind w:firstLine="709"/>
        <w:jc w:val="both"/>
      </w:pPr>
      <w:proofErr w:type="gramStart"/>
      <w:r w:rsidRPr="00A7476A">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w:t>
      </w:r>
      <w:r w:rsidR="00AD4693" w:rsidRPr="00A7476A">
        <w:t xml:space="preserve"> земельным </w:t>
      </w:r>
      <w:r w:rsidRPr="00A7476A">
        <w:t>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sidR="00AD4693" w:rsidRPr="00A7476A">
        <w:t xml:space="preserve"> пунктом 9 части 7 статьи 51 </w:t>
      </w:r>
      <w:r w:rsidR="000D368D" w:rsidRPr="00A7476A">
        <w:t>Градостроительного</w:t>
      </w:r>
      <w:proofErr w:type="gramEnd"/>
      <w:r w:rsidR="000D368D" w:rsidRPr="00A7476A">
        <w:t xml:space="preserve"> кодекса</w:t>
      </w:r>
      <w:r w:rsidRPr="00A7476A">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64F32" w:rsidRPr="00A7476A" w:rsidRDefault="00064F32" w:rsidP="003030E3">
      <w:pPr>
        <w:pStyle w:val="s1"/>
        <w:spacing w:before="0" w:beforeAutospacing="0" w:after="0" w:afterAutospacing="0"/>
        <w:ind w:firstLine="709"/>
        <w:jc w:val="both"/>
      </w:pPr>
      <w:r w:rsidRPr="00A7476A">
        <w:lastRenderedPageBreak/>
        <w:t>6.1. Неполучение (несвоевременное получение) документов, запрошенных в соответствии с</w:t>
      </w:r>
      <w:r w:rsidR="00AD4693" w:rsidRPr="00A7476A">
        <w:t xml:space="preserve"> частями 3.2 и 3.3 </w:t>
      </w:r>
      <w:r w:rsidRPr="00A7476A">
        <w:t>настоящей статьи, не может являться основанием для отказа в выдаче разрешения на ввод объекта в эксплуатацию.</w:t>
      </w:r>
    </w:p>
    <w:p w:rsidR="005D4FE9" w:rsidRPr="00A7476A" w:rsidRDefault="005D4FE9" w:rsidP="005D4FE9">
      <w:pPr>
        <w:pStyle w:val="s1"/>
        <w:spacing w:before="0" w:beforeAutospacing="0" w:after="0" w:afterAutospacing="0"/>
        <w:ind w:firstLine="709"/>
        <w:jc w:val="both"/>
      </w:pPr>
      <w:r w:rsidRPr="00A7476A">
        <w:t xml:space="preserve">6.2. </w:t>
      </w:r>
      <w:proofErr w:type="gramStart"/>
      <w:r w:rsidRPr="00A7476A">
        <w:t>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w:t>
      </w:r>
      <w:proofErr w:type="gramEnd"/>
      <w:r w:rsidRPr="00A7476A">
        <w:t xml:space="preserve"> количества этажей, помещений (при наличии) и </w:t>
      </w:r>
      <w:proofErr w:type="spellStart"/>
      <w:r w:rsidRPr="00A7476A">
        <w:t>машино-мест</w:t>
      </w:r>
      <w:proofErr w:type="spellEnd"/>
      <w:r w:rsidRPr="00A7476A">
        <w:t xml:space="preserve">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064F32" w:rsidRPr="00A7476A" w:rsidRDefault="00AD4693" w:rsidP="003030E3">
      <w:pPr>
        <w:pStyle w:val="s1"/>
        <w:spacing w:before="0" w:beforeAutospacing="0" w:after="0" w:afterAutospacing="0"/>
        <w:ind w:firstLine="709"/>
        <w:jc w:val="both"/>
      </w:pPr>
      <w:r w:rsidRPr="00A7476A">
        <w:t>7</w:t>
      </w:r>
      <w:r w:rsidR="00064F32" w:rsidRPr="00A7476A">
        <w:t>. Отказ в выдаче разрешения на ввод объекта в эксплуатацию может быть оспорен в судебном порядке.</w:t>
      </w:r>
    </w:p>
    <w:p w:rsidR="00064F32" w:rsidRPr="00A7476A" w:rsidRDefault="00AD4693" w:rsidP="003030E3">
      <w:pPr>
        <w:pStyle w:val="s1"/>
        <w:spacing w:before="0" w:beforeAutospacing="0" w:after="0" w:afterAutospacing="0"/>
        <w:ind w:firstLine="709"/>
        <w:jc w:val="both"/>
      </w:pPr>
      <w:r w:rsidRPr="00A7476A">
        <w:t>8</w:t>
      </w:r>
      <w:r w:rsidR="00064F32" w:rsidRPr="00A7476A">
        <w:t xml:space="preserve">. </w:t>
      </w:r>
      <w:proofErr w:type="gramStart"/>
      <w:r w:rsidR="00064F32" w:rsidRPr="00A7476A">
        <w:t>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064F32" w:rsidRPr="00A7476A">
        <w:t>Росатом</w:t>
      </w:r>
      <w:proofErr w:type="spellEnd"/>
      <w:r w:rsidR="00064F32" w:rsidRPr="00A7476A">
        <w:t>" или Государственную корпорацию по космической деятельности "</w:t>
      </w:r>
      <w:proofErr w:type="spellStart"/>
      <w:r w:rsidR="00064F32" w:rsidRPr="00A7476A">
        <w:t>Роскосмос</w:t>
      </w:r>
      <w:proofErr w:type="spellEnd"/>
      <w:r w:rsidR="00064F32" w:rsidRPr="00A7476A">
        <w:t>",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w:t>
      </w:r>
      <w:proofErr w:type="gramEnd"/>
      <w:r w:rsidR="00064F32" w:rsidRPr="00A7476A">
        <w:t xml:space="preserve">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w:t>
      </w:r>
      <w:r w:rsidR="00AC41DD" w:rsidRPr="00A7476A">
        <w:t xml:space="preserve"> градостроительной </w:t>
      </w:r>
      <w:r w:rsidR="00064F32" w:rsidRPr="00A7476A">
        <w:t>деятельности.</w:t>
      </w:r>
    </w:p>
    <w:p w:rsidR="00064F32" w:rsidRPr="00A7476A" w:rsidRDefault="00AD4693" w:rsidP="003030E3">
      <w:pPr>
        <w:pStyle w:val="s1"/>
        <w:spacing w:before="0" w:beforeAutospacing="0" w:after="0" w:afterAutospacing="0"/>
        <w:ind w:firstLine="709"/>
        <w:jc w:val="both"/>
      </w:pPr>
      <w:r w:rsidRPr="00A7476A">
        <w:t>8</w:t>
      </w:r>
      <w:r w:rsidR="00064F32" w:rsidRPr="00A7476A">
        <w:t xml:space="preserve">.1. </w:t>
      </w:r>
      <w:proofErr w:type="gramStart"/>
      <w:r w:rsidR="00064F32"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064F32" w:rsidRPr="00A7476A">
        <w:t>Росатом</w:t>
      </w:r>
      <w:proofErr w:type="spellEnd"/>
      <w:r w:rsidR="00064F32" w:rsidRPr="00A7476A">
        <w:t>" или Государственная корпорация по космической деятельности "</w:t>
      </w:r>
      <w:proofErr w:type="spellStart"/>
      <w:r w:rsidR="00064F32" w:rsidRPr="00A7476A">
        <w:t>Роскосмос</w:t>
      </w:r>
      <w:proofErr w:type="spellEnd"/>
      <w:r w:rsidR="00064F32" w:rsidRPr="00A7476A">
        <w:t>",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w:t>
      </w:r>
      <w:proofErr w:type="gramEnd"/>
      <w:r w:rsidR="00064F32" w:rsidRPr="00A7476A">
        <w:t xml:space="preserve"> межведомственного электронного взаимодействия) передачу в уполномоченные на размещение в государственных информационных системах обеспечения</w:t>
      </w:r>
      <w:r w:rsidR="00AC41DD" w:rsidRPr="00A7476A">
        <w:t xml:space="preserve"> градостроительной  </w:t>
      </w:r>
      <w:r w:rsidR="00064F32" w:rsidRPr="00A7476A">
        <w:t>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Pr="00A7476A">
        <w:t xml:space="preserve"> пунктах 3, 9-9.2, 11 и 12 части 5 статьи 56 Градостроительного кодекса</w:t>
      </w:r>
      <w:r w:rsidR="00064F32" w:rsidRPr="00A7476A">
        <w:t>.</w:t>
      </w:r>
    </w:p>
    <w:p w:rsidR="00064F32" w:rsidRPr="00A7476A" w:rsidRDefault="00AD4693" w:rsidP="003030E3">
      <w:pPr>
        <w:pStyle w:val="s1"/>
        <w:spacing w:before="0" w:beforeAutospacing="0" w:after="0" w:afterAutospacing="0"/>
        <w:ind w:firstLine="709"/>
        <w:jc w:val="both"/>
      </w:pPr>
      <w:r w:rsidRPr="00A7476A">
        <w:t>9</w:t>
      </w:r>
      <w:r w:rsidR="00064F32" w:rsidRPr="00A7476A">
        <w:t xml:space="preserve">.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00064F32" w:rsidRPr="00A7476A">
        <w:t>изменений</w:t>
      </w:r>
      <w:proofErr w:type="gramEnd"/>
      <w:r w:rsidR="00064F32" w:rsidRPr="00A7476A">
        <w:t xml:space="preserve"> в документы государственного учета реконструированного объекта капитального строительства.</w:t>
      </w:r>
    </w:p>
    <w:p w:rsidR="00064F32" w:rsidRPr="00A7476A" w:rsidRDefault="00AD4693" w:rsidP="003030E3">
      <w:pPr>
        <w:pStyle w:val="s1"/>
        <w:spacing w:before="0" w:beforeAutospacing="0" w:after="0" w:afterAutospacing="0"/>
        <w:ind w:firstLine="709"/>
        <w:jc w:val="both"/>
      </w:pPr>
      <w:r w:rsidRPr="00A7476A">
        <w:t>9</w:t>
      </w:r>
      <w:r w:rsidR="00064F32" w:rsidRPr="00A7476A">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w:t>
      </w:r>
    </w:p>
    <w:p w:rsidR="00064F32" w:rsidRPr="00A7476A" w:rsidRDefault="00AD4693" w:rsidP="003030E3">
      <w:pPr>
        <w:pStyle w:val="s1"/>
        <w:spacing w:before="0" w:beforeAutospacing="0" w:after="0" w:afterAutospacing="0"/>
        <w:ind w:firstLine="709"/>
        <w:jc w:val="both"/>
      </w:pPr>
      <w:r w:rsidRPr="00A7476A">
        <w:t>10</w:t>
      </w:r>
      <w:r w:rsidR="00064F32" w:rsidRPr="00A7476A">
        <w:t xml:space="preserve">.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00064F32" w:rsidRPr="00A7476A">
        <w:t>Состав таких сведений должен соответствовать установленным в соответствии с</w:t>
      </w:r>
      <w:r w:rsidRPr="00A7476A">
        <w:t xml:space="preserve"> Федеральным законом </w:t>
      </w:r>
      <w:r w:rsidR="00064F32" w:rsidRPr="00A7476A">
        <w:t xml:space="preserve">от 13 июля 2015 года N 218-ФЗ "О </w:t>
      </w:r>
      <w:r w:rsidR="00064F32" w:rsidRPr="00A7476A">
        <w:lastRenderedPageBreak/>
        <w:t>государственной регистрации недвижимости" требованиям к составу сведений в графической и текстовой частях технического плана.</w:t>
      </w:r>
      <w:proofErr w:type="gramEnd"/>
    </w:p>
    <w:p w:rsidR="00064F32" w:rsidRPr="00A7476A" w:rsidRDefault="00064F32" w:rsidP="003030E3">
      <w:pPr>
        <w:pStyle w:val="s1"/>
        <w:spacing w:before="0" w:beforeAutospacing="0" w:after="0" w:afterAutospacing="0"/>
        <w:ind w:firstLine="709"/>
        <w:jc w:val="both"/>
      </w:pPr>
      <w:r w:rsidRPr="00A7476A">
        <w:t>1</w:t>
      </w:r>
      <w:r w:rsidR="00AD4693" w:rsidRPr="00A7476A">
        <w:t>0</w:t>
      </w:r>
      <w:r w:rsidRPr="00A7476A">
        <w:t>.1.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064F32" w:rsidRPr="00A7476A" w:rsidRDefault="00AD4693" w:rsidP="003030E3">
      <w:pPr>
        <w:pStyle w:val="s1"/>
        <w:spacing w:before="0" w:beforeAutospacing="0" w:after="0" w:afterAutospacing="0"/>
        <w:ind w:firstLine="709"/>
        <w:jc w:val="both"/>
      </w:pPr>
      <w:r w:rsidRPr="00A7476A">
        <w:t>10</w:t>
      </w:r>
      <w:r w:rsidR="00064F32" w:rsidRPr="00A7476A">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sidRPr="00A7476A">
        <w:t xml:space="preserve"> законодательством </w:t>
      </w:r>
      <w:r w:rsidR="00064F32" w:rsidRPr="00A7476A">
        <w:t>Российской Федерации об охране объектов культурного наследия.</w:t>
      </w:r>
    </w:p>
    <w:p w:rsidR="00064F32" w:rsidRPr="00A7476A" w:rsidRDefault="00AD4693" w:rsidP="003030E3">
      <w:pPr>
        <w:pStyle w:val="s1"/>
        <w:spacing w:before="0" w:beforeAutospacing="0" w:after="0" w:afterAutospacing="0"/>
        <w:ind w:firstLine="709"/>
        <w:jc w:val="both"/>
      </w:pPr>
      <w:r w:rsidRPr="00A7476A">
        <w:t xml:space="preserve">11. Форма </w:t>
      </w:r>
      <w:r w:rsidR="00064F32" w:rsidRPr="00A7476A">
        <w:t>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064F32" w:rsidRPr="00A7476A" w:rsidRDefault="00064F32" w:rsidP="003030E3">
      <w:pPr>
        <w:pStyle w:val="s1"/>
        <w:spacing w:before="0" w:beforeAutospacing="0" w:after="0" w:afterAutospacing="0"/>
        <w:ind w:firstLine="709"/>
        <w:jc w:val="both"/>
      </w:pPr>
      <w:r w:rsidRPr="00A7476A">
        <w:t>1</w:t>
      </w:r>
      <w:r w:rsidR="00AD4693" w:rsidRPr="00A7476A">
        <w:t>2</w:t>
      </w:r>
      <w:r w:rsidRPr="00A7476A">
        <w:t xml:space="preserve">. </w:t>
      </w:r>
      <w:proofErr w:type="gramStart"/>
      <w:r w:rsidRPr="00A7476A">
        <w:t>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sidR="00AD4693" w:rsidRPr="00A7476A">
        <w:t xml:space="preserve"> пункте 5.1 статьи 6 Градостроительного кодекса</w:t>
      </w:r>
      <w:r w:rsidRPr="00A7476A">
        <w:t>, или в орган исполнительной власти субъекта Российской</w:t>
      </w:r>
      <w:proofErr w:type="gramEnd"/>
      <w:r w:rsidRPr="00A7476A">
        <w:t xml:space="preserve">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064F32" w:rsidRPr="00A7476A" w:rsidRDefault="006F3332" w:rsidP="003030E3">
      <w:pPr>
        <w:pStyle w:val="s1"/>
        <w:spacing w:before="0" w:beforeAutospacing="0" w:after="0" w:afterAutospacing="0"/>
        <w:ind w:firstLine="709"/>
        <w:jc w:val="both"/>
      </w:pPr>
      <w:r w:rsidRPr="00A7476A">
        <w:t>13</w:t>
      </w:r>
      <w:r w:rsidR="00064F32" w:rsidRPr="00A7476A">
        <w:t xml:space="preserve">. </w:t>
      </w:r>
      <w:proofErr w:type="gramStart"/>
      <w:r w:rsidR="00064F32" w:rsidRPr="00A7476A">
        <w:t>В случаях, предусмотренных</w:t>
      </w:r>
      <w:r w:rsidRPr="00A7476A">
        <w:t xml:space="preserve"> пунктом 9 части 7 статьи 51 Градостроительного кодекса</w:t>
      </w:r>
      <w:r w:rsidR="00064F32" w:rsidRPr="00A7476A">
        <w:t>,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064F32" w:rsidRPr="00A7476A">
        <w:t>Росатом</w:t>
      </w:r>
      <w:proofErr w:type="spellEnd"/>
      <w:r w:rsidR="00064F32" w:rsidRPr="00A7476A">
        <w:t>" или Государственная корпорация по космической деятельности "</w:t>
      </w:r>
      <w:proofErr w:type="spellStart"/>
      <w:r w:rsidR="00064F32" w:rsidRPr="00A7476A">
        <w:t>Роскосмос</w:t>
      </w:r>
      <w:proofErr w:type="spellEnd"/>
      <w:r w:rsidR="00064F32" w:rsidRPr="00A7476A">
        <w:t>", выдавшие такое разрешение, направляют (в том числе с использованием</w:t>
      </w:r>
      <w:proofErr w:type="gramEnd"/>
      <w:r w:rsidR="00064F32" w:rsidRPr="00A7476A">
        <w:t xml:space="preserve"> </w:t>
      </w:r>
      <w:proofErr w:type="gramStart"/>
      <w:r w:rsidR="00064F32" w:rsidRPr="00A7476A">
        <w:t>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roofErr w:type="gramEnd"/>
    </w:p>
    <w:p w:rsidR="00064F32" w:rsidRPr="00A7476A" w:rsidRDefault="006F3332" w:rsidP="003030E3">
      <w:pPr>
        <w:pStyle w:val="s1"/>
        <w:spacing w:before="0" w:beforeAutospacing="0" w:after="0" w:afterAutospacing="0"/>
        <w:ind w:firstLine="709"/>
        <w:jc w:val="both"/>
      </w:pPr>
      <w:r w:rsidRPr="00A7476A">
        <w:t>14</w:t>
      </w:r>
      <w:r w:rsidR="00064F32" w:rsidRPr="00A7476A">
        <w:t>. Разрешение на ввод объекта в эксплуатацию не требуется в случае, если в соответствии с</w:t>
      </w:r>
      <w:r w:rsidRPr="00A7476A">
        <w:t xml:space="preserve"> частью 17 стать</w:t>
      </w:r>
      <w:r w:rsidR="000D368D" w:rsidRPr="00A7476A">
        <w:t xml:space="preserve">и 51 Градостроительного кодекса </w:t>
      </w:r>
      <w:r w:rsidR="00064F32" w:rsidRPr="00A7476A">
        <w:t>для строительства или реконструкции объекта не требуется выдача разрешения на строительство.</w:t>
      </w:r>
    </w:p>
    <w:p w:rsidR="00064F32" w:rsidRPr="00A7476A" w:rsidRDefault="006F3332" w:rsidP="003030E3">
      <w:pPr>
        <w:pStyle w:val="s1"/>
        <w:spacing w:before="0" w:beforeAutospacing="0" w:after="0" w:afterAutospacing="0"/>
        <w:ind w:firstLine="709"/>
        <w:jc w:val="both"/>
      </w:pPr>
      <w:r w:rsidRPr="00A7476A">
        <w:t>15</w:t>
      </w:r>
      <w:r w:rsidR="00064F32" w:rsidRPr="00A7476A">
        <w:t xml:space="preserve">. </w:t>
      </w:r>
      <w:proofErr w:type="gramStart"/>
      <w:r w:rsidR="00064F32" w:rsidRPr="00A7476A">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roofErr w:type="gramEnd"/>
      <w:r w:rsidR="00064F32" w:rsidRPr="00A7476A">
        <w:t xml:space="preserve">,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proofErr w:type="gramStart"/>
      <w:r w:rsidR="00064F32" w:rsidRPr="00A7476A">
        <w:t>Уведомление об окончании строительства должно содержать сведения, предусмотренные</w:t>
      </w:r>
      <w:r w:rsidRPr="00A7476A">
        <w:t xml:space="preserve"> пунктами 1-5, 7 и 8 части 1 статьи 51.1 Градостроительного кодекса</w:t>
      </w:r>
      <w:r w:rsidR="00064F32" w:rsidRPr="00A7476A">
        <w:t xml:space="preserve">, а также сведения </w:t>
      </w:r>
      <w:r w:rsidR="006B20D9" w:rsidRPr="00A7476A">
        <w:t xml:space="preserve">о </w:t>
      </w:r>
      <w:r w:rsidR="006B20D9" w:rsidRPr="00A7476A">
        <w:lastRenderedPageBreak/>
        <w:t>параметрах,</w:t>
      </w:r>
      <w:r w:rsidR="00064F32" w:rsidRPr="00A7476A">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sidRPr="00A7476A">
        <w:t xml:space="preserve"> пунктом 5 части 18 </w:t>
      </w:r>
      <w:r w:rsidR="00064F32" w:rsidRPr="00A7476A">
        <w:t>настоящей статьи.</w:t>
      </w:r>
      <w:proofErr w:type="gramEnd"/>
      <w:r w:rsidR="00064F32" w:rsidRPr="00A7476A">
        <w:t xml:space="preserve"> К уведомлению об окончании строительства прилагаются:</w:t>
      </w:r>
    </w:p>
    <w:p w:rsidR="00064F32" w:rsidRPr="00A7476A" w:rsidRDefault="00064F32" w:rsidP="003030E3">
      <w:pPr>
        <w:pStyle w:val="s1"/>
        <w:spacing w:before="0" w:beforeAutospacing="0" w:after="0" w:afterAutospacing="0"/>
        <w:ind w:firstLine="709"/>
        <w:jc w:val="both"/>
      </w:pPr>
      <w:r w:rsidRPr="00A7476A">
        <w:t>1) документы, предусмотренные</w:t>
      </w:r>
      <w:r w:rsidR="006F3332" w:rsidRPr="00A7476A">
        <w:t xml:space="preserve"> пунктами 2 и 3 части 3 статьи 51.1 Градостроительного кодекса</w:t>
      </w:r>
      <w:r w:rsidRPr="00A7476A">
        <w:t>;</w:t>
      </w:r>
    </w:p>
    <w:p w:rsidR="00064F32" w:rsidRPr="00A7476A" w:rsidRDefault="00064F32" w:rsidP="003030E3">
      <w:pPr>
        <w:pStyle w:val="s1"/>
        <w:spacing w:before="0" w:beforeAutospacing="0" w:after="0" w:afterAutospacing="0"/>
        <w:ind w:firstLine="709"/>
        <w:jc w:val="both"/>
      </w:pPr>
      <w:r w:rsidRPr="00A7476A">
        <w:t>2) технический план объекта индивидуального жилищного строительства или садового дома;</w:t>
      </w:r>
    </w:p>
    <w:p w:rsidR="00064F32" w:rsidRPr="00A7476A" w:rsidRDefault="00064F32" w:rsidP="003030E3">
      <w:pPr>
        <w:pStyle w:val="s1"/>
        <w:spacing w:before="0" w:beforeAutospacing="0" w:after="0" w:afterAutospacing="0"/>
        <w:ind w:firstLine="709"/>
        <w:jc w:val="both"/>
      </w:pPr>
      <w:r w:rsidRPr="00A7476A">
        <w:t xml:space="preserve">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A7476A">
        <w:t>со</w:t>
      </w:r>
      <w:proofErr w:type="gramEnd"/>
      <w:r w:rsidRPr="00A7476A">
        <w:t xml:space="preserve"> множественностью лиц на стороне арендатора.</w:t>
      </w:r>
    </w:p>
    <w:p w:rsidR="00064F32" w:rsidRPr="00A7476A" w:rsidRDefault="006F3332" w:rsidP="003030E3">
      <w:pPr>
        <w:pStyle w:val="s1"/>
        <w:spacing w:before="0" w:beforeAutospacing="0" w:after="0" w:afterAutospacing="0"/>
        <w:ind w:firstLine="709"/>
        <w:jc w:val="both"/>
      </w:pPr>
      <w:r w:rsidRPr="00A7476A">
        <w:t>16</w:t>
      </w:r>
      <w:r w:rsidR="00064F32" w:rsidRPr="00A7476A">
        <w:t xml:space="preserve">. </w:t>
      </w:r>
      <w:proofErr w:type="gramStart"/>
      <w:r w:rsidR="00064F32" w:rsidRPr="00A7476A">
        <w:t>В случае отсутствия в уведомлении об окончании строительства сведений, предусмотренных</w:t>
      </w:r>
      <w:r w:rsidRPr="00A7476A">
        <w:t xml:space="preserve"> абзацем первым части 15 </w:t>
      </w:r>
      <w:r w:rsidR="00064F32" w:rsidRPr="00A7476A">
        <w:t>настоящей статьи, или отсутствия документов, прилагаемых к нему и предусмотренных</w:t>
      </w:r>
      <w:r w:rsidRPr="00A7476A">
        <w:t xml:space="preserve"> пунктами 1-3 части 15 </w:t>
      </w:r>
      <w:r w:rsidR="00064F32" w:rsidRPr="00A7476A">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w:t>
      </w:r>
      <w:proofErr w:type="gramEnd"/>
      <w:r w:rsidR="00064F32" w:rsidRPr="00A7476A">
        <w:t xml:space="preserve"> </w:t>
      </w:r>
      <w:proofErr w:type="gramStart"/>
      <w:r w:rsidR="00064F32" w:rsidRPr="00A7476A">
        <w:t>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sidRPr="00A7476A">
        <w:t xml:space="preserve"> частью 6 статьи 51.1 Градостроительного кодекса</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w:t>
      </w:r>
      <w:proofErr w:type="gramEnd"/>
      <w:r w:rsidR="00064F32" w:rsidRPr="00A7476A">
        <w:t xml:space="preserve">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064F32" w:rsidRPr="00A7476A" w:rsidRDefault="001175CB" w:rsidP="003030E3">
      <w:pPr>
        <w:pStyle w:val="s1"/>
        <w:spacing w:before="0" w:beforeAutospacing="0" w:after="0" w:afterAutospacing="0"/>
        <w:ind w:firstLine="709"/>
        <w:jc w:val="both"/>
      </w:pPr>
      <w:r w:rsidRPr="00A7476A">
        <w:t>17</w:t>
      </w:r>
      <w:r w:rsidR="00064F32" w:rsidRPr="00A7476A">
        <w:t>. </w:t>
      </w:r>
      <w:r w:rsidRPr="00A7476A">
        <w:t xml:space="preserve">Форма </w:t>
      </w:r>
      <w:r w:rsidR="00064F32" w:rsidRPr="00A7476A">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064F32" w:rsidRPr="00A7476A" w:rsidRDefault="001175CB" w:rsidP="003030E3">
      <w:pPr>
        <w:pStyle w:val="s1"/>
        <w:spacing w:before="0" w:beforeAutospacing="0" w:after="0" w:afterAutospacing="0"/>
        <w:ind w:firstLine="709"/>
        <w:jc w:val="both"/>
      </w:pPr>
      <w:r w:rsidRPr="00A7476A">
        <w:t>18</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064F32" w:rsidRPr="00A7476A" w:rsidRDefault="00064F32" w:rsidP="003030E3">
      <w:pPr>
        <w:pStyle w:val="s1"/>
        <w:spacing w:before="0" w:beforeAutospacing="0" w:after="0" w:afterAutospacing="0"/>
        <w:ind w:firstLine="709"/>
        <w:jc w:val="both"/>
      </w:pPr>
      <w:proofErr w:type="gramStart"/>
      <w:r w:rsidRPr="00A7476A">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w:t>
      </w:r>
      <w:r w:rsidR="00B87990" w:rsidRPr="00A7476A">
        <w:t>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(в том числе</w:t>
      </w:r>
      <w:proofErr w:type="gramEnd"/>
      <w:r w:rsidRPr="00A7476A">
        <w:t xml:space="preserve"> в случае</w:t>
      </w:r>
      <w:proofErr w:type="gramStart"/>
      <w:r w:rsidRPr="00A7476A">
        <w:t>,</w:t>
      </w:r>
      <w:proofErr w:type="gramEnd"/>
      <w:r w:rsidRPr="00A7476A">
        <w:t xml:space="preserve">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w:t>
      </w:r>
      <w:r w:rsidRPr="00A7476A">
        <w:lastRenderedPageBreak/>
        <w:t xml:space="preserve">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w:t>
      </w:r>
      <w:proofErr w:type="gramStart"/>
      <w:r w:rsidRPr="00A7476A">
        <w:t>строительстве</w:t>
      </w:r>
      <w:proofErr w:type="gramEnd"/>
      <w:r w:rsidRPr="00A7476A">
        <w:t>). В случае</w:t>
      </w:r>
      <w:proofErr w:type="gramStart"/>
      <w:r w:rsidRPr="00A7476A">
        <w:t>,</w:t>
      </w:r>
      <w:proofErr w:type="gramEnd"/>
      <w:r w:rsidRPr="00A7476A">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A7476A">
        <w:t>действующим</w:t>
      </w:r>
      <w:proofErr w:type="gramEnd"/>
      <w:r w:rsidRPr="00A7476A">
        <w:t xml:space="preserve"> на дату поступления уведомления об окончании строительства;</w:t>
      </w:r>
    </w:p>
    <w:p w:rsidR="00064F32" w:rsidRPr="00A7476A" w:rsidRDefault="00064F32" w:rsidP="003030E3">
      <w:pPr>
        <w:pStyle w:val="s1"/>
        <w:spacing w:before="0" w:beforeAutospacing="0" w:after="0" w:afterAutospacing="0"/>
        <w:ind w:firstLine="709"/>
        <w:jc w:val="both"/>
      </w:pPr>
      <w:proofErr w:type="gramStart"/>
      <w:r w:rsidRPr="00A7476A">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sidR="001175CB" w:rsidRPr="00A7476A">
        <w:t xml:space="preserve"> пунктом 3 части 8 статьи 51.1 Градостроительного кодекса</w:t>
      </w:r>
      <w:r w:rsidRPr="00A7476A">
        <w:t>, не направлялось уведомление о несоответствии указанных в уведомлении о планируемом</w:t>
      </w:r>
      <w:proofErr w:type="gramEnd"/>
      <w:r w:rsidRPr="00A7476A">
        <w:t xml:space="preserve"> </w:t>
      </w:r>
      <w:proofErr w:type="gramStart"/>
      <w:r w:rsidRPr="00A7476A">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w:t>
      </w:r>
      <w:proofErr w:type="gramEnd"/>
      <w:r w:rsidRPr="00A7476A">
        <w:t xml:space="preserve"> </w:t>
      </w:r>
      <w:proofErr w:type="gramStart"/>
      <w:r w:rsidRPr="00A7476A">
        <w:t>границах</w:t>
      </w:r>
      <w:proofErr w:type="gramEnd"/>
      <w:r w:rsidRPr="00A7476A">
        <w:t xml:space="preserve"> исторического поселения федерального или регионального значения;</w:t>
      </w:r>
    </w:p>
    <w:p w:rsidR="00064F32" w:rsidRPr="00A7476A" w:rsidRDefault="00064F32" w:rsidP="003030E3">
      <w:pPr>
        <w:pStyle w:val="s1"/>
        <w:spacing w:before="0" w:beforeAutospacing="0" w:after="0" w:afterAutospacing="0"/>
        <w:ind w:firstLine="709"/>
        <w:jc w:val="both"/>
      </w:pPr>
      <w:r w:rsidRPr="00A7476A">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064F32" w:rsidRPr="00A7476A" w:rsidRDefault="00064F32" w:rsidP="003030E3">
      <w:pPr>
        <w:pStyle w:val="s1"/>
        <w:spacing w:before="0" w:beforeAutospacing="0" w:after="0" w:afterAutospacing="0"/>
        <w:ind w:firstLine="709"/>
        <w:jc w:val="both"/>
      </w:pPr>
      <w:proofErr w:type="gramStart"/>
      <w:r w:rsidRPr="00A7476A">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A7476A">
        <w:t xml:space="preserve"> и такой объект капитального строительства не введен в эксплуатацию;</w:t>
      </w:r>
    </w:p>
    <w:p w:rsidR="00064F32" w:rsidRPr="00A7476A" w:rsidRDefault="00064F32" w:rsidP="003030E3">
      <w:pPr>
        <w:pStyle w:val="s1"/>
        <w:spacing w:before="0" w:beforeAutospacing="0" w:after="0" w:afterAutospacing="0"/>
        <w:ind w:firstLine="709"/>
        <w:jc w:val="both"/>
      </w:pPr>
      <w:proofErr w:type="gramStart"/>
      <w:r w:rsidRPr="00A7476A">
        <w:t>5) направляет застройщику способом, указанным в</w:t>
      </w:r>
      <w:r w:rsidR="001175CB" w:rsidRPr="00A7476A">
        <w:t xml:space="preserve"> уведомлении </w:t>
      </w:r>
      <w:r w:rsidRPr="00A7476A">
        <w:t>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rsidR="001175CB" w:rsidRPr="00A7476A">
        <w:t xml:space="preserve">градостроительной </w:t>
      </w:r>
      <w:r w:rsidRPr="00A7476A">
        <w:t>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 с указанием всех оснований для направления такого уведомления.</w:t>
      </w:r>
      <w:proofErr w:type="gramEnd"/>
      <w:r w:rsidRPr="00A7476A">
        <w:t xml:space="preserve"> </w:t>
      </w:r>
      <w:proofErr w:type="gramStart"/>
      <w:r w:rsidRPr="00A7476A">
        <w:t>Формы</w:t>
      </w:r>
      <w:r w:rsidR="001175CB" w:rsidRPr="00A7476A">
        <w:t xml:space="preserve"> уведомления </w:t>
      </w:r>
      <w:r w:rsidRPr="00A7476A">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w:t>
      </w:r>
      <w:r w:rsidR="001175CB" w:rsidRPr="00A7476A">
        <w:t xml:space="preserve"> уведомления </w:t>
      </w:r>
      <w:r w:rsidRPr="00A7476A">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 xml:space="preserve">деятельности утверждаются федеральным органом </w:t>
      </w:r>
      <w:r w:rsidRPr="00A7476A">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roofErr w:type="gramEnd"/>
    </w:p>
    <w:p w:rsidR="00064F32" w:rsidRPr="00A7476A" w:rsidRDefault="001175CB" w:rsidP="003030E3">
      <w:pPr>
        <w:pStyle w:val="s1"/>
        <w:spacing w:before="0" w:beforeAutospacing="0" w:after="0" w:afterAutospacing="0"/>
        <w:ind w:firstLine="709"/>
        <w:jc w:val="both"/>
      </w:pPr>
      <w:r w:rsidRPr="00A7476A">
        <w:t>19</w:t>
      </w:r>
      <w:r w:rsidR="00064F32" w:rsidRPr="00A7476A">
        <w:t xml:space="preserve">. </w:t>
      </w:r>
      <w:proofErr w:type="gramStart"/>
      <w:r w:rsidR="00064F32" w:rsidRPr="00A7476A">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только в следующих случаях:</w:t>
      </w:r>
      <w:proofErr w:type="gramEnd"/>
    </w:p>
    <w:p w:rsidR="00064F32" w:rsidRPr="00A7476A" w:rsidRDefault="00064F32" w:rsidP="003030E3">
      <w:pPr>
        <w:pStyle w:val="s1"/>
        <w:spacing w:before="0" w:beforeAutospacing="0" w:after="0" w:afterAutospacing="0"/>
        <w:ind w:firstLine="709"/>
        <w:jc w:val="both"/>
      </w:pPr>
      <w:proofErr w:type="gramStart"/>
      <w:r w:rsidRPr="00A7476A">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sidR="001175CB" w:rsidRPr="00A7476A">
        <w:t xml:space="preserve"> пункте 1 части 18 </w:t>
      </w:r>
      <w:r w:rsidRPr="00A7476A">
        <w:t>настоящей статьи предельным параметрам разрешенного строительства, реконструкции объектов капитального строительства, устан</w:t>
      </w:r>
      <w:r w:rsidR="00B87990" w:rsidRPr="00A7476A">
        <w:t>овленным П</w:t>
      </w:r>
      <w:r w:rsidRPr="00A7476A">
        <w:t>равилами, документацией по планировке территории, или обязательным требованиям к параметрам объектов капитального строительства, установленным</w:t>
      </w:r>
      <w:r w:rsidR="000D368D" w:rsidRPr="00A7476A">
        <w:t xml:space="preserve"> Градостроительным кодексом</w:t>
      </w:r>
      <w:r w:rsidRPr="00A7476A">
        <w:t>, другими федеральными законами;</w:t>
      </w:r>
      <w:proofErr w:type="gramEnd"/>
    </w:p>
    <w:p w:rsidR="00064F32" w:rsidRPr="00A7476A" w:rsidRDefault="00064F32" w:rsidP="003030E3">
      <w:pPr>
        <w:pStyle w:val="s1"/>
        <w:spacing w:before="0" w:beforeAutospacing="0" w:after="0" w:afterAutospacing="0"/>
        <w:ind w:firstLine="709"/>
        <w:jc w:val="both"/>
      </w:pPr>
      <w:proofErr w:type="gramStart"/>
      <w:r w:rsidRPr="00A7476A">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A7476A">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064F32" w:rsidRPr="00A7476A" w:rsidRDefault="00064F32" w:rsidP="003030E3">
      <w:pPr>
        <w:pStyle w:val="s1"/>
        <w:spacing w:before="0" w:beforeAutospacing="0" w:after="0" w:afterAutospacing="0"/>
        <w:ind w:firstLine="709"/>
        <w:jc w:val="both"/>
      </w:pPr>
      <w:r w:rsidRPr="00A7476A">
        <w:t xml:space="preserve">3) вид </w:t>
      </w:r>
      <w:r w:rsidR="00944DB0" w:rsidRPr="00A7476A">
        <w:t>разрешенного использования,</w:t>
      </w:r>
      <w:r w:rsidRPr="00A7476A">
        <w:t xml:space="preserve"> построенного или </w:t>
      </w:r>
      <w:r w:rsidR="00944DB0" w:rsidRPr="00A7476A">
        <w:t>реконструированного объекта капитального строительства,</w:t>
      </w:r>
      <w:r w:rsidRPr="00A7476A">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064F32" w:rsidRPr="00A7476A" w:rsidRDefault="00064F32" w:rsidP="003030E3">
      <w:pPr>
        <w:pStyle w:val="s1"/>
        <w:spacing w:before="0" w:beforeAutospacing="0" w:after="0" w:afterAutospacing="0"/>
        <w:ind w:firstLine="709"/>
        <w:jc w:val="both"/>
      </w:pPr>
      <w:proofErr w:type="gramStart"/>
      <w:r w:rsidRPr="00A7476A">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A7476A">
        <w:t>, и такой объект капитального строительства не введен в эксплуатацию.</w:t>
      </w:r>
    </w:p>
    <w:p w:rsidR="00064F32" w:rsidRPr="00A7476A" w:rsidRDefault="001175CB" w:rsidP="003030E3">
      <w:pPr>
        <w:pStyle w:val="s1"/>
        <w:spacing w:before="0" w:beforeAutospacing="0" w:after="0" w:afterAutospacing="0"/>
        <w:ind w:firstLine="709"/>
        <w:jc w:val="both"/>
      </w:pPr>
      <w:r w:rsidRPr="00A7476A">
        <w:t>20</w:t>
      </w:r>
      <w:r w:rsidR="00064F32" w:rsidRPr="00A7476A">
        <w:t xml:space="preserve">. </w:t>
      </w:r>
      <w:proofErr w:type="gramStart"/>
      <w:r w:rsidR="00064F32" w:rsidRPr="00A7476A">
        <w:t>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в срок, указанный в</w:t>
      </w:r>
      <w:r w:rsidRPr="00A7476A">
        <w:t xml:space="preserve"> части 18 </w:t>
      </w:r>
      <w:r w:rsidR="00064F32" w:rsidRPr="00A7476A">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roofErr w:type="gramEnd"/>
    </w:p>
    <w:p w:rsidR="00064F32" w:rsidRPr="00A7476A" w:rsidRDefault="00064F32" w:rsidP="003030E3">
      <w:pPr>
        <w:pStyle w:val="s1"/>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sidR="001175CB" w:rsidRPr="00A7476A">
        <w:t xml:space="preserve"> пунктом 1 или 2 части 19</w:t>
      </w:r>
      <w:r w:rsidR="00EF1070" w:rsidRPr="00A7476A">
        <w:t xml:space="preserve"> </w:t>
      </w:r>
      <w:r w:rsidRPr="00A7476A">
        <w:t>настоящей статьи;</w:t>
      </w:r>
    </w:p>
    <w:p w:rsidR="00064F32" w:rsidRPr="00A7476A" w:rsidRDefault="00064F32" w:rsidP="003030E3">
      <w:pPr>
        <w:pStyle w:val="s1"/>
        <w:spacing w:before="0" w:beforeAutospacing="0" w:after="0" w:afterAutospacing="0"/>
        <w:ind w:firstLine="709"/>
        <w:jc w:val="both"/>
      </w:pPr>
      <w:r w:rsidRPr="00A7476A">
        <w:lastRenderedPageBreak/>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sidR="00EF1070" w:rsidRPr="00A7476A">
        <w:t xml:space="preserve"> пунктом 2 части 19 </w:t>
      </w:r>
      <w:r w:rsidRPr="00A7476A">
        <w:t>настоящей статьи;</w:t>
      </w:r>
    </w:p>
    <w:p w:rsidR="00003A38" w:rsidRPr="00A7476A" w:rsidRDefault="00064F32" w:rsidP="001F1B44">
      <w:pPr>
        <w:pStyle w:val="s1"/>
        <w:spacing w:before="0" w:beforeAutospacing="0" w:after="0" w:afterAutospacing="0"/>
        <w:ind w:firstLine="709"/>
        <w:jc w:val="both"/>
      </w:pPr>
      <w:r w:rsidRPr="00A7476A">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sidR="00EF1070" w:rsidRPr="00A7476A">
        <w:t xml:space="preserve"> пунктом 3 или 4 части 19 </w:t>
      </w:r>
      <w:r w:rsidR="001F1B44" w:rsidRPr="00A7476A">
        <w:t>настоящей статьи.</w:t>
      </w:r>
    </w:p>
    <w:p w:rsidR="00003A38" w:rsidRPr="00A7476A" w:rsidRDefault="00003A38" w:rsidP="003030E3">
      <w:pPr>
        <w:keepLines w:val="0"/>
        <w:widowControl w:val="0"/>
        <w:overflowPunct/>
        <w:spacing w:line="240" w:lineRule="auto"/>
        <w:ind w:firstLine="709"/>
        <w:rPr>
          <w:sz w:val="24"/>
          <w:szCs w:val="24"/>
        </w:rPr>
      </w:pPr>
    </w:p>
    <w:p w:rsidR="00003A38" w:rsidRPr="00A7476A" w:rsidRDefault="00DB333D" w:rsidP="00060E2E">
      <w:pPr>
        <w:pStyle w:val="7"/>
        <w:ind w:firstLine="0"/>
      </w:pPr>
      <w:bookmarkStart w:id="46" w:name="_Toc111884354"/>
      <w:r w:rsidRPr="00A7476A">
        <w:t>Статья 31</w:t>
      </w:r>
      <w:r w:rsidR="00003A38" w:rsidRPr="00A7476A">
        <w:t>. Требования к эксплуатации зданий, сооружений</w:t>
      </w:r>
      <w:bookmarkEnd w:id="46"/>
    </w:p>
    <w:p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rsidR="00F01954" w:rsidRPr="00A7476A" w:rsidRDefault="00F01954" w:rsidP="003030E3">
      <w:pPr>
        <w:pStyle w:val="s1"/>
        <w:shd w:val="clear" w:color="auto" w:fill="FFFFFF"/>
        <w:spacing w:before="0" w:beforeAutospacing="0" w:after="0" w:afterAutospacing="0"/>
        <w:ind w:firstLine="709"/>
        <w:jc w:val="both"/>
      </w:pPr>
      <w:r w:rsidRPr="00A7476A">
        <w:t>1. Эксплуатация зданий, сооружений должна осуществляться в соответствии с их разрешенным использованием (назначением).</w:t>
      </w:r>
    </w:p>
    <w:p w:rsidR="00F01954" w:rsidRPr="00A7476A" w:rsidRDefault="00F01954" w:rsidP="003030E3">
      <w:pPr>
        <w:pStyle w:val="s1"/>
        <w:shd w:val="clear" w:color="auto" w:fill="FFFFFF"/>
        <w:spacing w:before="0" w:beforeAutospacing="0" w:after="0" w:afterAutospacing="0"/>
        <w:ind w:firstLine="709"/>
        <w:jc w:val="both"/>
      </w:pPr>
      <w:r w:rsidRPr="00A7476A">
        <w:t>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части 3 настоящей статьи), а также акта, разрешающего эксплуатацию здания, сооружения, в случаях, предусмотренных федеральными законами.</w:t>
      </w:r>
    </w:p>
    <w:p w:rsidR="00F01954" w:rsidRPr="00A7476A" w:rsidRDefault="00F01954" w:rsidP="003030E3">
      <w:pPr>
        <w:pStyle w:val="s1"/>
        <w:shd w:val="clear" w:color="auto" w:fill="FFFFFF"/>
        <w:spacing w:before="0" w:beforeAutospacing="0" w:after="0" w:afterAutospacing="0"/>
        <w:ind w:firstLine="709"/>
        <w:jc w:val="both"/>
      </w:pPr>
      <w:r w:rsidRPr="00A7476A">
        <w:t>3. В случае</w:t>
      </w:r>
      <w:proofErr w:type="gramStart"/>
      <w:r w:rsidRPr="00A7476A">
        <w:t>,</w:t>
      </w:r>
      <w:proofErr w:type="gramEnd"/>
      <w:r w:rsidRPr="00A7476A">
        <w:t xml:space="preserve">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rsidR="00F01954" w:rsidRPr="00A7476A" w:rsidRDefault="00F01954" w:rsidP="003030E3">
      <w:pPr>
        <w:pStyle w:val="s1"/>
        <w:shd w:val="clear" w:color="auto" w:fill="FFFFFF"/>
        <w:spacing w:before="0" w:beforeAutospacing="0" w:after="0" w:afterAutospacing="0"/>
        <w:ind w:firstLine="709"/>
        <w:jc w:val="both"/>
      </w:pPr>
      <w:r w:rsidRPr="00A7476A">
        <w:t>4. В случае капитального ремонта зданий, сооружений эксплуатация таких зданий, сооружений допускается после окончания их капитального ремонта.</w:t>
      </w:r>
    </w:p>
    <w:p w:rsidR="00F01954" w:rsidRPr="00A7476A" w:rsidRDefault="00F01954" w:rsidP="003030E3">
      <w:pPr>
        <w:pStyle w:val="s1"/>
        <w:shd w:val="clear" w:color="auto" w:fill="FFFFFF"/>
        <w:spacing w:before="0" w:beforeAutospacing="0" w:after="0" w:afterAutospacing="0"/>
        <w:ind w:firstLine="709"/>
        <w:jc w:val="both"/>
      </w:pPr>
      <w:r w:rsidRPr="00A7476A">
        <w:t>5. 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проектной документации, нормативных правовых актов Российской Федерации, нормативных правовых актов субъектов Российской Федерации и муниципальных правовых актов. В случае</w:t>
      </w:r>
      <w:proofErr w:type="gramStart"/>
      <w:r w:rsidRPr="00A7476A">
        <w:t>,</w:t>
      </w:r>
      <w:proofErr w:type="gramEnd"/>
      <w:r w:rsidRPr="00A7476A">
        <w:t xml:space="preserve"> если для строительства, реконструкции зданий, сооружений в соответствии с</w:t>
      </w:r>
      <w:r w:rsidR="000D368D" w:rsidRPr="00A7476A">
        <w:t xml:space="preserve"> Градостроительным кодексом</w:t>
      </w:r>
      <w:r w:rsidRPr="00A7476A">
        <w:t xml:space="preserve">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p w:rsidR="00F01954" w:rsidRPr="00A7476A" w:rsidRDefault="00F01954" w:rsidP="003030E3">
      <w:pPr>
        <w:pStyle w:val="s1"/>
        <w:shd w:val="clear" w:color="auto" w:fill="FFFFFF"/>
        <w:spacing w:before="0" w:beforeAutospacing="0" w:after="0" w:afterAutospacing="0"/>
        <w:ind w:firstLine="709"/>
        <w:jc w:val="both"/>
      </w:pPr>
      <w:r w:rsidRPr="00A7476A">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rsidR="00F01954" w:rsidRPr="00A7476A" w:rsidRDefault="00F01954" w:rsidP="003030E3">
      <w:pPr>
        <w:pStyle w:val="s1"/>
        <w:shd w:val="clear" w:color="auto" w:fill="FFFFFF"/>
        <w:spacing w:before="0" w:beforeAutospacing="0" w:after="0" w:afterAutospacing="0"/>
        <w:ind w:firstLine="709"/>
        <w:jc w:val="both"/>
      </w:pPr>
      <w:r w:rsidRPr="00A7476A">
        <w:t xml:space="preserve">7. </w:t>
      </w:r>
      <w:proofErr w:type="gramStart"/>
      <w:r w:rsidRPr="00A7476A">
        <w:t>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w:t>
      </w:r>
      <w:proofErr w:type="gramEnd"/>
      <w:r w:rsidRPr="00A7476A">
        <w:t xml:space="preserve"> регламентов, проектной документации.</w:t>
      </w:r>
    </w:p>
    <w:p w:rsidR="00F01954" w:rsidRPr="00A7476A" w:rsidRDefault="00F01954" w:rsidP="003030E3">
      <w:pPr>
        <w:pStyle w:val="s1"/>
        <w:shd w:val="clear" w:color="auto" w:fill="FFFFFF"/>
        <w:spacing w:before="0" w:beforeAutospacing="0" w:after="0" w:afterAutospacing="0"/>
        <w:ind w:firstLine="709"/>
        <w:jc w:val="both"/>
      </w:pPr>
      <w:r w:rsidRPr="00A7476A">
        <w:t>8. 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обеспечения, их элементов в соответствии с требованиями технических регламентов, проектной документации.</w:t>
      </w:r>
    </w:p>
    <w:p w:rsidR="00E540CD" w:rsidRPr="00A7476A" w:rsidRDefault="00E540CD" w:rsidP="00E540CD">
      <w:pPr>
        <w:pStyle w:val="s1"/>
        <w:shd w:val="clear" w:color="auto" w:fill="FFFFFF"/>
        <w:spacing w:before="0" w:beforeAutospacing="0" w:after="0" w:afterAutospacing="0"/>
        <w:ind w:firstLine="709"/>
        <w:jc w:val="both"/>
      </w:pPr>
      <w:r w:rsidRPr="00A7476A">
        <w:lastRenderedPageBreak/>
        <w:t xml:space="preserve">8.1. </w:t>
      </w:r>
      <w:r w:rsidR="00060E2E" w:rsidRPr="00060E2E">
        <w:t>В случаях, определенных Правительством Российской Федерации, при проведении текущего ремонта зданий, сооружений может осуществляться замена и (или) восстановление отдельных элементов строительных конструкций таких зданий, сооружений (за исключением элементов несущих строительных конструкций), элементов систем инженерно-технического обеспечения и сетей инженерно-технического обеспечения таких зданий, сооружений</w:t>
      </w:r>
      <w:r w:rsidRPr="00A7476A">
        <w:t>.</w:t>
      </w:r>
    </w:p>
    <w:p w:rsidR="00F01954" w:rsidRPr="00A7476A" w:rsidRDefault="00F01954" w:rsidP="003030E3">
      <w:pPr>
        <w:pStyle w:val="s1"/>
        <w:shd w:val="clear" w:color="auto" w:fill="FFFFFF"/>
        <w:spacing w:before="0" w:beforeAutospacing="0" w:after="0" w:afterAutospacing="0"/>
        <w:ind w:firstLine="709"/>
        <w:jc w:val="both"/>
      </w:pPr>
      <w:r w:rsidRPr="00A7476A">
        <w:t>9. Эксплуатационный контроль осуществляется лицом, ответственным за эксплуатацию здания, сооружения.</w:t>
      </w:r>
    </w:p>
    <w:p w:rsidR="00F01954" w:rsidRPr="00A7476A" w:rsidRDefault="00F01954" w:rsidP="003030E3">
      <w:pPr>
        <w:pStyle w:val="s1"/>
        <w:shd w:val="clear" w:color="auto" w:fill="FFFFFF"/>
        <w:spacing w:before="0" w:beforeAutospacing="0" w:after="0" w:afterAutospacing="0"/>
        <w:ind w:firstLine="709"/>
        <w:jc w:val="both"/>
      </w:pPr>
      <w:r w:rsidRPr="00A7476A">
        <w:t>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Порядок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w:t>
      </w:r>
      <w:r w:rsidR="00E540CD" w:rsidRPr="00A7476A">
        <w:t>. Эксплуатация дома блокированной застройки осуществляется с учетом необходимости обеспечения безопасной эксплуатации находящихся в одном ряду домов блокированной застройки, имеющих общие стены с домом блокированной застройки.</w:t>
      </w:r>
    </w:p>
    <w:p w:rsidR="00F01954" w:rsidRPr="00A7476A" w:rsidRDefault="00F01954" w:rsidP="003030E3">
      <w:pPr>
        <w:pStyle w:val="s1"/>
        <w:shd w:val="clear" w:color="auto" w:fill="FFFFFF"/>
        <w:spacing w:before="0" w:beforeAutospacing="0" w:after="0" w:afterAutospacing="0"/>
        <w:ind w:firstLine="709"/>
        <w:jc w:val="both"/>
      </w:pPr>
      <w:r w:rsidRPr="00A7476A">
        <w:t xml:space="preserve">11. </w:t>
      </w:r>
      <w:proofErr w:type="gramStart"/>
      <w:r w:rsidRPr="00A7476A">
        <w:t>В случае поступления в орган местного самоуправления поселения,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w:t>
      </w:r>
      <w:proofErr w:type="gramEnd"/>
      <w:r w:rsidRPr="00A7476A">
        <w:t xml:space="preserve"> </w:t>
      </w:r>
      <w:proofErr w:type="gramStart"/>
      <w:r w:rsidRPr="00A7476A">
        <w:t>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w:t>
      </w:r>
      <w:proofErr w:type="gramEnd"/>
      <w:r w:rsidRPr="00A7476A">
        <w:t xml:space="preserve"> Порядок проведения данного осмотра устанавливается представительным органом поселения, городского округа.</w:t>
      </w:r>
    </w:p>
    <w:p w:rsidR="00F01954" w:rsidRPr="00A7476A" w:rsidRDefault="00F01954" w:rsidP="003030E3">
      <w:pPr>
        <w:pStyle w:val="s1"/>
        <w:shd w:val="clear" w:color="auto" w:fill="FFFFFF"/>
        <w:spacing w:before="0" w:beforeAutospacing="0" w:after="0" w:afterAutospacing="0"/>
        <w:ind w:firstLine="709"/>
        <w:jc w:val="both"/>
      </w:pPr>
      <w:r w:rsidRPr="00A7476A">
        <w:t>12. При эксплуатации зданий, сооружений государственный контроль (надзор) осуществляется в случаях, предусмотренных федеральными законами.</w:t>
      </w:r>
    </w:p>
    <w:p w:rsidR="00F01954" w:rsidRPr="00A7476A" w:rsidRDefault="00F01954" w:rsidP="003030E3">
      <w:pPr>
        <w:pStyle w:val="s1"/>
        <w:shd w:val="clear" w:color="auto" w:fill="FFFFFF"/>
        <w:spacing w:before="0" w:beforeAutospacing="0" w:after="0" w:afterAutospacing="0"/>
        <w:ind w:firstLine="709"/>
        <w:jc w:val="both"/>
      </w:pPr>
      <w:r w:rsidRPr="00A7476A">
        <w:t>13. 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 Градостроительного кодекса).</w:t>
      </w:r>
    </w:p>
    <w:p w:rsidR="008B0826" w:rsidRPr="00A7476A" w:rsidRDefault="008B0826" w:rsidP="003030E3">
      <w:pPr>
        <w:pStyle w:val="s1"/>
        <w:shd w:val="clear" w:color="auto" w:fill="FFFFFF"/>
        <w:spacing w:before="0" w:beforeAutospacing="0" w:after="0" w:afterAutospacing="0"/>
        <w:ind w:firstLine="709"/>
        <w:jc w:val="both"/>
        <w:rPr>
          <w:sz w:val="23"/>
          <w:szCs w:val="23"/>
        </w:rPr>
      </w:pPr>
    </w:p>
    <w:p w:rsidR="008B0826" w:rsidRPr="00A7476A" w:rsidRDefault="00DB333D" w:rsidP="00060E2E">
      <w:pPr>
        <w:pStyle w:val="7"/>
        <w:ind w:firstLine="0"/>
      </w:pPr>
      <w:bookmarkStart w:id="47" w:name="_Toc111884355"/>
      <w:r w:rsidRPr="00A7476A">
        <w:t>Статья 32</w:t>
      </w:r>
      <w:r w:rsidR="008B0826" w:rsidRPr="00A7476A">
        <w:t>. Градостроительный план земельного участка</w:t>
      </w:r>
      <w:bookmarkEnd w:id="47"/>
    </w:p>
    <w:p w:rsidR="008B0826" w:rsidRPr="00A7476A" w:rsidRDefault="008B0826" w:rsidP="003030E3">
      <w:pPr>
        <w:keepLines w:val="0"/>
        <w:widowControl w:val="0"/>
        <w:overflowPunct/>
        <w:spacing w:line="240" w:lineRule="auto"/>
        <w:ind w:firstLine="709"/>
        <w:jc w:val="center"/>
        <w:rPr>
          <w:sz w:val="24"/>
          <w:szCs w:val="24"/>
        </w:rPr>
      </w:pPr>
    </w:p>
    <w:p w:rsidR="008B0826" w:rsidRPr="00A7476A" w:rsidRDefault="008B0826" w:rsidP="003030E3">
      <w:pPr>
        <w:pStyle w:val="s1"/>
        <w:shd w:val="clear" w:color="auto" w:fill="FFFFFF"/>
        <w:spacing w:before="0" w:beforeAutospacing="0" w:after="0" w:afterAutospacing="0"/>
        <w:ind w:firstLine="709"/>
        <w:jc w:val="both"/>
      </w:pPr>
      <w:r w:rsidRPr="00A7476A">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8B0826" w:rsidRPr="00A7476A" w:rsidRDefault="008B0826" w:rsidP="003030E3">
      <w:pPr>
        <w:pStyle w:val="s1"/>
        <w:shd w:val="clear" w:color="auto" w:fill="FFFFFF"/>
        <w:spacing w:before="0" w:beforeAutospacing="0" w:after="0" w:afterAutospacing="0"/>
        <w:ind w:firstLine="709"/>
        <w:jc w:val="both"/>
      </w:pPr>
      <w:r w:rsidRPr="00A7476A">
        <w:t>1.1. В случае</w:t>
      </w:r>
      <w:proofErr w:type="gramStart"/>
      <w:r w:rsidRPr="00A7476A">
        <w:t>,</w:t>
      </w:r>
      <w:proofErr w:type="gramEnd"/>
      <w:r w:rsidRPr="00A7476A">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w:t>
      </w:r>
      <w:r w:rsidRPr="00A7476A">
        <w:lastRenderedPageBreak/>
        <w:t>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2. </w:t>
      </w:r>
      <w:proofErr w:type="gramStart"/>
      <w:r w:rsidRPr="00A7476A">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roofErr w:type="gramEnd"/>
      <w:r w:rsidRPr="00A7476A">
        <w:t xml:space="preserve">), </w:t>
      </w:r>
      <w:proofErr w:type="gramStart"/>
      <w:r w:rsidRPr="00A7476A">
        <w:t>предоставляемая</w:t>
      </w:r>
      <w:proofErr w:type="gramEnd"/>
      <w:r w:rsidRPr="00A7476A">
        <w:t xml:space="preserve"> правообладателями сетей инженерно-технического обеспечения в соответствии с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w:t>
      </w:r>
    </w:p>
    <w:p w:rsidR="008B0826" w:rsidRPr="00A7476A" w:rsidRDefault="008B0826" w:rsidP="003030E3">
      <w:pPr>
        <w:pStyle w:val="s1"/>
        <w:shd w:val="clear" w:color="auto" w:fill="FFFFFF"/>
        <w:spacing w:before="0" w:beforeAutospacing="0" w:after="0" w:afterAutospacing="0"/>
        <w:ind w:firstLine="709"/>
        <w:jc w:val="both"/>
      </w:pPr>
      <w:r w:rsidRPr="00A7476A">
        <w:t>3. В градостроительном плане земельного участка содержится информация:</w:t>
      </w:r>
    </w:p>
    <w:p w:rsidR="008B0826" w:rsidRPr="00A7476A" w:rsidRDefault="008B0826" w:rsidP="003030E3">
      <w:pPr>
        <w:pStyle w:val="s1"/>
        <w:shd w:val="clear" w:color="auto" w:fill="FFFFFF"/>
        <w:spacing w:before="0" w:beforeAutospacing="0" w:after="0" w:afterAutospacing="0"/>
        <w:ind w:firstLine="709"/>
        <w:jc w:val="both"/>
      </w:pPr>
      <w:r w:rsidRPr="00A7476A">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8B0826" w:rsidRPr="00A7476A" w:rsidRDefault="008B0826" w:rsidP="003030E3">
      <w:pPr>
        <w:pStyle w:val="s1"/>
        <w:shd w:val="clear" w:color="auto" w:fill="FFFFFF"/>
        <w:spacing w:before="0" w:beforeAutospacing="0" w:after="0" w:afterAutospacing="0"/>
        <w:ind w:firstLine="709"/>
        <w:jc w:val="both"/>
      </w:pPr>
      <w:r w:rsidRPr="00A7476A">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E540CD" w:rsidRPr="00A7476A" w:rsidRDefault="00E540CD" w:rsidP="00E540CD">
      <w:pPr>
        <w:pStyle w:val="s1"/>
        <w:shd w:val="clear" w:color="auto" w:fill="FFFFFF"/>
        <w:spacing w:before="0" w:beforeAutospacing="0" w:after="0" w:afterAutospacing="0"/>
        <w:ind w:firstLine="709"/>
        <w:jc w:val="both"/>
      </w:pPr>
      <w:r w:rsidRPr="00A7476A">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8B0826" w:rsidRPr="00A7476A" w:rsidRDefault="008B0826" w:rsidP="003030E3">
      <w:pPr>
        <w:pStyle w:val="s1"/>
        <w:shd w:val="clear" w:color="auto" w:fill="FFFFFF"/>
        <w:spacing w:before="0" w:beforeAutospacing="0" w:after="0" w:afterAutospacing="0"/>
        <w:ind w:firstLine="709"/>
        <w:jc w:val="both"/>
      </w:pPr>
      <w:r w:rsidRPr="00A7476A">
        <w:t>4) о минимальных отступах от границ земельного участка, в пределах которых разрешается строительство объектов капитального строительства;</w:t>
      </w:r>
    </w:p>
    <w:p w:rsidR="008B0826" w:rsidRPr="00A7476A" w:rsidRDefault="008B0826" w:rsidP="003030E3">
      <w:pPr>
        <w:pStyle w:val="s1"/>
        <w:shd w:val="clear" w:color="auto" w:fill="FFFFFF"/>
        <w:spacing w:before="0" w:beforeAutospacing="0" w:after="0" w:afterAutospacing="0"/>
        <w:ind w:firstLine="709"/>
        <w:jc w:val="both"/>
      </w:pPr>
      <w:r w:rsidRPr="00A7476A">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p>
    <w:p w:rsidR="008B0826" w:rsidRPr="00A7476A" w:rsidRDefault="008B0826" w:rsidP="003030E3">
      <w:pPr>
        <w:pStyle w:val="s1"/>
        <w:shd w:val="clear" w:color="auto" w:fill="FFFFFF"/>
        <w:spacing w:before="0" w:beforeAutospacing="0" w:after="0" w:afterAutospacing="0"/>
        <w:ind w:firstLine="709"/>
        <w:jc w:val="both"/>
      </w:pPr>
      <w:proofErr w:type="gramStart"/>
      <w:r w:rsidRPr="00A7476A">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8B0826" w:rsidRPr="00A7476A" w:rsidRDefault="008B0826" w:rsidP="003030E3">
      <w:pPr>
        <w:pStyle w:val="s1"/>
        <w:shd w:val="clear" w:color="auto" w:fill="FFFFFF"/>
        <w:spacing w:before="0" w:beforeAutospacing="0" w:after="0" w:afterAutospacing="0"/>
        <w:ind w:firstLine="709"/>
        <w:jc w:val="both"/>
      </w:pPr>
      <w:proofErr w:type="gramStart"/>
      <w:r w:rsidRPr="00A7476A">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roofErr w:type="gramEnd"/>
    </w:p>
    <w:p w:rsidR="008B0826" w:rsidRPr="00A7476A" w:rsidRDefault="008B0826" w:rsidP="003030E3">
      <w:pPr>
        <w:pStyle w:val="s1"/>
        <w:shd w:val="clear" w:color="auto" w:fill="FFFFFF"/>
        <w:spacing w:before="0" w:beforeAutospacing="0" w:after="0" w:afterAutospacing="0"/>
        <w:ind w:firstLine="709"/>
        <w:jc w:val="both"/>
      </w:pPr>
      <w:r w:rsidRPr="00A7476A">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8B0826" w:rsidRPr="00A7476A" w:rsidRDefault="008B0826" w:rsidP="003030E3">
      <w:pPr>
        <w:pStyle w:val="s1"/>
        <w:shd w:val="clear" w:color="auto" w:fill="FFFFFF"/>
        <w:spacing w:before="0" w:beforeAutospacing="0" w:after="0" w:afterAutospacing="0"/>
        <w:ind w:firstLine="709"/>
        <w:jc w:val="both"/>
      </w:pPr>
      <w:r w:rsidRPr="00A7476A">
        <w:lastRenderedPageBreak/>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p w:rsidR="008B0826" w:rsidRPr="00A7476A" w:rsidRDefault="008B0826" w:rsidP="003030E3">
      <w:pPr>
        <w:pStyle w:val="s1"/>
        <w:shd w:val="clear" w:color="auto" w:fill="FFFFFF"/>
        <w:spacing w:before="0" w:beforeAutospacing="0" w:after="0" w:afterAutospacing="0"/>
        <w:ind w:firstLine="709"/>
        <w:jc w:val="both"/>
      </w:pPr>
      <w:r w:rsidRPr="00A7476A">
        <w:t xml:space="preserve">9) об ограничениях использования земельного участка, в том </w:t>
      </w:r>
      <w:proofErr w:type="gramStart"/>
      <w:r w:rsidRPr="00A7476A">
        <w:t>числе</w:t>
      </w:r>
      <w:proofErr w:type="gramEnd"/>
      <w:r w:rsidRPr="00A7476A">
        <w:t xml:space="preserve"> если земельный участок полностью или частично расположен в границах зон с особыми условиями использования территорий;</w:t>
      </w:r>
    </w:p>
    <w:p w:rsidR="008B0826" w:rsidRPr="00A7476A" w:rsidRDefault="008B0826" w:rsidP="003030E3">
      <w:pPr>
        <w:pStyle w:val="s1"/>
        <w:shd w:val="clear" w:color="auto" w:fill="FFFFFF"/>
        <w:spacing w:before="0" w:beforeAutospacing="0" w:after="0" w:afterAutospacing="0"/>
        <w:ind w:firstLine="709"/>
        <w:jc w:val="both"/>
      </w:pPr>
      <w:r w:rsidRPr="00A7476A">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8B0826" w:rsidRPr="00A7476A" w:rsidRDefault="008B0826" w:rsidP="003030E3">
      <w:pPr>
        <w:pStyle w:val="s1"/>
        <w:shd w:val="clear" w:color="auto" w:fill="FFFFFF"/>
        <w:spacing w:before="0" w:beforeAutospacing="0" w:after="0" w:afterAutospacing="0"/>
        <w:ind w:firstLine="709"/>
        <w:jc w:val="both"/>
      </w:pPr>
      <w:r w:rsidRPr="00A7476A">
        <w:t>11) о границах публичных сервитутов;</w:t>
      </w:r>
    </w:p>
    <w:p w:rsidR="008B0826" w:rsidRPr="00A7476A" w:rsidRDefault="008B0826" w:rsidP="003030E3">
      <w:pPr>
        <w:pStyle w:val="s1"/>
        <w:shd w:val="clear" w:color="auto" w:fill="FFFFFF"/>
        <w:spacing w:before="0" w:beforeAutospacing="0" w:after="0" w:afterAutospacing="0"/>
        <w:ind w:firstLine="709"/>
        <w:jc w:val="both"/>
      </w:pPr>
      <w:r w:rsidRPr="00A7476A">
        <w:t>12) о номере и (или) наименовании элемента планировочной структуры, в границах которого расположен земельный участок;</w:t>
      </w:r>
    </w:p>
    <w:p w:rsidR="008B0826" w:rsidRPr="00A7476A" w:rsidRDefault="008B0826" w:rsidP="003030E3">
      <w:pPr>
        <w:pStyle w:val="s1"/>
        <w:shd w:val="clear" w:color="auto" w:fill="FFFFFF"/>
        <w:spacing w:before="0" w:beforeAutospacing="0" w:after="0" w:afterAutospacing="0"/>
        <w:ind w:firstLine="709"/>
        <w:jc w:val="both"/>
      </w:pPr>
      <w:r w:rsidRPr="00A7476A">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8B0826" w:rsidRPr="00A7476A" w:rsidRDefault="008B0826" w:rsidP="003030E3">
      <w:pPr>
        <w:pStyle w:val="s1"/>
        <w:shd w:val="clear" w:color="auto" w:fill="FFFFFF"/>
        <w:spacing w:before="0" w:beforeAutospacing="0" w:after="0" w:afterAutospacing="0"/>
        <w:ind w:firstLine="709"/>
        <w:jc w:val="both"/>
      </w:pPr>
      <w:r w:rsidRPr="00A7476A">
        <w:t>14) о наличии или отсутствии в границах земельного участка объектов культурного наследия, о границах территорий таких объектов;</w:t>
      </w:r>
    </w:p>
    <w:p w:rsidR="00E540CD" w:rsidRPr="00A7476A" w:rsidRDefault="00E540CD" w:rsidP="00E540CD">
      <w:pPr>
        <w:pStyle w:val="s1"/>
        <w:shd w:val="clear" w:color="auto" w:fill="FFFFFF"/>
        <w:spacing w:before="0" w:beforeAutospacing="0" w:after="0" w:afterAutospacing="0"/>
        <w:ind w:firstLine="709"/>
        <w:jc w:val="both"/>
      </w:pPr>
      <w:proofErr w:type="gramStart"/>
      <w:r w:rsidRPr="00A7476A">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rsidR="008B0826" w:rsidRPr="00A7476A" w:rsidRDefault="008B0826" w:rsidP="003030E3">
      <w:pPr>
        <w:pStyle w:val="s1"/>
        <w:shd w:val="clear" w:color="auto" w:fill="FFFFFF"/>
        <w:spacing w:before="0" w:beforeAutospacing="0" w:after="0" w:afterAutospacing="0"/>
        <w:ind w:firstLine="709"/>
        <w:jc w:val="both"/>
      </w:pPr>
      <w:r w:rsidRPr="00A7476A">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8B0826" w:rsidRPr="00A7476A" w:rsidRDefault="007037E0" w:rsidP="003030E3">
      <w:pPr>
        <w:pStyle w:val="s1"/>
        <w:shd w:val="clear" w:color="auto" w:fill="FFFFFF"/>
        <w:spacing w:before="0" w:beforeAutospacing="0" w:after="0" w:afterAutospacing="0"/>
        <w:ind w:firstLine="709"/>
        <w:jc w:val="both"/>
      </w:pPr>
      <w:r w:rsidRPr="00A7476A">
        <w:t>17) о красных линиях;</w:t>
      </w:r>
    </w:p>
    <w:p w:rsidR="008B0826" w:rsidRPr="00A7476A" w:rsidRDefault="008B0826" w:rsidP="003030E3">
      <w:pPr>
        <w:pStyle w:val="s1"/>
        <w:shd w:val="clear" w:color="auto" w:fill="FFFFFF"/>
        <w:spacing w:before="0" w:beforeAutospacing="0" w:after="0" w:afterAutospacing="0"/>
        <w:ind w:firstLine="709"/>
        <w:jc w:val="both"/>
      </w:pPr>
      <w:r w:rsidRPr="00A7476A">
        <w:t xml:space="preserve">3.1. </w:t>
      </w:r>
      <w:proofErr w:type="gramStart"/>
      <w:r w:rsidRPr="00A7476A">
        <w:t>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roofErr w:type="gramEnd"/>
    </w:p>
    <w:p w:rsidR="00E540CD" w:rsidRPr="00A7476A" w:rsidRDefault="00E540CD" w:rsidP="00E540CD">
      <w:pPr>
        <w:pStyle w:val="s1"/>
        <w:shd w:val="clear" w:color="auto" w:fill="FFFFFF"/>
        <w:spacing w:before="0" w:beforeAutospacing="0" w:after="0" w:afterAutospacing="0"/>
        <w:ind w:firstLine="709"/>
        <w:jc w:val="both"/>
      </w:pPr>
      <w:r w:rsidRPr="00A7476A">
        <w:t>4. В случае</w:t>
      </w:r>
      <w:proofErr w:type="gramStart"/>
      <w:r w:rsidRPr="00A7476A">
        <w:t>,</w:t>
      </w:r>
      <w:proofErr w:type="gramEnd"/>
      <w:r w:rsidRPr="00A7476A">
        <w:t xml:space="preserve">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roofErr w:type="gramStart"/>
      <w:r w:rsidRPr="00A7476A">
        <w:t>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w:t>
      </w:r>
      <w:proofErr w:type="gramEnd"/>
      <w:r w:rsidRPr="00A7476A">
        <w:t xml:space="preserve"> реализации такого решения юридическим лицом, определенным в </w:t>
      </w:r>
      <w:r w:rsidRPr="00A7476A">
        <w:lastRenderedPageBreak/>
        <w:t>соответствии с настоящим Кодексом Российской Федерацией или субъектом Российской Федерации)</w:t>
      </w:r>
    </w:p>
    <w:p w:rsidR="008B0826" w:rsidRPr="00A7476A" w:rsidRDefault="008B0826" w:rsidP="003030E3">
      <w:pPr>
        <w:pStyle w:val="s1"/>
        <w:shd w:val="clear" w:color="auto" w:fill="FFFFFF"/>
        <w:spacing w:before="0" w:beforeAutospacing="0" w:after="0" w:afterAutospacing="0"/>
        <w:ind w:firstLine="709"/>
        <w:jc w:val="both"/>
      </w:pPr>
      <w:r w:rsidRPr="00A7476A">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8B0826" w:rsidRPr="00A7476A" w:rsidRDefault="008B0826" w:rsidP="003030E3">
      <w:pPr>
        <w:pStyle w:val="s1"/>
        <w:shd w:val="clear" w:color="auto" w:fill="FFFFFF"/>
        <w:spacing w:before="0" w:beforeAutospacing="0" w:after="0" w:afterAutospacing="0"/>
        <w:ind w:firstLine="709"/>
        <w:jc w:val="both"/>
      </w:pPr>
      <w:r w:rsidRPr="00A7476A">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E540CD" w:rsidRPr="00A7476A" w:rsidRDefault="00E540CD" w:rsidP="00E540CD">
      <w:pPr>
        <w:pStyle w:val="s1"/>
        <w:shd w:val="clear" w:color="auto" w:fill="FFFFFF"/>
        <w:spacing w:before="0" w:beforeAutospacing="0" w:after="0" w:afterAutospacing="0"/>
        <w:ind w:firstLine="709"/>
        <w:jc w:val="both"/>
      </w:pPr>
      <w:r w:rsidRPr="00A7476A">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rsidR="00E540CD" w:rsidRPr="00A7476A" w:rsidRDefault="00E540CD" w:rsidP="00E540CD">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rsidR="00E540CD" w:rsidRPr="00A7476A" w:rsidRDefault="00E540CD" w:rsidP="00E540CD">
      <w:pPr>
        <w:pStyle w:val="s1"/>
        <w:shd w:val="clear" w:color="auto" w:fill="FFFFFF"/>
        <w:spacing w:before="0" w:beforeAutospacing="0" w:after="0" w:afterAutospacing="0"/>
        <w:ind w:firstLine="709"/>
        <w:jc w:val="both"/>
      </w:pPr>
      <w:r w:rsidRPr="00A7476A">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7. При подготовке градостроительного плана земельного участка орган местного самоуправления в течение двух рабочих дней </w:t>
      </w:r>
      <w:proofErr w:type="gramStart"/>
      <w:r w:rsidRPr="00A7476A">
        <w:t>с даты получения</w:t>
      </w:r>
      <w:proofErr w:type="gramEnd"/>
      <w:r w:rsidRPr="00A7476A">
        <w:t xml:space="preserve">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7.1. </w:t>
      </w:r>
      <w:proofErr w:type="gramStart"/>
      <w:r w:rsidRPr="00A7476A">
        <w:t xml:space="preserve">В случаях, предусмотренных Градостроительным кодексом или Земельным </w:t>
      </w:r>
      <w:hyperlink r:id="rId12" w:history="1">
        <w:r w:rsidRPr="00A7476A">
          <w:t>кодексом</w:t>
        </w:r>
      </w:hyperlink>
      <w:r w:rsidRPr="00A7476A">
        <w:t xml:space="preserve">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 в целях, не связанных с подготовкой градостроительного плана земельного участка.</w:t>
      </w:r>
      <w:proofErr w:type="gramEnd"/>
      <w:r w:rsidRPr="00A7476A">
        <w:t xml:space="preserve">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w:t>
      </w:r>
      <w:hyperlink r:id="rId13" w:history="1">
        <w:r w:rsidRPr="00A7476A">
          <w:t>кодексом</w:t>
        </w:r>
      </w:hyperlink>
      <w:r w:rsidRPr="00A7476A">
        <w:t xml:space="preserve"> Российской Федерации, в составе данной информации </w:t>
      </w:r>
      <w:proofErr w:type="gramStart"/>
      <w:r w:rsidRPr="00A7476A">
        <w:t>определяется</w:t>
      </w:r>
      <w:proofErr w:type="gramEnd"/>
      <w:r w:rsidRPr="00A7476A">
        <w:t xml:space="preserve">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w:t>
      </w:r>
      <w:proofErr w:type="gramStart"/>
      <w:r w:rsidRPr="00A7476A">
        <w:t xml:space="preserve">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w:t>
      </w:r>
      <w:r w:rsidRPr="00A7476A">
        <w:lastRenderedPageBreak/>
        <w:t>инженерно-технического обеспечения.</w:t>
      </w:r>
      <w:proofErr w:type="gramEnd"/>
      <w:r w:rsidRPr="00A7476A">
        <w:t xml:space="preserve">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w:t>
      </w:r>
    </w:p>
    <w:p w:rsidR="008B0826" w:rsidRPr="00A7476A" w:rsidRDefault="008B0826" w:rsidP="003030E3">
      <w:pPr>
        <w:pStyle w:val="s1"/>
        <w:shd w:val="clear" w:color="auto" w:fill="FFFFFF"/>
        <w:spacing w:before="0" w:beforeAutospacing="0" w:after="0" w:afterAutospacing="0"/>
        <w:ind w:firstLine="709"/>
        <w:jc w:val="both"/>
      </w:pPr>
      <w:r w:rsidRPr="00A7476A">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и в документации по планировке территории (при наличии такой документации). </w:t>
      </w:r>
      <w:proofErr w:type="gramStart"/>
      <w:r w:rsidRPr="00A7476A">
        <w:t>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или сведения из Правил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roofErr w:type="gramEnd"/>
      <w:r w:rsidRPr="00A7476A">
        <w:t>.</w:t>
      </w:r>
    </w:p>
    <w:p w:rsidR="008B0826" w:rsidRPr="00A7476A" w:rsidRDefault="008B0826" w:rsidP="003030E3">
      <w:pPr>
        <w:pStyle w:val="s1"/>
        <w:shd w:val="clear" w:color="auto" w:fill="FFFFFF"/>
        <w:spacing w:before="0" w:beforeAutospacing="0" w:after="0" w:afterAutospacing="0"/>
        <w:ind w:firstLine="709"/>
        <w:jc w:val="both"/>
      </w:pPr>
      <w:r w:rsidRPr="00A7476A">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10. Информация, указанная в градостроительном плане земельного участка, за исключением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4064B0" w:rsidRPr="00A7476A" w:rsidRDefault="004064B0" w:rsidP="004064B0">
      <w:pPr>
        <w:pStyle w:val="s1"/>
        <w:shd w:val="clear" w:color="auto" w:fill="FFFFFF"/>
        <w:spacing w:before="0" w:beforeAutospacing="0" w:after="0" w:afterAutospacing="0"/>
        <w:ind w:firstLine="709"/>
        <w:jc w:val="both"/>
      </w:pPr>
      <w:r w:rsidRPr="00A7476A">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w:t>
      </w:r>
      <w:hyperlink w:anchor="Par4515" w:tooltip="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 w:history="1">
        <w:r w:rsidRPr="00A7476A">
          <w:t>частью 10</w:t>
        </w:r>
      </w:hyperlink>
      <w:r w:rsidRPr="00A7476A">
        <w:t xml:space="preserve"> настоящей статьи, мероприятий, предусмотренных </w:t>
      </w:r>
      <w:hyperlink w:anchor="Par280" w:tooltip="Статья 5.2. Перечень мероприятий, осуществляемых при реализации проектов по строительству объектов капитального строительства" w:history="1">
        <w:r w:rsidRPr="00A7476A">
          <w:t>статьей 5.2</w:t>
        </w:r>
      </w:hyperlink>
      <w:r w:rsidR="00E540CD" w:rsidRPr="00A7476A">
        <w:t xml:space="preserve"> Градостроительного</w:t>
      </w:r>
      <w:r w:rsidRPr="00A7476A">
        <w:t xml:space="preserve">  Кодекса РФ, в указанном случае используется градостроительный план исходного земельного участка.</w:t>
      </w:r>
    </w:p>
    <w:p w:rsidR="00003A38" w:rsidRPr="00A7476A" w:rsidRDefault="00003A38" w:rsidP="003030E3">
      <w:pPr>
        <w:keepLines w:val="0"/>
        <w:widowControl w:val="0"/>
        <w:shd w:val="clear" w:color="auto" w:fill="FFFFFF"/>
        <w:overflowPunct/>
        <w:spacing w:line="240" w:lineRule="auto"/>
        <w:ind w:firstLine="709"/>
        <w:rPr>
          <w:bCs/>
          <w:sz w:val="24"/>
          <w:szCs w:val="24"/>
        </w:rPr>
      </w:pPr>
    </w:p>
    <w:p w:rsidR="00003A38" w:rsidRPr="00A7476A" w:rsidRDefault="00AC41DD" w:rsidP="007F03A0">
      <w:pPr>
        <w:pStyle w:val="7"/>
        <w:ind w:firstLine="0"/>
      </w:pPr>
      <w:bookmarkStart w:id="48" w:name="_Toc111884356"/>
      <w:r w:rsidRPr="00A7476A">
        <w:t>Статья 33</w:t>
      </w:r>
      <w:r w:rsidR="00003A38" w:rsidRPr="00A7476A">
        <w:t xml:space="preserve">. Мониторинг за осуществлением застройки и муниципальный земельный </w:t>
      </w:r>
      <w:proofErr w:type="gramStart"/>
      <w:r w:rsidR="00003A38" w:rsidRPr="00A7476A">
        <w:t>контроль за</w:t>
      </w:r>
      <w:proofErr w:type="gramEnd"/>
      <w:r w:rsidR="00003A38" w:rsidRPr="00A7476A">
        <w:t xml:space="preserve"> использованием земель на территории поселения</w:t>
      </w:r>
      <w:bookmarkEnd w:id="48"/>
    </w:p>
    <w:p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1. Уполномоченный орган администрации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в пределах своих полномочий осуществляет мониторинг за соблюдением субъектами градостроительных отношений положения и требований, содержащихся:</w:t>
      </w:r>
    </w:p>
    <w:p w:rsidR="00003A38" w:rsidRPr="00A7476A" w:rsidRDefault="00003A38" w:rsidP="003030E3">
      <w:pPr>
        <w:keepLines w:val="0"/>
        <w:widowControl w:val="0"/>
        <w:shd w:val="clear" w:color="auto" w:fill="FFFFFF"/>
        <w:overflowPunct/>
        <w:spacing w:line="240" w:lineRule="auto"/>
        <w:ind w:firstLine="709"/>
        <w:rPr>
          <w:sz w:val="24"/>
          <w:szCs w:val="24"/>
        </w:rPr>
      </w:pPr>
      <w:proofErr w:type="gramStart"/>
      <w:r w:rsidRPr="00A7476A">
        <w:rPr>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roofErr w:type="gramEnd"/>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Должностные лица, указанные в части 1 настоящей статьи, в целях осуществления контрольных мероприятий, вправе:</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1) производить с согласия правообладателей наружный и внутренний осмотр </w:t>
      </w:r>
      <w:r w:rsidRPr="00A7476A">
        <w:rPr>
          <w:sz w:val="24"/>
          <w:szCs w:val="24"/>
        </w:rPr>
        <w:lastRenderedPageBreak/>
        <w:t>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обращаться в государственные органы и органы местного самоуправления с заявлениями об отмене принятых незаконных решений;</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4. Муниципальный земельный </w:t>
      </w:r>
      <w:proofErr w:type="gramStart"/>
      <w:r w:rsidRPr="00A7476A">
        <w:rPr>
          <w:sz w:val="24"/>
          <w:szCs w:val="24"/>
        </w:rPr>
        <w:t>контроль за</w:t>
      </w:r>
      <w:proofErr w:type="gramEnd"/>
      <w:r w:rsidRPr="00A7476A">
        <w:rPr>
          <w:sz w:val="24"/>
          <w:szCs w:val="24"/>
        </w:rPr>
        <w:t xml:space="preserve"> использованием земель на территории поселения осуществляется администрацией муниципального образования </w:t>
      </w:r>
      <w:proofErr w:type="spellStart"/>
      <w:r w:rsidR="00E56B1D">
        <w:rPr>
          <w:sz w:val="24"/>
          <w:szCs w:val="24"/>
        </w:rPr>
        <w:t>Усть-Лабинский</w:t>
      </w:r>
      <w:proofErr w:type="spellEnd"/>
      <w:r w:rsidR="00E56B1D">
        <w:rPr>
          <w:sz w:val="24"/>
          <w:szCs w:val="24"/>
        </w:rPr>
        <w:t xml:space="preserve"> район</w:t>
      </w:r>
      <w:r w:rsidRPr="00A7476A">
        <w:rPr>
          <w:sz w:val="24"/>
          <w:szCs w:val="24"/>
        </w:rPr>
        <w:t xml:space="preserve"> в соответствии с законодательством</w:t>
      </w:r>
      <w:r w:rsidR="00AC41DD" w:rsidRPr="00A7476A">
        <w:rPr>
          <w:sz w:val="24"/>
          <w:szCs w:val="24"/>
        </w:rPr>
        <w:t xml:space="preserve"> Российской Федерации</w:t>
      </w:r>
      <w:r w:rsidRPr="00A7476A">
        <w:rPr>
          <w:sz w:val="24"/>
          <w:szCs w:val="24"/>
        </w:rPr>
        <w:t xml:space="preserve"> и в порядке, определяемом регламентом по осуществлению муниципального земельного контроля.</w:t>
      </w:r>
    </w:p>
    <w:p w:rsidR="00003A38" w:rsidRPr="00A7476A" w:rsidRDefault="00003A38" w:rsidP="003030E3">
      <w:pPr>
        <w:keepLines w:val="0"/>
        <w:widowControl w:val="0"/>
        <w:shd w:val="clear" w:color="auto" w:fill="FFFFFF"/>
        <w:overflowPunct/>
        <w:spacing w:line="240" w:lineRule="auto"/>
        <w:ind w:firstLine="709"/>
        <w:rPr>
          <w:sz w:val="24"/>
          <w:szCs w:val="24"/>
        </w:rPr>
      </w:pPr>
    </w:p>
    <w:p w:rsidR="00003A38" w:rsidRPr="00A7476A" w:rsidRDefault="00003A38" w:rsidP="007F03A0">
      <w:pPr>
        <w:pStyle w:val="7"/>
        <w:ind w:firstLine="0"/>
      </w:pPr>
      <w:bookmarkStart w:id="49" w:name="_Toc111884357"/>
      <w:r w:rsidRPr="00A7476A">
        <w:t>Статья 3</w:t>
      </w:r>
      <w:r w:rsidR="00DB333D" w:rsidRPr="00A7476A">
        <w:t>4</w:t>
      </w:r>
      <w:r w:rsidRPr="00A7476A">
        <w:t>. Ответственность за нарушения Правил</w:t>
      </w:r>
      <w:bookmarkEnd w:id="49"/>
    </w:p>
    <w:p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rsidR="00003A38" w:rsidRDefault="00003A38" w:rsidP="003030E3">
      <w:pPr>
        <w:keepLines w:val="0"/>
        <w:widowControl w:val="0"/>
        <w:overflowPunct/>
        <w:spacing w:line="240" w:lineRule="auto"/>
        <w:ind w:firstLine="709"/>
        <w:rPr>
          <w:sz w:val="24"/>
          <w:szCs w:val="24"/>
        </w:rPr>
      </w:pPr>
      <w:r w:rsidRPr="00A7476A">
        <w:rPr>
          <w:sz w:val="24"/>
          <w:szCs w:val="24"/>
        </w:rPr>
        <w:t xml:space="preserve">За нарушение настоящих Правил физические и юридические лица, а также должностные лица несут </w:t>
      </w:r>
      <w:r w:rsidR="00944DB0" w:rsidRPr="00A7476A">
        <w:rPr>
          <w:sz w:val="24"/>
          <w:szCs w:val="24"/>
        </w:rPr>
        <w:t>ответственность,</w:t>
      </w:r>
      <w:r w:rsidRPr="00A7476A">
        <w:rPr>
          <w:sz w:val="24"/>
          <w:szCs w:val="24"/>
        </w:rPr>
        <w:t xml:space="preserve"> предусмотренную Кодексом Российской Федерации от 30 декабря 2001 года №195-ФЗ «Об ад</w:t>
      </w:r>
      <w:r w:rsidR="00E24228" w:rsidRPr="00A7476A">
        <w:rPr>
          <w:sz w:val="24"/>
          <w:szCs w:val="24"/>
        </w:rPr>
        <w:t>министративных правонарушениях».</w:t>
      </w: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FD02EB" w:rsidRDefault="00FD02EB" w:rsidP="003030E3">
      <w:pPr>
        <w:keepLines w:val="0"/>
        <w:widowControl w:val="0"/>
        <w:overflowPunct/>
        <w:spacing w:line="240" w:lineRule="auto"/>
        <w:ind w:firstLine="709"/>
        <w:rPr>
          <w:sz w:val="24"/>
          <w:szCs w:val="24"/>
        </w:rPr>
      </w:pPr>
    </w:p>
    <w:p w:rsidR="00DB5A9B" w:rsidRPr="00A7476A" w:rsidRDefault="00DB5A9B" w:rsidP="00602992">
      <w:pPr>
        <w:spacing w:line="240" w:lineRule="auto"/>
        <w:ind w:firstLine="0"/>
      </w:pPr>
    </w:p>
    <w:sectPr w:rsidR="00DB5A9B" w:rsidRPr="00A7476A" w:rsidSect="00423DC2">
      <w:headerReference w:type="default" r:id="rId14"/>
      <w:footerReference w:type="default" r:id="rId15"/>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CB6" w:rsidRDefault="00561CB6" w:rsidP="00B12064">
      <w:pPr>
        <w:spacing w:line="240" w:lineRule="auto"/>
      </w:pPr>
      <w:r>
        <w:separator/>
      </w:r>
    </w:p>
  </w:endnote>
  <w:endnote w:type="continuationSeparator" w:id="0">
    <w:p w:rsidR="00561CB6" w:rsidRDefault="00561CB6" w:rsidP="00B1206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B1D" w:rsidRDefault="00E56B1D" w:rsidP="00E71B89">
    <w:pPr>
      <w:pStyle w:val="af3"/>
      <w:ind w:firstLine="0"/>
      <w:jc w:val="center"/>
      <w:rPr>
        <w:color w:val="7F7F7F"/>
        <w:sz w:val="22"/>
        <w:szCs w:val="22"/>
      </w:rPr>
    </w:pPr>
  </w:p>
  <w:p w:rsidR="00181A5C" w:rsidRPr="003A5F72" w:rsidRDefault="00181A5C" w:rsidP="00E71B89">
    <w:pPr>
      <w:pStyle w:val="af3"/>
      <w:ind w:firstLine="0"/>
      <w:jc w:val="center"/>
      <w:rPr>
        <w:color w:val="7F7F7F"/>
        <w:sz w:val="22"/>
        <w:szCs w:val="22"/>
      </w:rPr>
    </w:pPr>
    <w:r w:rsidRPr="00B524C2">
      <w:rPr>
        <w:color w:val="7F7F7F"/>
        <w:sz w:val="22"/>
        <w:szCs w:val="22"/>
      </w:rPr>
      <w:t>«</w:t>
    </w:r>
    <w:r>
      <w:rPr>
        <w:color w:val="7F7F7F"/>
        <w:sz w:val="22"/>
        <w:szCs w:val="22"/>
      </w:rPr>
      <w:t xml:space="preserve">ПРАВИЛА ЗЕМЛЕПОЛЬЗОВАНИЯ И ЗАСТРОЙКИ </w:t>
    </w:r>
    <w:r w:rsidR="00EF0AB3">
      <w:rPr>
        <w:color w:val="7F7F7F"/>
        <w:sz w:val="22"/>
        <w:szCs w:val="22"/>
      </w:rPr>
      <w:t>КИРПИЛЬСКОГО</w:t>
    </w:r>
    <w:r w:rsidRPr="00B524C2">
      <w:rPr>
        <w:color w:val="7F7F7F"/>
        <w:sz w:val="22"/>
        <w:szCs w:val="22"/>
      </w:rPr>
      <w:t xml:space="preserve"> СЕЛЬСКОГО ПОСЕЛЕНИЯ</w:t>
    </w:r>
    <w:r>
      <w:rPr>
        <w:color w:val="7F7F7F"/>
        <w:sz w:val="22"/>
        <w:szCs w:val="22"/>
      </w:rPr>
      <w:t xml:space="preserve"> </w:t>
    </w:r>
    <w:r w:rsidR="00E71B89">
      <w:rPr>
        <w:color w:val="7F7F7F"/>
        <w:sz w:val="22"/>
        <w:szCs w:val="22"/>
      </w:rPr>
      <w:t>УСТЬ-ЛАБИНСКОГО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Pr>
        <w:color w:val="7F7F7F"/>
        <w:sz w:val="22"/>
        <w:szCs w:val="22"/>
      </w:rPr>
      <w:t>2</w:t>
    </w:r>
    <w:r w:rsidRPr="00B524C2">
      <w:rPr>
        <w:color w:val="7F7F7F"/>
        <w:sz w:val="22"/>
        <w:szCs w:val="22"/>
      </w:rPr>
      <w:t xml:space="preserve"> 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CB6" w:rsidRDefault="00561CB6" w:rsidP="00B12064">
      <w:pPr>
        <w:spacing w:line="240" w:lineRule="auto"/>
      </w:pPr>
      <w:r>
        <w:separator/>
      </w:r>
    </w:p>
  </w:footnote>
  <w:footnote w:type="continuationSeparator" w:id="0">
    <w:p w:rsidR="00561CB6" w:rsidRDefault="00561CB6" w:rsidP="00B1206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2783414"/>
      <w:docPartObj>
        <w:docPartGallery w:val="Page Numbers (Top of Page)"/>
        <w:docPartUnique/>
      </w:docPartObj>
    </w:sdtPr>
    <w:sdtContent>
      <w:p w:rsidR="00181A5C" w:rsidRDefault="00181A5C" w:rsidP="003A5F72">
        <w:pPr>
          <w:pStyle w:val="af1"/>
          <w:jc w:val="right"/>
        </w:pPr>
        <w:r w:rsidRPr="003A5F72">
          <w:rPr>
            <w:color w:val="808080" w:themeColor="background1" w:themeShade="80"/>
            <w:sz w:val="22"/>
            <w:szCs w:val="22"/>
          </w:rPr>
          <w:t>Страница -</w:t>
        </w:r>
        <w:r w:rsidR="001E73DF"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001E73DF" w:rsidRPr="003A5F72">
          <w:rPr>
            <w:color w:val="808080" w:themeColor="background1" w:themeShade="80"/>
            <w:sz w:val="22"/>
            <w:szCs w:val="22"/>
          </w:rPr>
          <w:fldChar w:fldCharType="separate"/>
        </w:r>
        <w:r w:rsidR="00602992">
          <w:rPr>
            <w:noProof/>
            <w:color w:val="808080" w:themeColor="background1" w:themeShade="80"/>
            <w:sz w:val="22"/>
            <w:szCs w:val="22"/>
          </w:rPr>
          <w:t>2</w:t>
        </w:r>
        <w:r w:rsidR="001E73DF"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multilevel"/>
    <w:tmpl w:val="00000011"/>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7">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8">
    <w:nsid w:val="01D462BB"/>
    <w:multiLevelType w:val="hybridMultilevel"/>
    <w:tmpl w:val="8978637A"/>
    <w:lvl w:ilvl="0" w:tplc="0419000F">
      <w:start w:val="1"/>
      <w:numFmt w:val="decimal"/>
      <w:lvlText w:val="%1."/>
      <w:lvlJc w:val="left"/>
      <w:pPr>
        <w:ind w:left="720" w:hanging="360"/>
      </w:pPr>
      <w:rPr>
        <w:rFonts w:hint="default"/>
      </w:rPr>
    </w:lvl>
    <w:lvl w:ilvl="1" w:tplc="9EF816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621D7D"/>
    <w:multiLevelType w:val="hybridMultilevel"/>
    <w:tmpl w:val="1CE624C4"/>
    <w:lvl w:ilvl="0" w:tplc="06EA7E4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B311A2D"/>
    <w:multiLevelType w:val="hybridMultilevel"/>
    <w:tmpl w:val="214255E0"/>
    <w:lvl w:ilvl="0" w:tplc="0419000F">
      <w:start w:val="1"/>
      <w:numFmt w:val="decimal"/>
      <w:lvlText w:val="%1."/>
      <w:lvlJc w:val="left"/>
      <w:pPr>
        <w:ind w:left="720" w:hanging="360"/>
      </w:pPr>
      <w:rPr>
        <w:rFonts w:hint="default"/>
      </w:rPr>
    </w:lvl>
    <w:lvl w:ilvl="1" w:tplc="F7E0EDF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3B0431"/>
    <w:multiLevelType w:val="hybridMultilevel"/>
    <w:tmpl w:val="F1A02D50"/>
    <w:lvl w:ilvl="0" w:tplc="14FA3DB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092519E"/>
    <w:multiLevelType w:val="hybridMultilevel"/>
    <w:tmpl w:val="BBC61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116673"/>
    <w:multiLevelType w:val="hybridMultilevel"/>
    <w:tmpl w:val="FF480096"/>
    <w:lvl w:ilvl="0" w:tplc="5B0EC2B4">
      <w:start w:val="1"/>
      <w:numFmt w:val="decimal"/>
      <w:lvlText w:val="%1."/>
      <w:lvlJc w:val="left"/>
      <w:pPr>
        <w:ind w:left="1071" w:hanging="645"/>
      </w:pPr>
      <w:rPr>
        <w:rFonts w:hint="default"/>
      </w:rPr>
    </w:lvl>
    <w:lvl w:ilvl="1" w:tplc="BF00F32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13F84153"/>
    <w:multiLevelType w:val="hybridMultilevel"/>
    <w:tmpl w:val="01C67130"/>
    <w:lvl w:ilvl="0" w:tplc="2CD0AAD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6E74478"/>
    <w:multiLevelType w:val="hybridMultilevel"/>
    <w:tmpl w:val="6D34F88C"/>
    <w:lvl w:ilvl="0" w:tplc="8EA4C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73C1A0A"/>
    <w:multiLevelType w:val="hybridMultilevel"/>
    <w:tmpl w:val="FC165F38"/>
    <w:lvl w:ilvl="0" w:tplc="7B62ECF8">
      <w:start w:val="1"/>
      <w:numFmt w:val="decimal"/>
      <w:lvlText w:val="%1."/>
      <w:lvlJc w:val="left"/>
      <w:pPr>
        <w:ind w:left="1362" w:hanging="795"/>
      </w:pPr>
      <w:rPr>
        <w:rFonts w:hint="default"/>
      </w:rPr>
    </w:lvl>
    <w:lvl w:ilvl="1" w:tplc="56DA72A2">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178A4E07"/>
    <w:multiLevelType w:val="hybridMultilevel"/>
    <w:tmpl w:val="581CA922"/>
    <w:lvl w:ilvl="0" w:tplc="8E1A2238">
      <w:start w:val="1"/>
      <w:numFmt w:val="decimal"/>
      <w:lvlText w:val="%1."/>
      <w:lvlJc w:val="left"/>
      <w:pPr>
        <w:ind w:left="1071" w:hanging="645"/>
      </w:pPr>
      <w:rPr>
        <w:rFonts w:hint="default"/>
      </w:rPr>
    </w:lvl>
    <w:lvl w:ilvl="1" w:tplc="0E6C7FD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18220187"/>
    <w:multiLevelType w:val="singleLevel"/>
    <w:tmpl w:val="B1B2AAC0"/>
    <w:lvl w:ilvl="0">
      <w:start w:val="10"/>
      <w:numFmt w:val="bullet"/>
      <w:pStyle w:val="21"/>
      <w:lvlText w:val="-"/>
      <w:lvlJc w:val="left"/>
      <w:pPr>
        <w:tabs>
          <w:tab w:val="num" w:pos="1080"/>
        </w:tabs>
        <w:ind w:left="1080" w:hanging="360"/>
      </w:pPr>
    </w:lvl>
  </w:abstractNum>
  <w:abstractNum w:abstractNumId="19">
    <w:nsid w:val="1D254C18"/>
    <w:multiLevelType w:val="hybridMultilevel"/>
    <w:tmpl w:val="394A34CC"/>
    <w:lvl w:ilvl="0" w:tplc="0419000F">
      <w:start w:val="1"/>
      <w:numFmt w:val="decimal"/>
      <w:lvlText w:val="%1."/>
      <w:lvlJc w:val="left"/>
      <w:pPr>
        <w:ind w:left="720" w:hanging="360"/>
      </w:pPr>
      <w:rPr>
        <w:rFonts w:hint="default"/>
      </w:rPr>
    </w:lvl>
    <w:lvl w:ilvl="1" w:tplc="D5F25B8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E9C0C1D"/>
    <w:multiLevelType w:val="hybridMultilevel"/>
    <w:tmpl w:val="D6E6B534"/>
    <w:lvl w:ilvl="0" w:tplc="66A2C0AE">
      <w:start w:val="1"/>
      <w:numFmt w:val="decimal"/>
      <w:lvlText w:val="%1."/>
      <w:lvlJc w:val="left"/>
      <w:pPr>
        <w:ind w:left="1362" w:hanging="795"/>
      </w:pPr>
      <w:rPr>
        <w:rFonts w:hint="default"/>
      </w:rPr>
    </w:lvl>
    <w:lvl w:ilvl="1" w:tplc="17206A64">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2">
    <w:nsid w:val="29D7536F"/>
    <w:multiLevelType w:val="hybridMultilevel"/>
    <w:tmpl w:val="B58679C6"/>
    <w:lvl w:ilvl="0" w:tplc="6272067A">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29DE60A4"/>
    <w:multiLevelType w:val="hybridMultilevel"/>
    <w:tmpl w:val="ADB6A496"/>
    <w:lvl w:ilvl="0" w:tplc="D6CCF9A4">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31695919"/>
    <w:multiLevelType w:val="hybridMultilevel"/>
    <w:tmpl w:val="C0CA9060"/>
    <w:lvl w:ilvl="0" w:tplc="DF20727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3824367"/>
    <w:multiLevelType w:val="hybridMultilevel"/>
    <w:tmpl w:val="DDBCF238"/>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3E04BE3"/>
    <w:multiLevelType w:val="hybridMultilevel"/>
    <w:tmpl w:val="9ACC2B50"/>
    <w:lvl w:ilvl="0" w:tplc="2F82F948">
      <w:start w:val="1"/>
      <w:numFmt w:val="decimal"/>
      <w:lvlText w:val="%1."/>
      <w:lvlJc w:val="left"/>
      <w:pPr>
        <w:ind w:left="1071" w:hanging="645"/>
      </w:pPr>
      <w:rPr>
        <w:rFonts w:hint="default"/>
      </w:rPr>
    </w:lvl>
    <w:lvl w:ilvl="1" w:tplc="1ABAC0EC">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353F740B"/>
    <w:multiLevelType w:val="hybridMultilevel"/>
    <w:tmpl w:val="038A399C"/>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8">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45EC2845"/>
    <w:multiLevelType w:val="hybridMultilevel"/>
    <w:tmpl w:val="CF2C4F00"/>
    <w:lvl w:ilvl="0" w:tplc="43B029D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675410B"/>
    <w:multiLevelType w:val="hybridMultilevel"/>
    <w:tmpl w:val="0FFEF6C6"/>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7473BE6"/>
    <w:multiLevelType w:val="hybridMultilevel"/>
    <w:tmpl w:val="7B945C16"/>
    <w:lvl w:ilvl="0" w:tplc="44583E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7C814A2"/>
    <w:multiLevelType w:val="hybridMultilevel"/>
    <w:tmpl w:val="68BC6D8A"/>
    <w:lvl w:ilvl="0" w:tplc="729EB0C8">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47F95E10"/>
    <w:multiLevelType w:val="hybridMultilevel"/>
    <w:tmpl w:val="490CCA34"/>
    <w:lvl w:ilvl="0" w:tplc="AB70815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485E7108"/>
    <w:multiLevelType w:val="hybridMultilevel"/>
    <w:tmpl w:val="252ED6AC"/>
    <w:lvl w:ilvl="0" w:tplc="560A3C6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4CA63275"/>
    <w:multiLevelType w:val="hybridMultilevel"/>
    <w:tmpl w:val="DA00F3B0"/>
    <w:lvl w:ilvl="0" w:tplc="4FA4988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532167FD"/>
    <w:multiLevelType w:val="hybridMultilevel"/>
    <w:tmpl w:val="5BAE87B2"/>
    <w:lvl w:ilvl="0" w:tplc="58B0F41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53C86B50"/>
    <w:multiLevelType w:val="hybridMultilevel"/>
    <w:tmpl w:val="44DC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nsid w:val="57A805E5"/>
    <w:multiLevelType w:val="hybridMultilevel"/>
    <w:tmpl w:val="47C60C16"/>
    <w:lvl w:ilvl="0" w:tplc="8BF851AA">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5ED01648"/>
    <w:multiLevelType w:val="hybridMultilevel"/>
    <w:tmpl w:val="E69C92F0"/>
    <w:lvl w:ilvl="0" w:tplc="AF5850DE">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nsid w:val="64BA113B"/>
    <w:multiLevelType w:val="hybridMultilevel"/>
    <w:tmpl w:val="E0EA002C"/>
    <w:lvl w:ilvl="0" w:tplc="BF964F7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28C47EA"/>
    <w:multiLevelType w:val="hybridMultilevel"/>
    <w:tmpl w:val="6644C830"/>
    <w:lvl w:ilvl="0" w:tplc="1E14539A">
      <w:start w:val="1"/>
      <w:numFmt w:val="decimal"/>
      <w:lvlText w:val="%1."/>
      <w:lvlJc w:val="left"/>
      <w:pPr>
        <w:ind w:left="1362" w:hanging="795"/>
      </w:pPr>
      <w:rPr>
        <w:rFonts w:hint="default"/>
      </w:rPr>
    </w:lvl>
    <w:lvl w:ilvl="1" w:tplc="75ACAEDA">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785C3586"/>
    <w:multiLevelType w:val="hybridMultilevel"/>
    <w:tmpl w:val="9684E336"/>
    <w:lvl w:ilvl="0" w:tplc="A5AEB51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6">
    <w:nsid w:val="7CE95331"/>
    <w:multiLevelType w:val="hybridMultilevel"/>
    <w:tmpl w:val="A9629EFC"/>
    <w:lvl w:ilvl="0" w:tplc="2A36A78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0"/>
  </w:num>
  <w:num w:numId="3">
    <w:abstractNumId w:val="18"/>
  </w:num>
  <w:num w:numId="4">
    <w:abstractNumId w:val="3"/>
  </w:num>
  <w:num w:numId="5">
    <w:abstractNumId w:val="2"/>
  </w:num>
  <w:num w:numId="6">
    <w:abstractNumId w:val="28"/>
  </w:num>
  <w:num w:numId="7">
    <w:abstractNumId w:val="38"/>
  </w:num>
  <w:num w:numId="8">
    <w:abstractNumId w:val="15"/>
  </w:num>
  <w:num w:numId="9">
    <w:abstractNumId w:val="5"/>
  </w:num>
  <w:num w:numId="10">
    <w:abstractNumId w:val="4"/>
  </w:num>
  <w:num w:numId="11">
    <w:abstractNumId w:val="6"/>
    <w:lvlOverride w:ilvl="0">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7"/>
  </w:num>
  <w:num w:numId="16">
    <w:abstractNumId w:val="29"/>
  </w:num>
  <w:num w:numId="17">
    <w:abstractNumId w:val="30"/>
  </w:num>
  <w:num w:numId="18">
    <w:abstractNumId w:val="12"/>
  </w:num>
  <w:num w:numId="19">
    <w:abstractNumId w:val="25"/>
  </w:num>
  <w:num w:numId="20">
    <w:abstractNumId w:val="34"/>
  </w:num>
  <w:num w:numId="21">
    <w:abstractNumId w:val="8"/>
  </w:num>
  <w:num w:numId="22">
    <w:abstractNumId w:val="31"/>
  </w:num>
  <w:num w:numId="23">
    <w:abstractNumId w:val="19"/>
  </w:num>
  <w:num w:numId="24">
    <w:abstractNumId w:val="24"/>
  </w:num>
  <w:num w:numId="25">
    <w:abstractNumId w:val="10"/>
  </w:num>
  <w:num w:numId="26">
    <w:abstractNumId w:val="11"/>
  </w:num>
  <w:num w:numId="27">
    <w:abstractNumId w:val="37"/>
  </w:num>
  <w:num w:numId="28">
    <w:abstractNumId w:val="14"/>
  </w:num>
  <w:num w:numId="29">
    <w:abstractNumId w:val="36"/>
  </w:num>
  <w:num w:numId="30">
    <w:abstractNumId w:val="16"/>
  </w:num>
  <w:num w:numId="31">
    <w:abstractNumId w:val="20"/>
  </w:num>
  <w:num w:numId="32">
    <w:abstractNumId w:val="44"/>
  </w:num>
  <w:num w:numId="33">
    <w:abstractNumId w:val="32"/>
  </w:num>
  <w:num w:numId="34">
    <w:abstractNumId w:val="39"/>
  </w:num>
  <w:num w:numId="35">
    <w:abstractNumId w:val="9"/>
  </w:num>
  <w:num w:numId="36">
    <w:abstractNumId w:val="46"/>
  </w:num>
  <w:num w:numId="37">
    <w:abstractNumId w:val="40"/>
  </w:num>
  <w:num w:numId="38">
    <w:abstractNumId w:val="26"/>
  </w:num>
  <w:num w:numId="39">
    <w:abstractNumId w:val="35"/>
  </w:num>
  <w:num w:numId="40">
    <w:abstractNumId w:val="22"/>
  </w:num>
  <w:num w:numId="41">
    <w:abstractNumId w:val="13"/>
  </w:num>
  <w:num w:numId="42">
    <w:abstractNumId w:val="17"/>
  </w:num>
  <w:num w:numId="43">
    <w:abstractNumId w:val="41"/>
  </w:num>
  <w:num w:numId="44">
    <w:abstractNumId w:val="45"/>
  </w:num>
  <w:num w:numId="45">
    <w:abstractNumId w:val="23"/>
  </w:num>
  <w:num w:numId="46">
    <w:abstractNumId w:val="33"/>
  </w:num>
  <w:num w:numId="47">
    <w:abstractNumId w:val="42"/>
  </w:num>
  <w:num w:numId="48">
    <w:abstractNumId w:val="4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rsids>
    <w:rsidRoot w:val="004F5189"/>
    <w:rsid w:val="00000FFF"/>
    <w:rsid w:val="00001376"/>
    <w:rsid w:val="000025CD"/>
    <w:rsid w:val="0000305A"/>
    <w:rsid w:val="00003A38"/>
    <w:rsid w:val="0000735E"/>
    <w:rsid w:val="00010D1C"/>
    <w:rsid w:val="00013BD2"/>
    <w:rsid w:val="00016263"/>
    <w:rsid w:val="000164D5"/>
    <w:rsid w:val="00016DAA"/>
    <w:rsid w:val="000179EF"/>
    <w:rsid w:val="000220EB"/>
    <w:rsid w:val="0002515D"/>
    <w:rsid w:val="0002639C"/>
    <w:rsid w:val="00026DAD"/>
    <w:rsid w:val="000302D8"/>
    <w:rsid w:val="00032770"/>
    <w:rsid w:val="00034D56"/>
    <w:rsid w:val="00035D8D"/>
    <w:rsid w:val="00037485"/>
    <w:rsid w:val="000412A4"/>
    <w:rsid w:val="00042189"/>
    <w:rsid w:val="00043530"/>
    <w:rsid w:val="00044867"/>
    <w:rsid w:val="00045EB3"/>
    <w:rsid w:val="00050C18"/>
    <w:rsid w:val="0005185B"/>
    <w:rsid w:val="00051946"/>
    <w:rsid w:val="00052453"/>
    <w:rsid w:val="0005285A"/>
    <w:rsid w:val="000529BD"/>
    <w:rsid w:val="00053F6B"/>
    <w:rsid w:val="0006008A"/>
    <w:rsid w:val="00060E2E"/>
    <w:rsid w:val="00061667"/>
    <w:rsid w:val="000616C1"/>
    <w:rsid w:val="00062FC4"/>
    <w:rsid w:val="00063CF5"/>
    <w:rsid w:val="000647C4"/>
    <w:rsid w:val="00064F32"/>
    <w:rsid w:val="000653DB"/>
    <w:rsid w:val="0007098A"/>
    <w:rsid w:val="00072108"/>
    <w:rsid w:val="0007405A"/>
    <w:rsid w:val="00074F9C"/>
    <w:rsid w:val="00074FF1"/>
    <w:rsid w:val="0007627B"/>
    <w:rsid w:val="000764FB"/>
    <w:rsid w:val="00077468"/>
    <w:rsid w:val="00077958"/>
    <w:rsid w:val="00077BDD"/>
    <w:rsid w:val="000806C0"/>
    <w:rsid w:val="00081251"/>
    <w:rsid w:val="0008772A"/>
    <w:rsid w:val="00090C3A"/>
    <w:rsid w:val="00091454"/>
    <w:rsid w:val="00092F45"/>
    <w:rsid w:val="00093C93"/>
    <w:rsid w:val="00094A57"/>
    <w:rsid w:val="00095345"/>
    <w:rsid w:val="00097949"/>
    <w:rsid w:val="000A016A"/>
    <w:rsid w:val="000A0686"/>
    <w:rsid w:val="000A1381"/>
    <w:rsid w:val="000A20F4"/>
    <w:rsid w:val="000A25BC"/>
    <w:rsid w:val="000A27E7"/>
    <w:rsid w:val="000A65EE"/>
    <w:rsid w:val="000A70E6"/>
    <w:rsid w:val="000A7784"/>
    <w:rsid w:val="000A7B2E"/>
    <w:rsid w:val="000B29C0"/>
    <w:rsid w:val="000B2A0E"/>
    <w:rsid w:val="000B2EE4"/>
    <w:rsid w:val="000B2F5E"/>
    <w:rsid w:val="000B53E3"/>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6D03"/>
    <w:rsid w:val="000D73E1"/>
    <w:rsid w:val="000E2655"/>
    <w:rsid w:val="000E3275"/>
    <w:rsid w:val="000E4D11"/>
    <w:rsid w:val="000E57D3"/>
    <w:rsid w:val="000E6528"/>
    <w:rsid w:val="000E6EE8"/>
    <w:rsid w:val="000F1276"/>
    <w:rsid w:val="000F1E4E"/>
    <w:rsid w:val="000F234B"/>
    <w:rsid w:val="000F2C0F"/>
    <w:rsid w:val="000F4463"/>
    <w:rsid w:val="000F6B9B"/>
    <w:rsid w:val="000F77D3"/>
    <w:rsid w:val="00100313"/>
    <w:rsid w:val="00102C99"/>
    <w:rsid w:val="00103EC0"/>
    <w:rsid w:val="00104703"/>
    <w:rsid w:val="001068BB"/>
    <w:rsid w:val="00106E69"/>
    <w:rsid w:val="0011063D"/>
    <w:rsid w:val="00110E6D"/>
    <w:rsid w:val="00112925"/>
    <w:rsid w:val="00113EA9"/>
    <w:rsid w:val="00116B56"/>
    <w:rsid w:val="001175CB"/>
    <w:rsid w:val="0012116A"/>
    <w:rsid w:val="00122A96"/>
    <w:rsid w:val="00130221"/>
    <w:rsid w:val="00130D4D"/>
    <w:rsid w:val="00130E09"/>
    <w:rsid w:val="00133AF0"/>
    <w:rsid w:val="001350B1"/>
    <w:rsid w:val="0013694F"/>
    <w:rsid w:val="00136D65"/>
    <w:rsid w:val="00141B6D"/>
    <w:rsid w:val="00142906"/>
    <w:rsid w:val="00150CE7"/>
    <w:rsid w:val="00151351"/>
    <w:rsid w:val="001517C0"/>
    <w:rsid w:val="0015196E"/>
    <w:rsid w:val="001533D8"/>
    <w:rsid w:val="00155EB1"/>
    <w:rsid w:val="00157359"/>
    <w:rsid w:val="001603D6"/>
    <w:rsid w:val="001671C0"/>
    <w:rsid w:val="001674F5"/>
    <w:rsid w:val="001679AC"/>
    <w:rsid w:val="001709B4"/>
    <w:rsid w:val="001727B3"/>
    <w:rsid w:val="00172E35"/>
    <w:rsid w:val="0017370F"/>
    <w:rsid w:val="00175291"/>
    <w:rsid w:val="00175A57"/>
    <w:rsid w:val="00175F45"/>
    <w:rsid w:val="001779F5"/>
    <w:rsid w:val="00181A5C"/>
    <w:rsid w:val="001826AD"/>
    <w:rsid w:val="00194980"/>
    <w:rsid w:val="00195222"/>
    <w:rsid w:val="001961E8"/>
    <w:rsid w:val="00196A0D"/>
    <w:rsid w:val="00196D34"/>
    <w:rsid w:val="00197160"/>
    <w:rsid w:val="001A07E9"/>
    <w:rsid w:val="001A1BE4"/>
    <w:rsid w:val="001A5119"/>
    <w:rsid w:val="001A7FE7"/>
    <w:rsid w:val="001B4A01"/>
    <w:rsid w:val="001B54FA"/>
    <w:rsid w:val="001B55BC"/>
    <w:rsid w:val="001B6C9E"/>
    <w:rsid w:val="001B7894"/>
    <w:rsid w:val="001C0782"/>
    <w:rsid w:val="001C223F"/>
    <w:rsid w:val="001D0F4A"/>
    <w:rsid w:val="001D10CA"/>
    <w:rsid w:val="001D118B"/>
    <w:rsid w:val="001D1CE7"/>
    <w:rsid w:val="001D228C"/>
    <w:rsid w:val="001D28BA"/>
    <w:rsid w:val="001D28F0"/>
    <w:rsid w:val="001D3D16"/>
    <w:rsid w:val="001D40E9"/>
    <w:rsid w:val="001D65C4"/>
    <w:rsid w:val="001D755A"/>
    <w:rsid w:val="001D7895"/>
    <w:rsid w:val="001E1B8D"/>
    <w:rsid w:val="001E320D"/>
    <w:rsid w:val="001E44F4"/>
    <w:rsid w:val="001E5580"/>
    <w:rsid w:val="001E6727"/>
    <w:rsid w:val="001E6F3A"/>
    <w:rsid w:val="001E6F90"/>
    <w:rsid w:val="001E73DF"/>
    <w:rsid w:val="001F0021"/>
    <w:rsid w:val="001F12D8"/>
    <w:rsid w:val="001F1B44"/>
    <w:rsid w:val="001F1F2E"/>
    <w:rsid w:val="001F4048"/>
    <w:rsid w:val="001F4338"/>
    <w:rsid w:val="001F5893"/>
    <w:rsid w:val="001F597C"/>
    <w:rsid w:val="001F5A57"/>
    <w:rsid w:val="001F644E"/>
    <w:rsid w:val="001F6499"/>
    <w:rsid w:val="001F72B3"/>
    <w:rsid w:val="002000CB"/>
    <w:rsid w:val="0020019B"/>
    <w:rsid w:val="00200AA4"/>
    <w:rsid w:val="002039E2"/>
    <w:rsid w:val="00203ED9"/>
    <w:rsid w:val="00205A29"/>
    <w:rsid w:val="002067F7"/>
    <w:rsid w:val="00207ACE"/>
    <w:rsid w:val="00210197"/>
    <w:rsid w:val="00212305"/>
    <w:rsid w:val="00212730"/>
    <w:rsid w:val="002132F2"/>
    <w:rsid w:val="00213C41"/>
    <w:rsid w:val="00213E8F"/>
    <w:rsid w:val="00220CAE"/>
    <w:rsid w:val="00221494"/>
    <w:rsid w:val="00222307"/>
    <w:rsid w:val="002227E4"/>
    <w:rsid w:val="00222D65"/>
    <w:rsid w:val="00223BCD"/>
    <w:rsid w:val="0022485B"/>
    <w:rsid w:val="0022536C"/>
    <w:rsid w:val="00225581"/>
    <w:rsid w:val="0023003D"/>
    <w:rsid w:val="00230274"/>
    <w:rsid w:val="002313E5"/>
    <w:rsid w:val="00233550"/>
    <w:rsid w:val="00237F31"/>
    <w:rsid w:val="00242620"/>
    <w:rsid w:val="002436F3"/>
    <w:rsid w:val="00243AC4"/>
    <w:rsid w:val="002455AD"/>
    <w:rsid w:val="00245E87"/>
    <w:rsid w:val="0024686D"/>
    <w:rsid w:val="0024716A"/>
    <w:rsid w:val="00247CB6"/>
    <w:rsid w:val="00250DFA"/>
    <w:rsid w:val="00251665"/>
    <w:rsid w:val="00254B2B"/>
    <w:rsid w:val="00255AB6"/>
    <w:rsid w:val="002569CD"/>
    <w:rsid w:val="00256AC1"/>
    <w:rsid w:val="0025700D"/>
    <w:rsid w:val="0025723C"/>
    <w:rsid w:val="00264B5B"/>
    <w:rsid w:val="00265DA0"/>
    <w:rsid w:val="00271BA4"/>
    <w:rsid w:val="002732A8"/>
    <w:rsid w:val="00273D48"/>
    <w:rsid w:val="00281BB7"/>
    <w:rsid w:val="002838B4"/>
    <w:rsid w:val="002850CB"/>
    <w:rsid w:val="0028596A"/>
    <w:rsid w:val="00285E6E"/>
    <w:rsid w:val="00287571"/>
    <w:rsid w:val="002909C4"/>
    <w:rsid w:val="00290DC5"/>
    <w:rsid w:val="00292BF7"/>
    <w:rsid w:val="00292C73"/>
    <w:rsid w:val="002969B5"/>
    <w:rsid w:val="002978FE"/>
    <w:rsid w:val="00297CA7"/>
    <w:rsid w:val="002A119B"/>
    <w:rsid w:val="002A2638"/>
    <w:rsid w:val="002A5400"/>
    <w:rsid w:val="002A74AF"/>
    <w:rsid w:val="002A7F1D"/>
    <w:rsid w:val="002B1F25"/>
    <w:rsid w:val="002B27C7"/>
    <w:rsid w:val="002B2931"/>
    <w:rsid w:val="002B53CD"/>
    <w:rsid w:val="002B6D10"/>
    <w:rsid w:val="002B77CB"/>
    <w:rsid w:val="002C07F3"/>
    <w:rsid w:val="002C238F"/>
    <w:rsid w:val="002C49E1"/>
    <w:rsid w:val="002C52E1"/>
    <w:rsid w:val="002C5464"/>
    <w:rsid w:val="002C559D"/>
    <w:rsid w:val="002C5F3E"/>
    <w:rsid w:val="002C7315"/>
    <w:rsid w:val="002D02B3"/>
    <w:rsid w:val="002D220C"/>
    <w:rsid w:val="002D29F9"/>
    <w:rsid w:val="002D4170"/>
    <w:rsid w:val="002D46C6"/>
    <w:rsid w:val="002D529B"/>
    <w:rsid w:val="002D58A5"/>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30E3"/>
    <w:rsid w:val="003033E3"/>
    <w:rsid w:val="00304330"/>
    <w:rsid w:val="00305413"/>
    <w:rsid w:val="0031158A"/>
    <w:rsid w:val="003118D6"/>
    <w:rsid w:val="00311C12"/>
    <w:rsid w:val="00312444"/>
    <w:rsid w:val="003141F9"/>
    <w:rsid w:val="0031495D"/>
    <w:rsid w:val="00315AC5"/>
    <w:rsid w:val="00316782"/>
    <w:rsid w:val="00320BB2"/>
    <w:rsid w:val="0032129A"/>
    <w:rsid w:val="003218B7"/>
    <w:rsid w:val="00321C2B"/>
    <w:rsid w:val="00326683"/>
    <w:rsid w:val="003267CC"/>
    <w:rsid w:val="00327202"/>
    <w:rsid w:val="00327BF8"/>
    <w:rsid w:val="00331286"/>
    <w:rsid w:val="00331B0C"/>
    <w:rsid w:val="00333FE0"/>
    <w:rsid w:val="00334FFA"/>
    <w:rsid w:val="00336E95"/>
    <w:rsid w:val="00336F04"/>
    <w:rsid w:val="00344205"/>
    <w:rsid w:val="003510F3"/>
    <w:rsid w:val="003517DA"/>
    <w:rsid w:val="003541A4"/>
    <w:rsid w:val="003547D2"/>
    <w:rsid w:val="003553CA"/>
    <w:rsid w:val="003561AE"/>
    <w:rsid w:val="003565F7"/>
    <w:rsid w:val="00356FDD"/>
    <w:rsid w:val="0035708A"/>
    <w:rsid w:val="00357215"/>
    <w:rsid w:val="00357D23"/>
    <w:rsid w:val="003600E2"/>
    <w:rsid w:val="00361E50"/>
    <w:rsid w:val="00362D80"/>
    <w:rsid w:val="003650DD"/>
    <w:rsid w:val="003719E8"/>
    <w:rsid w:val="00371B84"/>
    <w:rsid w:val="00372853"/>
    <w:rsid w:val="00372C7F"/>
    <w:rsid w:val="00375BFB"/>
    <w:rsid w:val="00380721"/>
    <w:rsid w:val="003815DC"/>
    <w:rsid w:val="00382C96"/>
    <w:rsid w:val="0038303E"/>
    <w:rsid w:val="0038483E"/>
    <w:rsid w:val="00384BB2"/>
    <w:rsid w:val="00384C43"/>
    <w:rsid w:val="003857E5"/>
    <w:rsid w:val="00385E41"/>
    <w:rsid w:val="003862F8"/>
    <w:rsid w:val="003878B2"/>
    <w:rsid w:val="003940D2"/>
    <w:rsid w:val="00394136"/>
    <w:rsid w:val="003A0840"/>
    <w:rsid w:val="003A0C5E"/>
    <w:rsid w:val="003A12E9"/>
    <w:rsid w:val="003A35CB"/>
    <w:rsid w:val="003A5F72"/>
    <w:rsid w:val="003B13E6"/>
    <w:rsid w:val="003B1542"/>
    <w:rsid w:val="003B4869"/>
    <w:rsid w:val="003B4AFA"/>
    <w:rsid w:val="003B71AA"/>
    <w:rsid w:val="003C19E7"/>
    <w:rsid w:val="003C3B4E"/>
    <w:rsid w:val="003C66EC"/>
    <w:rsid w:val="003D1033"/>
    <w:rsid w:val="003D52DA"/>
    <w:rsid w:val="003D66C0"/>
    <w:rsid w:val="003D66DF"/>
    <w:rsid w:val="003D6888"/>
    <w:rsid w:val="003D6B0A"/>
    <w:rsid w:val="003D73C1"/>
    <w:rsid w:val="003E3C22"/>
    <w:rsid w:val="003E5AC1"/>
    <w:rsid w:val="003E5B00"/>
    <w:rsid w:val="003F1B1F"/>
    <w:rsid w:val="003F32C7"/>
    <w:rsid w:val="003F3D82"/>
    <w:rsid w:val="003F474F"/>
    <w:rsid w:val="003F4B5B"/>
    <w:rsid w:val="003F7E71"/>
    <w:rsid w:val="004017D5"/>
    <w:rsid w:val="00401C30"/>
    <w:rsid w:val="00401CAF"/>
    <w:rsid w:val="0040250A"/>
    <w:rsid w:val="004027B7"/>
    <w:rsid w:val="00404532"/>
    <w:rsid w:val="004064B0"/>
    <w:rsid w:val="004127A7"/>
    <w:rsid w:val="0041392B"/>
    <w:rsid w:val="0041469F"/>
    <w:rsid w:val="00414E4B"/>
    <w:rsid w:val="004164DA"/>
    <w:rsid w:val="00417C38"/>
    <w:rsid w:val="0042187D"/>
    <w:rsid w:val="0042223E"/>
    <w:rsid w:val="00422322"/>
    <w:rsid w:val="0042293C"/>
    <w:rsid w:val="00422A04"/>
    <w:rsid w:val="00422BF5"/>
    <w:rsid w:val="00423DC2"/>
    <w:rsid w:val="00426490"/>
    <w:rsid w:val="00427388"/>
    <w:rsid w:val="00430363"/>
    <w:rsid w:val="004311A2"/>
    <w:rsid w:val="004312D4"/>
    <w:rsid w:val="00431A08"/>
    <w:rsid w:val="004326C1"/>
    <w:rsid w:val="0043474A"/>
    <w:rsid w:val="0043700D"/>
    <w:rsid w:val="004375BD"/>
    <w:rsid w:val="004431B7"/>
    <w:rsid w:val="004451B5"/>
    <w:rsid w:val="00445859"/>
    <w:rsid w:val="00445E85"/>
    <w:rsid w:val="00445F85"/>
    <w:rsid w:val="004470F6"/>
    <w:rsid w:val="004514C0"/>
    <w:rsid w:val="00452C4A"/>
    <w:rsid w:val="004557FA"/>
    <w:rsid w:val="00456497"/>
    <w:rsid w:val="004567D0"/>
    <w:rsid w:val="00457844"/>
    <w:rsid w:val="00460A9A"/>
    <w:rsid w:val="0046125E"/>
    <w:rsid w:val="00461EA1"/>
    <w:rsid w:val="00462587"/>
    <w:rsid w:val="00466023"/>
    <w:rsid w:val="00466E3F"/>
    <w:rsid w:val="004704FD"/>
    <w:rsid w:val="0047152A"/>
    <w:rsid w:val="004719D7"/>
    <w:rsid w:val="00472F45"/>
    <w:rsid w:val="00474A76"/>
    <w:rsid w:val="00475FBA"/>
    <w:rsid w:val="00476C68"/>
    <w:rsid w:val="00477302"/>
    <w:rsid w:val="00477BEB"/>
    <w:rsid w:val="00480B21"/>
    <w:rsid w:val="00481124"/>
    <w:rsid w:val="004848F4"/>
    <w:rsid w:val="00485BB6"/>
    <w:rsid w:val="00486285"/>
    <w:rsid w:val="004922B2"/>
    <w:rsid w:val="0049295C"/>
    <w:rsid w:val="00493791"/>
    <w:rsid w:val="004947FF"/>
    <w:rsid w:val="00496D38"/>
    <w:rsid w:val="004A03ED"/>
    <w:rsid w:val="004A1679"/>
    <w:rsid w:val="004A2D9A"/>
    <w:rsid w:val="004A5670"/>
    <w:rsid w:val="004B0123"/>
    <w:rsid w:val="004B0826"/>
    <w:rsid w:val="004B0B2B"/>
    <w:rsid w:val="004B5882"/>
    <w:rsid w:val="004B7322"/>
    <w:rsid w:val="004B77D3"/>
    <w:rsid w:val="004C10B8"/>
    <w:rsid w:val="004C4E58"/>
    <w:rsid w:val="004C6BAE"/>
    <w:rsid w:val="004D09BD"/>
    <w:rsid w:val="004D23E2"/>
    <w:rsid w:val="004D3A8B"/>
    <w:rsid w:val="004D4586"/>
    <w:rsid w:val="004D54F2"/>
    <w:rsid w:val="004D5E2C"/>
    <w:rsid w:val="004D6AEC"/>
    <w:rsid w:val="004E0579"/>
    <w:rsid w:val="004E1BF4"/>
    <w:rsid w:val="004E25F4"/>
    <w:rsid w:val="004E772D"/>
    <w:rsid w:val="004E7A12"/>
    <w:rsid w:val="004F2404"/>
    <w:rsid w:val="004F5189"/>
    <w:rsid w:val="004F5E6D"/>
    <w:rsid w:val="004F6497"/>
    <w:rsid w:val="0050109F"/>
    <w:rsid w:val="00506C40"/>
    <w:rsid w:val="00510F03"/>
    <w:rsid w:val="00511ED6"/>
    <w:rsid w:val="00513EE9"/>
    <w:rsid w:val="00514085"/>
    <w:rsid w:val="0051459A"/>
    <w:rsid w:val="00515989"/>
    <w:rsid w:val="005159F3"/>
    <w:rsid w:val="00520E02"/>
    <w:rsid w:val="00523115"/>
    <w:rsid w:val="0053015C"/>
    <w:rsid w:val="00530947"/>
    <w:rsid w:val="00531BF9"/>
    <w:rsid w:val="00532EB4"/>
    <w:rsid w:val="005342BF"/>
    <w:rsid w:val="00535693"/>
    <w:rsid w:val="00535B28"/>
    <w:rsid w:val="005375E7"/>
    <w:rsid w:val="00541C65"/>
    <w:rsid w:val="00543235"/>
    <w:rsid w:val="00543459"/>
    <w:rsid w:val="00544F15"/>
    <w:rsid w:val="00545873"/>
    <w:rsid w:val="005466E9"/>
    <w:rsid w:val="005467B5"/>
    <w:rsid w:val="0054682A"/>
    <w:rsid w:val="00546DBF"/>
    <w:rsid w:val="00550DE8"/>
    <w:rsid w:val="00551461"/>
    <w:rsid w:val="00561381"/>
    <w:rsid w:val="00561CB6"/>
    <w:rsid w:val="00564372"/>
    <w:rsid w:val="005656A1"/>
    <w:rsid w:val="00566262"/>
    <w:rsid w:val="00566D5B"/>
    <w:rsid w:val="0056763B"/>
    <w:rsid w:val="00570B50"/>
    <w:rsid w:val="00573BCD"/>
    <w:rsid w:val="00576A55"/>
    <w:rsid w:val="00580032"/>
    <w:rsid w:val="00582C07"/>
    <w:rsid w:val="00583269"/>
    <w:rsid w:val="0058692B"/>
    <w:rsid w:val="0059060B"/>
    <w:rsid w:val="00593FC8"/>
    <w:rsid w:val="00595B91"/>
    <w:rsid w:val="0059722A"/>
    <w:rsid w:val="005A1B6A"/>
    <w:rsid w:val="005A30A5"/>
    <w:rsid w:val="005A32F4"/>
    <w:rsid w:val="005A3C6C"/>
    <w:rsid w:val="005A3CCA"/>
    <w:rsid w:val="005A5480"/>
    <w:rsid w:val="005A6A3A"/>
    <w:rsid w:val="005A6C9A"/>
    <w:rsid w:val="005B082D"/>
    <w:rsid w:val="005B08C3"/>
    <w:rsid w:val="005B1432"/>
    <w:rsid w:val="005B44E8"/>
    <w:rsid w:val="005C3B39"/>
    <w:rsid w:val="005C6655"/>
    <w:rsid w:val="005D148B"/>
    <w:rsid w:val="005D2718"/>
    <w:rsid w:val="005D3973"/>
    <w:rsid w:val="005D4A03"/>
    <w:rsid w:val="005D4FE9"/>
    <w:rsid w:val="005D5198"/>
    <w:rsid w:val="005D6419"/>
    <w:rsid w:val="005E1095"/>
    <w:rsid w:val="005E580C"/>
    <w:rsid w:val="005F08F3"/>
    <w:rsid w:val="005F221E"/>
    <w:rsid w:val="005F4855"/>
    <w:rsid w:val="005F504F"/>
    <w:rsid w:val="005F7BAB"/>
    <w:rsid w:val="00602992"/>
    <w:rsid w:val="006041BD"/>
    <w:rsid w:val="0060426B"/>
    <w:rsid w:val="0060492C"/>
    <w:rsid w:val="00605382"/>
    <w:rsid w:val="006058C8"/>
    <w:rsid w:val="0060721C"/>
    <w:rsid w:val="00610E89"/>
    <w:rsid w:val="00614CA1"/>
    <w:rsid w:val="00617277"/>
    <w:rsid w:val="00617FAC"/>
    <w:rsid w:val="0062132D"/>
    <w:rsid w:val="0062172C"/>
    <w:rsid w:val="00621B7B"/>
    <w:rsid w:val="006222DD"/>
    <w:rsid w:val="00623274"/>
    <w:rsid w:val="00623F4F"/>
    <w:rsid w:val="006305F2"/>
    <w:rsid w:val="0063141F"/>
    <w:rsid w:val="00631617"/>
    <w:rsid w:val="00632456"/>
    <w:rsid w:val="00632548"/>
    <w:rsid w:val="006334C7"/>
    <w:rsid w:val="00633D08"/>
    <w:rsid w:val="00634C6B"/>
    <w:rsid w:val="00635650"/>
    <w:rsid w:val="00636421"/>
    <w:rsid w:val="00637331"/>
    <w:rsid w:val="00637665"/>
    <w:rsid w:val="0064008C"/>
    <w:rsid w:val="00640875"/>
    <w:rsid w:val="00642FD8"/>
    <w:rsid w:val="00646362"/>
    <w:rsid w:val="00651551"/>
    <w:rsid w:val="006520C1"/>
    <w:rsid w:val="00652B72"/>
    <w:rsid w:val="00653811"/>
    <w:rsid w:val="006558A1"/>
    <w:rsid w:val="00655A45"/>
    <w:rsid w:val="006563E6"/>
    <w:rsid w:val="00657AB0"/>
    <w:rsid w:val="00657E4D"/>
    <w:rsid w:val="00661CD8"/>
    <w:rsid w:val="00661DEF"/>
    <w:rsid w:val="0066207F"/>
    <w:rsid w:val="00664773"/>
    <w:rsid w:val="006711D2"/>
    <w:rsid w:val="00671BFB"/>
    <w:rsid w:val="00681195"/>
    <w:rsid w:val="00681744"/>
    <w:rsid w:val="00681F33"/>
    <w:rsid w:val="00683A8E"/>
    <w:rsid w:val="006857E6"/>
    <w:rsid w:val="006875E5"/>
    <w:rsid w:val="006903A9"/>
    <w:rsid w:val="00691F13"/>
    <w:rsid w:val="00692E9B"/>
    <w:rsid w:val="00695F9C"/>
    <w:rsid w:val="00696227"/>
    <w:rsid w:val="00697215"/>
    <w:rsid w:val="00697922"/>
    <w:rsid w:val="006A262C"/>
    <w:rsid w:val="006A2F1E"/>
    <w:rsid w:val="006A3CCC"/>
    <w:rsid w:val="006A411B"/>
    <w:rsid w:val="006A43B3"/>
    <w:rsid w:val="006A4F72"/>
    <w:rsid w:val="006A5DF3"/>
    <w:rsid w:val="006A7495"/>
    <w:rsid w:val="006B20D9"/>
    <w:rsid w:val="006B25A5"/>
    <w:rsid w:val="006B4635"/>
    <w:rsid w:val="006B47AA"/>
    <w:rsid w:val="006B650C"/>
    <w:rsid w:val="006B7C5A"/>
    <w:rsid w:val="006D0AC6"/>
    <w:rsid w:val="006D0D3D"/>
    <w:rsid w:val="006E2AF9"/>
    <w:rsid w:val="006E53FA"/>
    <w:rsid w:val="006E641B"/>
    <w:rsid w:val="006F1A5B"/>
    <w:rsid w:val="006F3332"/>
    <w:rsid w:val="006F3EFF"/>
    <w:rsid w:val="006F4258"/>
    <w:rsid w:val="006F5ABA"/>
    <w:rsid w:val="006F6EDE"/>
    <w:rsid w:val="007035AF"/>
    <w:rsid w:val="007037E0"/>
    <w:rsid w:val="00703A73"/>
    <w:rsid w:val="007067F7"/>
    <w:rsid w:val="00710C93"/>
    <w:rsid w:val="00710EE4"/>
    <w:rsid w:val="00712915"/>
    <w:rsid w:val="0071299E"/>
    <w:rsid w:val="00716D89"/>
    <w:rsid w:val="007175EB"/>
    <w:rsid w:val="00717851"/>
    <w:rsid w:val="00721B6A"/>
    <w:rsid w:val="00722C5C"/>
    <w:rsid w:val="00724191"/>
    <w:rsid w:val="0072461C"/>
    <w:rsid w:val="00733195"/>
    <w:rsid w:val="0073409B"/>
    <w:rsid w:val="00734D4C"/>
    <w:rsid w:val="00736B04"/>
    <w:rsid w:val="007377D8"/>
    <w:rsid w:val="0073791E"/>
    <w:rsid w:val="00740C13"/>
    <w:rsid w:val="00741BB7"/>
    <w:rsid w:val="0074286B"/>
    <w:rsid w:val="00742B8C"/>
    <w:rsid w:val="00743D21"/>
    <w:rsid w:val="00743F61"/>
    <w:rsid w:val="0074701D"/>
    <w:rsid w:val="0074731B"/>
    <w:rsid w:val="00747F0E"/>
    <w:rsid w:val="007506E3"/>
    <w:rsid w:val="00750B40"/>
    <w:rsid w:val="00750E36"/>
    <w:rsid w:val="00751786"/>
    <w:rsid w:val="00754DB8"/>
    <w:rsid w:val="00764A60"/>
    <w:rsid w:val="00764B43"/>
    <w:rsid w:val="00764E47"/>
    <w:rsid w:val="00767B35"/>
    <w:rsid w:val="007715A7"/>
    <w:rsid w:val="007715DD"/>
    <w:rsid w:val="007721CE"/>
    <w:rsid w:val="00774246"/>
    <w:rsid w:val="007760CD"/>
    <w:rsid w:val="00776603"/>
    <w:rsid w:val="00776684"/>
    <w:rsid w:val="00776FB2"/>
    <w:rsid w:val="007800CC"/>
    <w:rsid w:val="0078103A"/>
    <w:rsid w:val="0078104B"/>
    <w:rsid w:val="007820E9"/>
    <w:rsid w:val="00782B3F"/>
    <w:rsid w:val="0078342D"/>
    <w:rsid w:val="00785499"/>
    <w:rsid w:val="00785B8A"/>
    <w:rsid w:val="007917A1"/>
    <w:rsid w:val="00791DBF"/>
    <w:rsid w:val="007942DB"/>
    <w:rsid w:val="00794375"/>
    <w:rsid w:val="007952AC"/>
    <w:rsid w:val="0079733D"/>
    <w:rsid w:val="0079736D"/>
    <w:rsid w:val="00797E65"/>
    <w:rsid w:val="007A1BD0"/>
    <w:rsid w:val="007A2067"/>
    <w:rsid w:val="007A2D8F"/>
    <w:rsid w:val="007A3C63"/>
    <w:rsid w:val="007A7CB7"/>
    <w:rsid w:val="007B147F"/>
    <w:rsid w:val="007B15AA"/>
    <w:rsid w:val="007B225F"/>
    <w:rsid w:val="007B3D99"/>
    <w:rsid w:val="007C0DBD"/>
    <w:rsid w:val="007C32B6"/>
    <w:rsid w:val="007C39FC"/>
    <w:rsid w:val="007C5E28"/>
    <w:rsid w:val="007C6FD3"/>
    <w:rsid w:val="007D022D"/>
    <w:rsid w:val="007D1AFF"/>
    <w:rsid w:val="007D3027"/>
    <w:rsid w:val="007D78B4"/>
    <w:rsid w:val="007E0B10"/>
    <w:rsid w:val="007E0EE3"/>
    <w:rsid w:val="007E12AB"/>
    <w:rsid w:val="007E2B63"/>
    <w:rsid w:val="007E2D6C"/>
    <w:rsid w:val="007E3EB9"/>
    <w:rsid w:val="007E527C"/>
    <w:rsid w:val="007F03A0"/>
    <w:rsid w:val="007F139A"/>
    <w:rsid w:val="007F23B1"/>
    <w:rsid w:val="007F34AF"/>
    <w:rsid w:val="007F3B84"/>
    <w:rsid w:val="007F770B"/>
    <w:rsid w:val="00800089"/>
    <w:rsid w:val="0080037F"/>
    <w:rsid w:val="00802FFE"/>
    <w:rsid w:val="00803A1B"/>
    <w:rsid w:val="0080449A"/>
    <w:rsid w:val="0080538D"/>
    <w:rsid w:val="00806528"/>
    <w:rsid w:val="00806B0F"/>
    <w:rsid w:val="0081004E"/>
    <w:rsid w:val="0081010E"/>
    <w:rsid w:val="00810366"/>
    <w:rsid w:val="00810B28"/>
    <w:rsid w:val="00811718"/>
    <w:rsid w:val="008117F2"/>
    <w:rsid w:val="00811DE2"/>
    <w:rsid w:val="008122A4"/>
    <w:rsid w:val="008148A2"/>
    <w:rsid w:val="00814921"/>
    <w:rsid w:val="00814B19"/>
    <w:rsid w:val="00814DAF"/>
    <w:rsid w:val="00832005"/>
    <w:rsid w:val="00832C96"/>
    <w:rsid w:val="008337FC"/>
    <w:rsid w:val="0083556D"/>
    <w:rsid w:val="00840271"/>
    <w:rsid w:val="00844AFA"/>
    <w:rsid w:val="008504E1"/>
    <w:rsid w:val="00850BD9"/>
    <w:rsid w:val="0085133E"/>
    <w:rsid w:val="00851DA4"/>
    <w:rsid w:val="00852D1D"/>
    <w:rsid w:val="00852DA3"/>
    <w:rsid w:val="00853B46"/>
    <w:rsid w:val="008557F7"/>
    <w:rsid w:val="00856C2C"/>
    <w:rsid w:val="00860A6B"/>
    <w:rsid w:val="00861039"/>
    <w:rsid w:val="00861E8B"/>
    <w:rsid w:val="00864487"/>
    <w:rsid w:val="008650AF"/>
    <w:rsid w:val="008653CC"/>
    <w:rsid w:val="00865525"/>
    <w:rsid w:val="0086730C"/>
    <w:rsid w:val="00870447"/>
    <w:rsid w:val="00870AC7"/>
    <w:rsid w:val="008722F5"/>
    <w:rsid w:val="00872349"/>
    <w:rsid w:val="00872784"/>
    <w:rsid w:val="00872A25"/>
    <w:rsid w:val="00873049"/>
    <w:rsid w:val="00873154"/>
    <w:rsid w:val="008751BC"/>
    <w:rsid w:val="00876116"/>
    <w:rsid w:val="008770B1"/>
    <w:rsid w:val="00877EDC"/>
    <w:rsid w:val="00881EA8"/>
    <w:rsid w:val="00882AF0"/>
    <w:rsid w:val="00882CCE"/>
    <w:rsid w:val="00884D87"/>
    <w:rsid w:val="0088572B"/>
    <w:rsid w:val="008876A1"/>
    <w:rsid w:val="008916BE"/>
    <w:rsid w:val="0089204B"/>
    <w:rsid w:val="00894475"/>
    <w:rsid w:val="00894ACF"/>
    <w:rsid w:val="0089543E"/>
    <w:rsid w:val="00896B8D"/>
    <w:rsid w:val="0089729E"/>
    <w:rsid w:val="008A472A"/>
    <w:rsid w:val="008A6AA6"/>
    <w:rsid w:val="008A6B3C"/>
    <w:rsid w:val="008A7C46"/>
    <w:rsid w:val="008B0826"/>
    <w:rsid w:val="008B31DB"/>
    <w:rsid w:val="008C05D9"/>
    <w:rsid w:val="008C0B2E"/>
    <w:rsid w:val="008C324F"/>
    <w:rsid w:val="008C3574"/>
    <w:rsid w:val="008C4AB7"/>
    <w:rsid w:val="008C50A3"/>
    <w:rsid w:val="008C5686"/>
    <w:rsid w:val="008C7948"/>
    <w:rsid w:val="008D0239"/>
    <w:rsid w:val="008D330F"/>
    <w:rsid w:val="008D3B45"/>
    <w:rsid w:val="008D4530"/>
    <w:rsid w:val="008D4ACA"/>
    <w:rsid w:val="008E1445"/>
    <w:rsid w:val="008E2150"/>
    <w:rsid w:val="008E516C"/>
    <w:rsid w:val="008E5214"/>
    <w:rsid w:val="008E52D7"/>
    <w:rsid w:val="008E5B43"/>
    <w:rsid w:val="008E631C"/>
    <w:rsid w:val="008F05C6"/>
    <w:rsid w:val="008F288B"/>
    <w:rsid w:val="008F28AE"/>
    <w:rsid w:val="008F4515"/>
    <w:rsid w:val="008F537F"/>
    <w:rsid w:val="008F579E"/>
    <w:rsid w:val="008F79B2"/>
    <w:rsid w:val="008F7BEC"/>
    <w:rsid w:val="009004D2"/>
    <w:rsid w:val="009016A2"/>
    <w:rsid w:val="009016B7"/>
    <w:rsid w:val="009023B3"/>
    <w:rsid w:val="00902FA4"/>
    <w:rsid w:val="00903C3E"/>
    <w:rsid w:val="00905E04"/>
    <w:rsid w:val="009109FB"/>
    <w:rsid w:val="00913DED"/>
    <w:rsid w:val="00913E36"/>
    <w:rsid w:val="00914AF0"/>
    <w:rsid w:val="00924806"/>
    <w:rsid w:val="00925D32"/>
    <w:rsid w:val="00927F3B"/>
    <w:rsid w:val="00930117"/>
    <w:rsid w:val="009355D8"/>
    <w:rsid w:val="00944CAE"/>
    <w:rsid w:val="00944DB0"/>
    <w:rsid w:val="009473CB"/>
    <w:rsid w:val="00947405"/>
    <w:rsid w:val="00951C6A"/>
    <w:rsid w:val="00953A01"/>
    <w:rsid w:val="00954753"/>
    <w:rsid w:val="00954D99"/>
    <w:rsid w:val="00954E71"/>
    <w:rsid w:val="00954F4A"/>
    <w:rsid w:val="00956BA5"/>
    <w:rsid w:val="00956D1A"/>
    <w:rsid w:val="00960EA5"/>
    <w:rsid w:val="00961B9C"/>
    <w:rsid w:val="009624F7"/>
    <w:rsid w:val="00962925"/>
    <w:rsid w:val="00963920"/>
    <w:rsid w:val="009678AB"/>
    <w:rsid w:val="00973657"/>
    <w:rsid w:val="0097571F"/>
    <w:rsid w:val="009758C4"/>
    <w:rsid w:val="00980150"/>
    <w:rsid w:val="00981392"/>
    <w:rsid w:val="009822A2"/>
    <w:rsid w:val="009825E5"/>
    <w:rsid w:val="00982E43"/>
    <w:rsid w:val="009844B8"/>
    <w:rsid w:val="009853A4"/>
    <w:rsid w:val="00986983"/>
    <w:rsid w:val="00987579"/>
    <w:rsid w:val="009878D4"/>
    <w:rsid w:val="00987F81"/>
    <w:rsid w:val="00991796"/>
    <w:rsid w:val="00991B7A"/>
    <w:rsid w:val="00992AF8"/>
    <w:rsid w:val="009931B0"/>
    <w:rsid w:val="0099446F"/>
    <w:rsid w:val="009948FE"/>
    <w:rsid w:val="00995C3E"/>
    <w:rsid w:val="00997C18"/>
    <w:rsid w:val="009A0694"/>
    <w:rsid w:val="009A2DE1"/>
    <w:rsid w:val="009A52FC"/>
    <w:rsid w:val="009A56F6"/>
    <w:rsid w:val="009A7911"/>
    <w:rsid w:val="009B055D"/>
    <w:rsid w:val="009B2CF3"/>
    <w:rsid w:val="009B3A95"/>
    <w:rsid w:val="009B4429"/>
    <w:rsid w:val="009B4852"/>
    <w:rsid w:val="009B4994"/>
    <w:rsid w:val="009B6BE1"/>
    <w:rsid w:val="009C040B"/>
    <w:rsid w:val="009C0B81"/>
    <w:rsid w:val="009C0E4C"/>
    <w:rsid w:val="009C158C"/>
    <w:rsid w:val="009C2C3D"/>
    <w:rsid w:val="009C3014"/>
    <w:rsid w:val="009C4558"/>
    <w:rsid w:val="009C57FF"/>
    <w:rsid w:val="009C631D"/>
    <w:rsid w:val="009C662A"/>
    <w:rsid w:val="009D06E8"/>
    <w:rsid w:val="009D1BD9"/>
    <w:rsid w:val="009D2A88"/>
    <w:rsid w:val="009D562F"/>
    <w:rsid w:val="009D64FD"/>
    <w:rsid w:val="009D7749"/>
    <w:rsid w:val="009E0E56"/>
    <w:rsid w:val="009E13FE"/>
    <w:rsid w:val="009E1923"/>
    <w:rsid w:val="009E2664"/>
    <w:rsid w:val="009E4FEE"/>
    <w:rsid w:val="009F1BFB"/>
    <w:rsid w:val="009F2633"/>
    <w:rsid w:val="009F2843"/>
    <w:rsid w:val="009F4031"/>
    <w:rsid w:val="009F512B"/>
    <w:rsid w:val="009F5D23"/>
    <w:rsid w:val="009F7695"/>
    <w:rsid w:val="00A008D8"/>
    <w:rsid w:val="00A01CE9"/>
    <w:rsid w:val="00A03BEE"/>
    <w:rsid w:val="00A0501C"/>
    <w:rsid w:val="00A053CD"/>
    <w:rsid w:val="00A057BA"/>
    <w:rsid w:val="00A058DE"/>
    <w:rsid w:val="00A0621F"/>
    <w:rsid w:val="00A10474"/>
    <w:rsid w:val="00A125EB"/>
    <w:rsid w:val="00A12B48"/>
    <w:rsid w:val="00A1450C"/>
    <w:rsid w:val="00A145B3"/>
    <w:rsid w:val="00A1472E"/>
    <w:rsid w:val="00A14CA7"/>
    <w:rsid w:val="00A1667C"/>
    <w:rsid w:val="00A2045C"/>
    <w:rsid w:val="00A2233E"/>
    <w:rsid w:val="00A2265E"/>
    <w:rsid w:val="00A23A6D"/>
    <w:rsid w:val="00A26FFC"/>
    <w:rsid w:val="00A32AFF"/>
    <w:rsid w:val="00A34244"/>
    <w:rsid w:val="00A36043"/>
    <w:rsid w:val="00A36C12"/>
    <w:rsid w:val="00A40158"/>
    <w:rsid w:val="00A41166"/>
    <w:rsid w:val="00A4575B"/>
    <w:rsid w:val="00A47A70"/>
    <w:rsid w:val="00A51777"/>
    <w:rsid w:val="00A53467"/>
    <w:rsid w:val="00A547CD"/>
    <w:rsid w:val="00A54EE4"/>
    <w:rsid w:val="00A5571D"/>
    <w:rsid w:val="00A60E96"/>
    <w:rsid w:val="00A66B85"/>
    <w:rsid w:val="00A67F99"/>
    <w:rsid w:val="00A70051"/>
    <w:rsid w:val="00A71243"/>
    <w:rsid w:val="00A72442"/>
    <w:rsid w:val="00A7476A"/>
    <w:rsid w:val="00A76160"/>
    <w:rsid w:val="00A77955"/>
    <w:rsid w:val="00A77A50"/>
    <w:rsid w:val="00A80356"/>
    <w:rsid w:val="00A8207E"/>
    <w:rsid w:val="00A823DA"/>
    <w:rsid w:val="00A83297"/>
    <w:rsid w:val="00A84377"/>
    <w:rsid w:val="00A84403"/>
    <w:rsid w:val="00A85F45"/>
    <w:rsid w:val="00A914C1"/>
    <w:rsid w:val="00A91EFF"/>
    <w:rsid w:val="00A92CC1"/>
    <w:rsid w:val="00A94263"/>
    <w:rsid w:val="00A95A42"/>
    <w:rsid w:val="00A97B6E"/>
    <w:rsid w:val="00AA0675"/>
    <w:rsid w:val="00AA0882"/>
    <w:rsid w:val="00AA10F4"/>
    <w:rsid w:val="00AA2809"/>
    <w:rsid w:val="00AA32C0"/>
    <w:rsid w:val="00AA43B3"/>
    <w:rsid w:val="00AA63BE"/>
    <w:rsid w:val="00AA6C42"/>
    <w:rsid w:val="00AA7D2C"/>
    <w:rsid w:val="00AB0219"/>
    <w:rsid w:val="00AB0439"/>
    <w:rsid w:val="00AB1A59"/>
    <w:rsid w:val="00AB3363"/>
    <w:rsid w:val="00AB4003"/>
    <w:rsid w:val="00AB405B"/>
    <w:rsid w:val="00AB5E3F"/>
    <w:rsid w:val="00AB7783"/>
    <w:rsid w:val="00AC41DD"/>
    <w:rsid w:val="00AC4F29"/>
    <w:rsid w:val="00AC5820"/>
    <w:rsid w:val="00AC6345"/>
    <w:rsid w:val="00AC7865"/>
    <w:rsid w:val="00AD17B9"/>
    <w:rsid w:val="00AD25F4"/>
    <w:rsid w:val="00AD2D4A"/>
    <w:rsid w:val="00AD4693"/>
    <w:rsid w:val="00AD4987"/>
    <w:rsid w:val="00AE092F"/>
    <w:rsid w:val="00AE0C29"/>
    <w:rsid w:val="00AE0CA4"/>
    <w:rsid w:val="00AE19AD"/>
    <w:rsid w:val="00AE1E2C"/>
    <w:rsid w:val="00AE31D4"/>
    <w:rsid w:val="00AE61FC"/>
    <w:rsid w:val="00AE6421"/>
    <w:rsid w:val="00AE7C08"/>
    <w:rsid w:val="00AF02FB"/>
    <w:rsid w:val="00AF05CD"/>
    <w:rsid w:val="00AF4E2D"/>
    <w:rsid w:val="00AF662F"/>
    <w:rsid w:val="00AF6D3D"/>
    <w:rsid w:val="00AF7925"/>
    <w:rsid w:val="00B0048E"/>
    <w:rsid w:val="00B00F19"/>
    <w:rsid w:val="00B0194B"/>
    <w:rsid w:val="00B02946"/>
    <w:rsid w:val="00B04BA7"/>
    <w:rsid w:val="00B101EC"/>
    <w:rsid w:val="00B12064"/>
    <w:rsid w:val="00B12291"/>
    <w:rsid w:val="00B13772"/>
    <w:rsid w:val="00B1378B"/>
    <w:rsid w:val="00B13E03"/>
    <w:rsid w:val="00B1603C"/>
    <w:rsid w:val="00B2207E"/>
    <w:rsid w:val="00B23149"/>
    <w:rsid w:val="00B368D9"/>
    <w:rsid w:val="00B36ABD"/>
    <w:rsid w:val="00B36D4F"/>
    <w:rsid w:val="00B37BC1"/>
    <w:rsid w:val="00B37E15"/>
    <w:rsid w:val="00B37E40"/>
    <w:rsid w:val="00B42727"/>
    <w:rsid w:val="00B460B8"/>
    <w:rsid w:val="00B46457"/>
    <w:rsid w:val="00B469ED"/>
    <w:rsid w:val="00B47F65"/>
    <w:rsid w:val="00B518D9"/>
    <w:rsid w:val="00B54D7C"/>
    <w:rsid w:val="00B555B0"/>
    <w:rsid w:val="00B57C26"/>
    <w:rsid w:val="00B62788"/>
    <w:rsid w:val="00B66C22"/>
    <w:rsid w:val="00B71E60"/>
    <w:rsid w:val="00B75073"/>
    <w:rsid w:val="00B764E5"/>
    <w:rsid w:val="00B76577"/>
    <w:rsid w:val="00B76B36"/>
    <w:rsid w:val="00B815DC"/>
    <w:rsid w:val="00B81A6C"/>
    <w:rsid w:val="00B81ABB"/>
    <w:rsid w:val="00B8286F"/>
    <w:rsid w:val="00B82C1D"/>
    <w:rsid w:val="00B8317D"/>
    <w:rsid w:val="00B83334"/>
    <w:rsid w:val="00B83C40"/>
    <w:rsid w:val="00B87990"/>
    <w:rsid w:val="00B90B79"/>
    <w:rsid w:val="00B90D2D"/>
    <w:rsid w:val="00B92540"/>
    <w:rsid w:val="00B92DE0"/>
    <w:rsid w:val="00B92FD9"/>
    <w:rsid w:val="00B94899"/>
    <w:rsid w:val="00B9563A"/>
    <w:rsid w:val="00B95B83"/>
    <w:rsid w:val="00B96354"/>
    <w:rsid w:val="00B97370"/>
    <w:rsid w:val="00BA0622"/>
    <w:rsid w:val="00BA0F14"/>
    <w:rsid w:val="00BA2E62"/>
    <w:rsid w:val="00BA6DB7"/>
    <w:rsid w:val="00BA74D8"/>
    <w:rsid w:val="00BB0E03"/>
    <w:rsid w:val="00BB2E47"/>
    <w:rsid w:val="00BB3044"/>
    <w:rsid w:val="00BB37DB"/>
    <w:rsid w:val="00BB40A2"/>
    <w:rsid w:val="00BB4198"/>
    <w:rsid w:val="00BB4CA7"/>
    <w:rsid w:val="00BC058C"/>
    <w:rsid w:val="00BC12DD"/>
    <w:rsid w:val="00BC544C"/>
    <w:rsid w:val="00BC5CAA"/>
    <w:rsid w:val="00BC6044"/>
    <w:rsid w:val="00BC7058"/>
    <w:rsid w:val="00BC7BCA"/>
    <w:rsid w:val="00BC7F58"/>
    <w:rsid w:val="00BD0113"/>
    <w:rsid w:val="00BD02EF"/>
    <w:rsid w:val="00BD0F3B"/>
    <w:rsid w:val="00BD18DE"/>
    <w:rsid w:val="00BD1CF1"/>
    <w:rsid w:val="00BD2EA8"/>
    <w:rsid w:val="00BD3291"/>
    <w:rsid w:val="00BD3F29"/>
    <w:rsid w:val="00BD42F4"/>
    <w:rsid w:val="00BD786C"/>
    <w:rsid w:val="00BE14BD"/>
    <w:rsid w:val="00BE151F"/>
    <w:rsid w:val="00BE4C80"/>
    <w:rsid w:val="00BE5A12"/>
    <w:rsid w:val="00BE62D6"/>
    <w:rsid w:val="00BE7313"/>
    <w:rsid w:val="00BF02BC"/>
    <w:rsid w:val="00BF0879"/>
    <w:rsid w:val="00BF334F"/>
    <w:rsid w:val="00BF4506"/>
    <w:rsid w:val="00BF4978"/>
    <w:rsid w:val="00C003C0"/>
    <w:rsid w:val="00C0473E"/>
    <w:rsid w:val="00C0681E"/>
    <w:rsid w:val="00C10616"/>
    <w:rsid w:val="00C1119D"/>
    <w:rsid w:val="00C11A76"/>
    <w:rsid w:val="00C12717"/>
    <w:rsid w:val="00C14CC5"/>
    <w:rsid w:val="00C156F3"/>
    <w:rsid w:val="00C164FB"/>
    <w:rsid w:val="00C174FD"/>
    <w:rsid w:val="00C179A7"/>
    <w:rsid w:val="00C23186"/>
    <w:rsid w:val="00C24A01"/>
    <w:rsid w:val="00C24B2A"/>
    <w:rsid w:val="00C25F19"/>
    <w:rsid w:val="00C26640"/>
    <w:rsid w:val="00C26F1F"/>
    <w:rsid w:val="00C27796"/>
    <w:rsid w:val="00C305F1"/>
    <w:rsid w:val="00C315FE"/>
    <w:rsid w:val="00C31C25"/>
    <w:rsid w:val="00C34359"/>
    <w:rsid w:val="00C37BA0"/>
    <w:rsid w:val="00C40D27"/>
    <w:rsid w:val="00C411DA"/>
    <w:rsid w:val="00C418E1"/>
    <w:rsid w:val="00C41EE4"/>
    <w:rsid w:val="00C42181"/>
    <w:rsid w:val="00C4611A"/>
    <w:rsid w:val="00C47E9D"/>
    <w:rsid w:val="00C533D0"/>
    <w:rsid w:val="00C534AF"/>
    <w:rsid w:val="00C54206"/>
    <w:rsid w:val="00C5492E"/>
    <w:rsid w:val="00C575C7"/>
    <w:rsid w:val="00C57DAF"/>
    <w:rsid w:val="00C609F6"/>
    <w:rsid w:val="00C60BEF"/>
    <w:rsid w:val="00C615B5"/>
    <w:rsid w:val="00C61660"/>
    <w:rsid w:val="00C6582D"/>
    <w:rsid w:val="00C7115A"/>
    <w:rsid w:val="00C73982"/>
    <w:rsid w:val="00C73D66"/>
    <w:rsid w:val="00C74C08"/>
    <w:rsid w:val="00C74EC9"/>
    <w:rsid w:val="00C75DE4"/>
    <w:rsid w:val="00C76363"/>
    <w:rsid w:val="00C767B0"/>
    <w:rsid w:val="00C8156A"/>
    <w:rsid w:val="00C81C23"/>
    <w:rsid w:val="00C81E20"/>
    <w:rsid w:val="00C87346"/>
    <w:rsid w:val="00C93F8F"/>
    <w:rsid w:val="00C95186"/>
    <w:rsid w:val="00C951E3"/>
    <w:rsid w:val="00CA0286"/>
    <w:rsid w:val="00CA44B7"/>
    <w:rsid w:val="00CA51B4"/>
    <w:rsid w:val="00CA6866"/>
    <w:rsid w:val="00CA6F13"/>
    <w:rsid w:val="00CB1DD8"/>
    <w:rsid w:val="00CB2933"/>
    <w:rsid w:val="00CB2DC9"/>
    <w:rsid w:val="00CB3D3C"/>
    <w:rsid w:val="00CB50F1"/>
    <w:rsid w:val="00CB52DC"/>
    <w:rsid w:val="00CB5AC7"/>
    <w:rsid w:val="00CB6CA0"/>
    <w:rsid w:val="00CB7DEC"/>
    <w:rsid w:val="00CC10C0"/>
    <w:rsid w:val="00CC11D4"/>
    <w:rsid w:val="00CC49D5"/>
    <w:rsid w:val="00CC55A6"/>
    <w:rsid w:val="00CC6152"/>
    <w:rsid w:val="00CC6AD4"/>
    <w:rsid w:val="00CC6E51"/>
    <w:rsid w:val="00CC71E8"/>
    <w:rsid w:val="00CC7E38"/>
    <w:rsid w:val="00CD0ACE"/>
    <w:rsid w:val="00CD65FE"/>
    <w:rsid w:val="00CD6B5A"/>
    <w:rsid w:val="00CE058F"/>
    <w:rsid w:val="00CE1BD6"/>
    <w:rsid w:val="00CE23DB"/>
    <w:rsid w:val="00CE2D13"/>
    <w:rsid w:val="00CF1EF2"/>
    <w:rsid w:val="00CF2852"/>
    <w:rsid w:val="00CF3774"/>
    <w:rsid w:val="00CF4143"/>
    <w:rsid w:val="00CF41A4"/>
    <w:rsid w:val="00CF4816"/>
    <w:rsid w:val="00CF5BB1"/>
    <w:rsid w:val="00CF6A4F"/>
    <w:rsid w:val="00CF6F2C"/>
    <w:rsid w:val="00D01C6A"/>
    <w:rsid w:val="00D02020"/>
    <w:rsid w:val="00D03824"/>
    <w:rsid w:val="00D05A93"/>
    <w:rsid w:val="00D0626C"/>
    <w:rsid w:val="00D062BE"/>
    <w:rsid w:val="00D063F8"/>
    <w:rsid w:val="00D0770A"/>
    <w:rsid w:val="00D07AB9"/>
    <w:rsid w:val="00D07FCB"/>
    <w:rsid w:val="00D10644"/>
    <w:rsid w:val="00D10E77"/>
    <w:rsid w:val="00D11500"/>
    <w:rsid w:val="00D11F03"/>
    <w:rsid w:val="00D132FD"/>
    <w:rsid w:val="00D149BE"/>
    <w:rsid w:val="00D150C6"/>
    <w:rsid w:val="00D15377"/>
    <w:rsid w:val="00D16AA0"/>
    <w:rsid w:val="00D30084"/>
    <w:rsid w:val="00D31D89"/>
    <w:rsid w:val="00D32EE3"/>
    <w:rsid w:val="00D32F5F"/>
    <w:rsid w:val="00D331E7"/>
    <w:rsid w:val="00D35C42"/>
    <w:rsid w:val="00D369B2"/>
    <w:rsid w:val="00D37C3B"/>
    <w:rsid w:val="00D412A9"/>
    <w:rsid w:val="00D43D2F"/>
    <w:rsid w:val="00D45EB4"/>
    <w:rsid w:val="00D4636E"/>
    <w:rsid w:val="00D475B3"/>
    <w:rsid w:val="00D4781B"/>
    <w:rsid w:val="00D52ACD"/>
    <w:rsid w:val="00D52EA5"/>
    <w:rsid w:val="00D53567"/>
    <w:rsid w:val="00D545E8"/>
    <w:rsid w:val="00D54D28"/>
    <w:rsid w:val="00D55BAE"/>
    <w:rsid w:val="00D55BE3"/>
    <w:rsid w:val="00D614B3"/>
    <w:rsid w:val="00D61690"/>
    <w:rsid w:val="00D621A4"/>
    <w:rsid w:val="00D62D32"/>
    <w:rsid w:val="00D63911"/>
    <w:rsid w:val="00D64AF8"/>
    <w:rsid w:val="00D64CCC"/>
    <w:rsid w:val="00D66356"/>
    <w:rsid w:val="00D67EE8"/>
    <w:rsid w:val="00D74907"/>
    <w:rsid w:val="00D75410"/>
    <w:rsid w:val="00D76549"/>
    <w:rsid w:val="00D7712F"/>
    <w:rsid w:val="00D80525"/>
    <w:rsid w:val="00D82550"/>
    <w:rsid w:val="00D84410"/>
    <w:rsid w:val="00D86040"/>
    <w:rsid w:val="00D8702A"/>
    <w:rsid w:val="00D87299"/>
    <w:rsid w:val="00D90BB5"/>
    <w:rsid w:val="00D91123"/>
    <w:rsid w:val="00D93972"/>
    <w:rsid w:val="00D93EFE"/>
    <w:rsid w:val="00D94B70"/>
    <w:rsid w:val="00D94C06"/>
    <w:rsid w:val="00D951CB"/>
    <w:rsid w:val="00D958C5"/>
    <w:rsid w:val="00D97271"/>
    <w:rsid w:val="00DA1F46"/>
    <w:rsid w:val="00DA2BC4"/>
    <w:rsid w:val="00DA5505"/>
    <w:rsid w:val="00DA5D8C"/>
    <w:rsid w:val="00DA6440"/>
    <w:rsid w:val="00DB1AC1"/>
    <w:rsid w:val="00DB333D"/>
    <w:rsid w:val="00DB5A9B"/>
    <w:rsid w:val="00DB7CCE"/>
    <w:rsid w:val="00DC0303"/>
    <w:rsid w:val="00DC078C"/>
    <w:rsid w:val="00DC207A"/>
    <w:rsid w:val="00DC257E"/>
    <w:rsid w:val="00DC2F60"/>
    <w:rsid w:val="00DC374B"/>
    <w:rsid w:val="00DC4246"/>
    <w:rsid w:val="00DC46B0"/>
    <w:rsid w:val="00DC5280"/>
    <w:rsid w:val="00DC5A33"/>
    <w:rsid w:val="00DC74CF"/>
    <w:rsid w:val="00DC7EC2"/>
    <w:rsid w:val="00DC7F93"/>
    <w:rsid w:val="00DD03BD"/>
    <w:rsid w:val="00DD1E55"/>
    <w:rsid w:val="00DD2F8F"/>
    <w:rsid w:val="00DD499E"/>
    <w:rsid w:val="00DD6463"/>
    <w:rsid w:val="00DE01A7"/>
    <w:rsid w:val="00DE35D5"/>
    <w:rsid w:val="00DE6C5F"/>
    <w:rsid w:val="00DE72EC"/>
    <w:rsid w:val="00DE7B6B"/>
    <w:rsid w:val="00DE7E01"/>
    <w:rsid w:val="00DF10BD"/>
    <w:rsid w:val="00DF1675"/>
    <w:rsid w:val="00DF3E80"/>
    <w:rsid w:val="00DF4E95"/>
    <w:rsid w:val="00DF5127"/>
    <w:rsid w:val="00DF6D8F"/>
    <w:rsid w:val="00E00F90"/>
    <w:rsid w:val="00E02A11"/>
    <w:rsid w:val="00E034D8"/>
    <w:rsid w:val="00E044DC"/>
    <w:rsid w:val="00E052BD"/>
    <w:rsid w:val="00E06EC6"/>
    <w:rsid w:val="00E13D14"/>
    <w:rsid w:val="00E14FFD"/>
    <w:rsid w:val="00E204B3"/>
    <w:rsid w:val="00E21B47"/>
    <w:rsid w:val="00E23F76"/>
    <w:rsid w:val="00E24228"/>
    <w:rsid w:val="00E26298"/>
    <w:rsid w:val="00E317FF"/>
    <w:rsid w:val="00E3305D"/>
    <w:rsid w:val="00E34176"/>
    <w:rsid w:val="00E34EED"/>
    <w:rsid w:val="00E36B22"/>
    <w:rsid w:val="00E37496"/>
    <w:rsid w:val="00E37DD6"/>
    <w:rsid w:val="00E408D7"/>
    <w:rsid w:val="00E419E8"/>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4B51"/>
    <w:rsid w:val="00E656B8"/>
    <w:rsid w:val="00E71B89"/>
    <w:rsid w:val="00E71D6E"/>
    <w:rsid w:val="00E7235C"/>
    <w:rsid w:val="00E747CA"/>
    <w:rsid w:val="00E767B3"/>
    <w:rsid w:val="00E76A82"/>
    <w:rsid w:val="00E804C1"/>
    <w:rsid w:val="00E810D5"/>
    <w:rsid w:val="00E813D8"/>
    <w:rsid w:val="00E83557"/>
    <w:rsid w:val="00E87265"/>
    <w:rsid w:val="00E91E06"/>
    <w:rsid w:val="00E9359E"/>
    <w:rsid w:val="00E94FE1"/>
    <w:rsid w:val="00E96D60"/>
    <w:rsid w:val="00E972C9"/>
    <w:rsid w:val="00EA4185"/>
    <w:rsid w:val="00EB1A5C"/>
    <w:rsid w:val="00EB4B7E"/>
    <w:rsid w:val="00EB5E3E"/>
    <w:rsid w:val="00EB6B6E"/>
    <w:rsid w:val="00EB6D14"/>
    <w:rsid w:val="00EB7377"/>
    <w:rsid w:val="00EB77AA"/>
    <w:rsid w:val="00EC240B"/>
    <w:rsid w:val="00EC3237"/>
    <w:rsid w:val="00EC469B"/>
    <w:rsid w:val="00EC5EBF"/>
    <w:rsid w:val="00EC6287"/>
    <w:rsid w:val="00EC6615"/>
    <w:rsid w:val="00EC6A8E"/>
    <w:rsid w:val="00EC6C21"/>
    <w:rsid w:val="00ED7FDA"/>
    <w:rsid w:val="00EE0387"/>
    <w:rsid w:val="00EE16C6"/>
    <w:rsid w:val="00EE37CD"/>
    <w:rsid w:val="00EE37EB"/>
    <w:rsid w:val="00EE5E83"/>
    <w:rsid w:val="00EE7973"/>
    <w:rsid w:val="00EF03C1"/>
    <w:rsid w:val="00EF0AB3"/>
    <w:rsid w:val="00EF1070"/>
    <w:rsid w:val="00EF20E2"/>
    <w:rsid w:val="00EF4338"/>
    <w:rsid w:val="00EF4E49"/>
    <w:rsid w:val="00F00477"/>
    <w:rsid w:val="00F0063B"/>
    <w:rsid w:val="00F00757"/>
    <w:rsid w:val="00F01954"/>
    <w:rsid w:val="00F053D5"/>
    <w:rsid w:val="00F14477"/>
    <w:rsid w:val="00F14D6A"/>
    <w:rsid w:val="00F16108"/>
    <w:rsid w:val="00F16DE3"/>
    <w:rsid w:val="00F214B9"/>
    <w:rsid w:val="00F25E43"/>
    <w:rsid w:val="00F27319"/>
    <w:rsid w:val="00F30D65"/>
    <w:rsid w:val="00F315B8"/>
    <w:rsid w:val="00F36CCD"/>
    <w:rsid w:val="00F410CD"/>
    <w:rsid w:val="00F4708A"/>
    <w:rsid w:val="00F50835"/>
    <w:rsid w:val="00F50917"/>
    <w:rsid w:val="00F55A36"/>
    <w:rsid w:val="00F56D30"/>
    <w:rsid w:val="00F60720"/>
    <w:rsid w:val="00F60FD8"/>
    <w:rsid w:val="00F624AB"/>
    <w:rsid w:val="00F63190"/>
    <w:rsid w:val="00F6356F"/>
    <w:rsid w:val="00F65240"/>
    <w:rsid w:val="00F65A70"/>
    <w:rsid w:val="00F66ED5"/>
    <w:rsid w:val="00F67272"/>
    <w:rsid w:val="00F679DD"/>
    <w:rsid w:val="00F67B8D"/>
    <w:rsid w:val="00F70A35"/>
    <w:rsid w:val="00F70BE2"/>
    <w:rsid w:val="00F7139F"/>
    <w:rsid w:val="00F726D7"/>
    <w:rsid w:val="00F728E2"/>
    <w:rsid w:val="00F72B7E"/>
    <w:rsid w:val="00F73436"/>
    <w:rsid w:val="00F742EC"/>
    <w:rsid w:val="00F745EB"/>
    <w:rsid w:val="00F821C7"/>
    <w:rsid w:val="00F8391C"/>
    <w:rsid w:val="00F84631"/>
    <w:rsid w:val="00F84DA6"/>
    <w:rsid w:val="00F860CF"/>
    <w:rsid w:val="00F86172"/>
    <w:rsid w:val="00F9023C"/>
    <w:rsid w:val="00F91F47"/>
    <w:rsid w:val="00F95458"/>
    <w:rsid w:val="00F97F6C"/>
    <w:rsid w:val="00FA0C2A"/>
    <w:rsid w:val="00FA350D"/>
    <w:rsid w:val="00FA4546"/>
    <w:rsid w:val="00FA76A5"/>
    <w:rsid w:val="00FB1151"/>
    <w:rsid w:val="00FB1C89"/>
    <w:rsid w:val="00FB3C13"/>
    <w:rsid w:val="00FB43AA"/>
    <w:rsid w:val="00FB447C"/>
    <w:rsid w:val="00FB465F"/>
    <w:rsid w:val="00FB78F8"/>
    <w:rsid w:val="00FC39C0"/>
    <w:rsid w:val="00FC526C"/>
    <w:rsid w:val="00FC6343"/>
    <w:rsid w:val="00FC6C84"/>
    <w:rsid w:val="00FD02EB"/>
    <w:rsid w:val="00FD1819"/>
    <w:rsid w:val="00FD1F8D"/>
    <w:rsid w:val="00FD324D"/>
    <w:rsid w:val="00FD3631"/>
    <w:rsid w:val="00FD5746"/>
    <w:rsid w:val="00FE0094"/>
    <w:rsid w:val="00FE4417"/>
    <w:rsid w:val="00FE6064"/>
    <w:rsid w:val="00FE6108"/>
    <w:rsid w:val="00FE791E"/>
    <w:rsid w:val="00FF220B"/>
    <w:rsid w:val="00FF311A"/>
    <w:rsid w:val="00FF739F"/>
    <w:rsid w:val="00FF74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972C9"/>
    <w:pPr>
      <w:tabs>
        <w:tab w:val="right" w:leader="dot" w:pos="9628"/>
      </w:tabs>
    </w:pPr>
    <w:rPr>
      <w:bCs/>
      <w:noProof/>
      <w:sz w:val="24"/>
      <w:szCs w:val="24"/>
    </w:rPr>
  </w:style>
  <w:style w:type="paragraph" w:styleId="2c">
    <w:name w:val="toc 2"/>
    <w:basedOn w:val="a"/>
    <w:next w:val="a"/>
    <w:autoRedefine/>
    <w:uiPriority w:val="39"/>
    <w:unhideWhenUsed/>
    <w:rsid w:val="003B1542"/>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E972C9"/>
    <w:pPr>
      <w:tabs>
        <w:tab w:val="right" w:leader="dot" w:pos="9628"/>
      </w:tabs>
    </w:pPr>
    <w:rPr>
      <w:noProof/>
      <w:sz w:val="24"/>
      <w:szCs w:val="24"/>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UnresolvedMention">
    <w:name w:val="Unresolved Mention"/>
    <w:basedOn w:val="a0"/>
    <w:uiPriority w:val="99"/>
    <w:semiHidden/>
    <w:unhideWhenUsed/>
    <w:rsid w:val="000B5BF1"/>
    <w:rPr>
      <w:color w:val="605E5C"/>
      <w:shd w:val="clear" w:color="auto" w:fill="E1DFDD"/>
    </w:rPr>
  </w:style>
  <w:style w:type="character" w:customStyle="1" w:styleId="afffffff3">
    <w:name w:val="Основной текст_"/>
    <w:basedOn w:val="a0"/>
    <w:link w:val="1fd"/>
    <w:rsid w:val="00AF662F"/>
    <w:rPr>
      <w:rFonts w:ascii="Times New Roman" w:eastAsia="Times New Roman" w:hAnsi="Times New Roman"/>
      <w:sz w:val="28"/>
      <w:szCs w:val="28"/>
    </w:rPr>
  </w:style>
  <w:style w:type="paragraph" w:customStyle="1" w:styleId="1fd">
    <w:name w:val="Основной текст1"/>
    <w:basedOn w:val="a"/>
    <w:link w:val="afffffff3"/>
    <w:rsid w:val="00AF662F"/>
    <w:pPr>
      <w:keepLines w:val="0"/>
      <w:widowControl w:val="0"/>
      <w:overflowPunct/>
      <w:autoSpaceDE/>
      <w:autoSpaceDN/>
      <w:adjustRightInd/>
      <w:spacing w:line="240" w:lineRule="auto"/>
      <w:ind w:firstLine="400"/>
      <w:jc w:val="left"/>
    </w:pPr>
  </w:style>
</w:styles>
</file>

<file path=word/webSettings.xml><?xml version="1.0" encoding="utf-8"?>
<w:webSettings xmlns:r="http://schemas.openxmlformats.org/officeDocument/2006/relationships" xmlns:w="http://schemas.openxmlformats.org/wordprocessingml/2006/main">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2FF3E43616C4D7D830C42F896A5900CDE32CFE49713912646966BA5883AA844D9CFC2DB50BFD099622670477qEj7K" TargetMode="External"/><Relationship Id="rId13" Type="http://schemas.openxmlformats.org/officeDocument/2006/relationships/hyperlink" Target="http://login.consultant.ru/link/?req=doc&amp;base=LAW&amp;n=406132&amp;date=23.01.20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ogin.consultant.ru/link/?req=doc&amp;base=LAW&amp;n=406132&amp;date=23.01.202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gin.consultant.ru/link/?req=doc&amp;base=LAW&amp;n=389967&amp;date=23.01.202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EAA2B-6A14-4C04-B9F1-CC5257F05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2417</TotalTime>
  <Pages>92</Pages>
  <Words>49879</Words>
  <Characters>284311</Characters>
  <Application>Microsoft Office Word</Application>
  <DocSecurity>0</DocSecurity>
  <Lines>2369</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333523</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arhitektura</dc:creator>
  <cp:keywords/>
  <dc:description/>
  <cp:lastModifiedBy>Цыкало Елена Валерьевна</cp:lastModifiedBy>
  <cp:revision>67</cp:revision>
  <cp:lastPrinted>2023-01-10T08:44:00Z</cp:lastPrinted>
  <dcterms:created xsi:type="dcterms:W3CDTF">2022-08-05T12:45:00Z</dcterms:created>
  <dcterms:modified xsi:type="dcterms:W3CDTF">2023-10-09T11:47:00Z</dcterms:modified>
</cp:coreProperties>
</file>